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74" w:rsidRPr="00CB760B" w:rsidRDefault="000B5F74" w:rsidP="000B5F74">
      <w:pPr>
        <w:spacing w:after="0" w:line="240" w:lineRule="auto"/>
        <w:jc w:val="center"/>
        <w:rPr>
          <w:rFonts w:ascii="Arial" w:eastAsia="Times New Roman" w:hAnsi="Arial" w:cs="Arial"/>
          <w:lang w:eastAsia="it-IT"/>
        </w:rPr>
      </w:pPr>
      <w:r w:rsidRPr="00CB760B">
        <w:rPr>
          <w:rFonts w:ascii="Arial" w:eastAsia="Times New Roman" w:hAnsi="Arial" w:cs="Arial"/>
          <w:b/>
          <w:bCs/>
          <w:color w:val="000000"/>
          <w:lang w:eastAsia="it-IT"/>
        </w:rPr>
        <w:t>Informativa ai sensi dell’art. 13 del Regolamento (UE) 2016/679</w:t>
      </w:r>
    </w:p>
    <w:p w:rsidR="000B5F74" w:rsidRPr="00CB760B" w:rsidRDefault="000B5F74" w:rsidP="000B5F74">
      <w:pPr>
        <w:spacing w:after="0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CB760B">
        <w:rPr>
          <w:rFonts w:ascii="Arial" w:eastAsia="Times New Roman" w:hAnsi="Arial" w:cs="Arial"/>
          <w:bCs/>
          <w:color w:val="000000"/>
          <w:lang w:eastAsia="it-IT"/>
        </w:rPr>
        <w:t>Ai sensi e per gli effetti dell´art. 13 del Regolamento (UE) 2016/679 (di seguito anche “Regolamento”) l’Agenzia del Demanio (di seguito anche “Agenzia” o “Titolare”) in qualità di Titolare rende note le finalità e le modalità del trattamento dei dati personali forniti dai partecipanti alla presente procedura.</w:t>
      </w:r>
    </w:p>
    <w:p w:rsidR="000B5F74" w:rsidRPr="00CB760B" w:rsidRDefault="000B5F74" w:rsidP="000B5F74">
      <w:pPr>
        <w:spacing w:after="0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CB760B">
        <w:rPr>
          <w:rFonts w:ascii="Arial" w:eastAsia="Times New Roman" w:hAnsi="Arial" w:cs="Arial"/>
          <w:bCs/>
          <w:color w:val="000000"/>
          <w:lang w:eastAsia="it-IT"/>
        </w:rPr>
        <w:t xml:space="preserve">I dati personali conferiti dagli interessati, mediante la compilazione dei moduli predisposti dal Titolare e l’inoltro della documentazione dallo stesso richiesta, saranno trattati dall’Agenzia esclusivamente per lo svolgimento degli adempimenti connessi alla presente procedura. </w:t>
      </w:r>
    </w:p>
    <w:p w:rsidR="000B5F74" w:rsidRPr="00CB760B" w:rsidRDefault="000B5F74" w:rsidP="000B5F74">
      <w:pPr>
        <w:spacing w:after="0"/>
        <w:jc w:val="both"/>
        <w:rPr>
          <w:rFonts w:ascii="Arial" w:hAnsi="Arial" w:cs="Arial"/>
        </w:rPr>
      </w:pPr>
      <w:r w:rsidRPr="00CB760B">
        <w:rPr>
          <w:rFonts w:ascii="Arial" w:hAnsi="Arial" w:cs="Arial"/>
        </w:rPr>
        <w:t>Il conferimento dei dati ha natura obbligatoria, nel senso che l’operatore economico, se intende partecipare alla procedura, deve rendere le prescritte dichiarazioni a pena di esclusione.</w:t>
      </w:r>
    </w:p>
    <w:p w:rsidR="000B5F74" w:rsidRPr="00CB760B" w:rsidRDefault="000B5F74" w:rsidP="000B5F74">
      <w:pPr>
        <w:spacing w:after="0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CB760B">
        <w:rPr>
          <w:rFonts w:ascii="Arial" w:eastAsia="Times New Roman" w:hAnsi="Arial" w:cs="Arial"/>
          <w:bCs/>
          <w:color w:val="000000"/>
          <w:lang w:eastAsia="it-IT"/>
        </w:rPr>
        <w:t>I dati forniti saranno trattati dall’Agenzia in conformità con quanto previsto e disciplinato dal Regolamento ed in particolare mediante strumenti manuali, informatici e telematici, con logiche strettamente correlate alle finalità già esplicitate, in modo lecito e secondo correttezza nonché nel rispetto del principio di minimizzazione.</w:t>
      </w:r>
    </w:p>
    <w:p w:rsidR="000B5F74" w:rsidRPr="00CB760B" w:rsidRDefault="000B5F74" w:rsidP="000B5F74">
      <w:pPr>
        <w:spacing w:after="0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CB760B">
        <w:rPr>
          <w:rFonts w:ascii="Arial" w:eastAsia="Times New Roman" w:hAnsi="Arial" w:cs="Arial"/>
          <w:bCs/>
          <w:color w:val="000000"/>
          <w:lang w:eastAsia="it-IT"/>
        </w:rPr>
        <w:t xml:space="preserve">I dati medesimi saranno conservati per il tempo strettamente necessario al raggiungimento delle finalità per le quali sono stati conferiti e successivamente per l’adempimento degli obblighi di legge connessi e conseguenti alla presente procedura. </w:t>
      </w:r>
    </w:p>
    <w:p w:rsidR="000B5F74" w:rsidRPr="00CB760B" w:rsidRDefault="000B5F74" w:rsidP="000B5F74">
      <w:pPr>
        <w:spacing w:after="0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CB760B">
        <w:rPr>
          <w:rFonts w:ascii="Arial" w:eastAsia="Times New Roman" w:hAnsi="Arial" w:cs="Arial"/>
          <w:bCs/>
          <w:color w:val="000000"/>
          <w:lang w:eastAsia="it-IT"/>
        </w:rPr>
        <w:t xml:space="preserve">L’Agenzia non adotta processi decisionali automatizzati e non effettua alcuna attività di </w:t>
      </w:r>
      <w:proofErr w:type="spellStart"/>
      <w:r w:rsidRPr="00CB760B">
        <w:rPr>
          <w:rFonts w:ascii="Arial" w:eastAsia="Times New Roman" w:hAnsi="Arial" w:cs="Arial"/>
          <w:bCs/>
          <w:color w:val="000000"/>
          <w:lang w:eastAsia="it-IT"/>
        </w:rPr>
        <w:t>profilazione</w:t>
      </w:r>
      <w:proofErr w:type="spellEnd"/>
      <w:r w:rsidRPr="00CB760B">
        <w:rPr>
          <w:rFonts w:ascii="Arial" w:eastAsia="Times New Roman" w:hAnsi="Arial" w:cs="Arial"/>
          <w:bCs/>
          <w:color w:val="000000"/>
          <w:lang w:eastAsia="it-IT"/>
        </w:rPr>
        <w:t xml:space="preserve"> degli interessati. </w:t>
      </w:r>
    </w:p>
    <w:p w:rsidR="000B5F74" w:rsidRPr="00CB760B" w:rsidRDefault="000B5F74" w:rsidP="000B5F74">
      <w:pPr>
        <w:spacing w:after="0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CB760B">
        <w:rPr>
          <w:rFonts w:ascii="Arial" w:eastAsia="Times New Roman" w:hAnsi="Arial" w:cs="Arial"/>
          <w:bCs/>
          <w:color w:val="000000"/>
          <w:lang w:eastAsia="it-IT"/>
        </w:rPr>
        <w:t xml:space="preserve">I dati potranno essere comunicati ad altre Pubbliche Autorità e Amministrazioni per l’esecuzione di loro ordini e per l’adempimento di obblighi di legge, ove previsti, e potranno essere conosciuti dai dipendenti, dell’Agenzia, previamente autorizzati e istruiti dal Titolare, per le sole finalità connesse alla procedura. </w:t>
      </w:r>
    </w:p>
    <w:p w:rsidR="000B5F74" w:rsidRPr="00CB760B" w:rsidRDefault="000B5F74" w:rsidP="000B5F74">
      <w:pPr>
        <w:spacing w:after="0"/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CB760B">
        <w:rPr>
          <w:rFonts w:ascii="Arial" w:eastAsia="Times New Roman" w:hAnsi="Arial" w:cs="Arial"/>
          <w:bCs/>
          <w:color w:val="000000"/>
          <w:lang w:eastAsia="it-IT"/>
        </w:rPr>
        <w:t>L’Agenzia potrà, altresì, avvalersi del supporto di società esterne previamente nominate Responsabili del trattamento ai sensi dell’art. 28 del Regolamento. Al di fuori di tali casi i dati personali non saranno diffusi né comunicati a terzi. Non saranno trasferiti in Paesi terzi né ad organizzazioni internazionali.</w:t>
      </w:r>
    </w:p>
    <w:p w:rsidR="000B5F74" w:rsidRPr="00CB760B" w:rsidRDefault="000B5F74" w:rsidP="000B5F74">
      <w:pPr>
        <w:spacing w:after="0"/>
        <w:jc w:val="both"/>
        <w:rPr>
          <w:rFonts w:ascii="Arial" w:hAnsi="Arial" w:cs="Arial"/>
        </w:rPr>
      </w:pPr>
      <w:r w:rsidRPr="00CB760B">
        <w:rPr>
          <w:rFonts w:ascii="Arial" w:eastAsia="Times New Roman" w:hAnsi="Arial" w:cs="Arial"/>
          <w:bCs/>
          <w:color w:val="000000"/>
          <w:lang w:eastAsia="it-IT"/>
        </w:rPr>
        <w:t>Considerata l’estrema delicatezza della procedura in oggetto, l’Agenzia potrà trattare le informazioni</w:t>
      </w:r>
      <w:r w:rsidRPr="00CB760B">
        <w:rPr>
          <w:rFonts w:ascii="Arial" w:hAnsi="Arial" w:cs="Arial"/>
        </w:rPr>
        <w:t xml:space="preserve"> previste dall’art. 10 del Regolamento, relative a condanne penali e reati o a connesse misure di sicurezza (c.d. dati giudiziari) di cui si dà piena garanzia di trattamento nel rispetto delle prescrizioni di legge.</w:t>
      </w:r>
    </w:p>
    <w:p w:rsidR="000B5F74" w:rsidRPr="00CB760B" w:rsidRDefault="000B5F74" w:rsidP="000B5F74">
      <w:pPr>
        <w:spacing w:after="0"/>
        <w:jc w:val="both"/>
        <w:rPr>
          <w:rFonts w:ascii="Arial" w:hAnsi="Arial" w:cs="Arial"/>
        </w:rPr>
      </w:pPr>
      <w:r w:rsidRPr="00CB760B">
        <w:rPr>
          <w:rFonts w:ascii="Arial" w:hAnsi="Arial" w:cs="Arial"/>
        </w:rPr>
        <w:t xml:space="preserve">Gli interessati potranno esercitare il diritto di chiedere al Titolare del trattamento l'accesso ai dati personali e la rettifica o la cancellazione degli stessi o la limitazione del trattamento che li riguarda o di opporsi al trattamento stesso (artt. 15 e ss. del Regolamento). L'apposita istanza potrà essere inviata all’Agenzia del Demanio, Titolare del Trattamento, presso la sede di Via Barberini n. 38 – 00187  Roma oppure al Responsabile della protezione dei dati personali, domiciliato per la funzione presso la medesima sede e contattabile all’indirizzo email: demanio.dpo@agenziademanio.it </w:t>
      </w:r>
    </w:p>
    <w:p w:rsidR="000B5F74" w:rsidRPr="00CB760B" w:rsidRDefault="000B5F74" w:rsidP="000B5F74">
      <w:pPr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CB760B">
        <w:rPr>
          <w:rFonts w:ascii="Arial" w:hAnsi="Arial" w:cs="Arial"/>
        </w:rPr>
        <w:t>Gli interessati che ritengono che il trattamento dei dati personali a Loro riferiti effettuato dall’Agenzia del Demanio avvenga in violazione di quanto previsto dal Regolamento hanno il diritto di proporre reclamo al Garante, come previsto dall'art. 77 del Regolamento stesso, o di adire le opportune sedi giudiziarie (art. 79 del Regolamento).</w:t>
      </w:r>
    </w:p>
    <w:p w:rsidR="000B5F74" w:rsidRPr="00CB760B" w:rsidRDefault="000B5F74" w:rsidP="000B5F74">
      <w:pPr>
        <w:jc w:val="center"/>
        <w:rPr>
          <w:rFonts w:ascii="Arial" w:eastAsia="Times New Roman" w:hAnsi="Arial" w:cs="Arial"/>
          <w:bCs/>
          <w:color w:val="000000"/>
          <w:lang w:eastAsia="it-IT"/>
        </w:rPr>
      </w:pPr>
      <w:r w:rsidRPr="00CB760B">
        <w:rPr>
          <w:rFonts w:ascii="Arial" w:eastAsia="Times New Roman" w:hAnsi="Arial" w:cs="Arial"/>
          <w:bCs/>
          <w:color w:val="000000"/>
          <w:lang w:eastAsia="it-IT"/>
        </w:rPr>
        <w:t>Agenzia del Demanio</w:t>
      </w:r>
    </w:p>
    <w:p w:rsidR="000B5F74" w:rsidRDefault="000B5F74" w:rsidP="000B5F74">
      <w:pPr>
        <w:jc w:val="both"/>
        <w:rPr>
          <w:rFonts w:ascii="Arial" w:eastAsia="Times New Roman" w:hAnsi="Arial" w:cs="Arial"/>
          <w:bCs/>
          <w:color w:val="000000"/>
          <w:lang w:eastAsia="it-IT"/>
        </w:rPr>
      </w:pPr>
      <w:r w:rsidRPr="00CB760B">
        <w:rPr>
          <w:rFonts w:ascii="Arial" w:eastAsia="Times New Roman" w:hAnsi="Arial" w:cs="Arial"/>
          <w:bCs/>
          <w:color w:val="000000"/>
          <w:lang w:eastAsia="it-IT"/>
        </w:rPr>
        <w:t>......................,lì............................</w:t>
      </w:r>
      <w:r w:rsidR="00025569">
        <w:rPr>
          <w:rFonts w:ascii="Arial" w:eastAsia="Times New Roman" w:hAnsi="Arial" w:cs="Arial"/>
          <w:bCs/>
          <w:color w:val="000000"/>
          <w:lang w:eastAsia="it-IT"/>
        </w:rPr>
        <w:tab/>
      </w:r>
      <w:r w:rsidR="00025569">
        <w:rPr>
          <w:rFonts w:ascii="Arial" w:eastAsia="Times New Roman" w:hAnsi="Arial" w:cs="Arial"/>
          <w:bCs/>
          <w:color w:val="000000"/>
          <w:lang w:eastAsia="it-IT"/>
        </w:rPr>
        <w:tab/>
      </w:r>
      <w:r w:rsidR="00025569">
        <w:rPr>
          <w:rFonts w:ascii="Arial" w:eastAsia="Times New Roman" w:hAnsi="Arial" w:cs="Arial"/>
          <w:bCs/>
          <w:color w:val="000000"/>
          <w:lang w:eastAsia="it-IT"/>
        </w:rPr>
        <w:tab/>
      </w:r>
      <w:r w:rsidR="00025569">
        <w:rPr>
          <w:rFonts w:ascii="Arial" w:eastAsia="Times New Roman" w:hAnsi="Arial" w:cs="Arial"/>
          <w:bCs/>
          <w:color w:val="000000"/>
          <w:lang w:eastAsia="it-IT"/>
        </w:rPr>
        <w:tab/>
      </w:r>
      <w:r w:rsidR="00025569">
        <w:rPr>
          <w:rFonts w:ascii="Arial" w:eastAsia="Times New Roman" w:hAnsi="Arial" w:cs="Arial"/>
          <w:bCs/>
          <w:color w:val="000000"/>
          <w:lang w:eastAsia="it-IT"/>
        </w:rPr>
        <w:tab/>
      </w:r>
      <w:r w:rsidR="00025569">
        <w:rPr>
          <w:rFonts w:ascii="Arial" w:eastAsia="Times New Roman" w:hAnsi="Arial" w:cs="Arial"/>
          <w:bCs/>
          <w:color w:val="000000"/>
          <w:lang w:eastAsia="it-IT"/>
        </w:rPr>
        <w:tab/>
        <w:t>PER ACCETTAZIONE</w:t>
      </w:r>
    </w:p>
    <w:p w:rsidR="00025569" w:rsidRPr="00CB760B" w:rsidRDefault="00025569" w:rsidP="000B5F74">
      <w:pPr>
        <w:jc w:val="both"/>
        <w:rPr>
          <w:rFonts w:ascii="Arial" w:eastAsia="Times New Roman" w:hAnsi="Arial" w:cs="Arial"/>
          <w:bCs/>
          <w:color w:val="000000"/>
          <w:lang w:eastAsia="it-IT"/>
        </w:rPr>
      </w:pPr>
      <w:r>
        <w:rPr>
          <w:rFonts w:ascii="Arial" w:eastAsia="Times New Roman" w:hAnsi="Arial" w:cs="Arial"/>
          <w:bCs/>
          <w:color w:val="000000"/>
          <w:lang w:eastAsia="it-IT"/>
        </w:rPr>
        <w:tab/>
      </w:r>
      <w:r>
        <w:rPr>
          <w:rFonts w:ascii="Arial" w:eastAsia="Times New Roman" w:hAnsi="Arial" w:cs="Arial"/>
          <w:bCs/>
          <w:color w:val="000000"/>
          <w:lang w:eastAsia="it-IT"/>
        </w:rPr>
        <w:tab/>
      </w:r>
      <w:r>
        <w:rPr>
          <w:rFonts w:ascii="Arial" w:eastAsia="Times New Roman" w:hAnsi="Arial" w:cs="Arial"/>
          <w:bCs/>
          <w:color w:val="000000"/>
          <w:lang w:eastAsia="it-IT"/>
        </w:rPr>
        <w:tab/>
      </w:r>
      <w:r>
        <w:rPr>
          <w:rFonts w:ascii="Arial" w:eastAsia="Times New Roman" w:hAnsi="Arial" w:cs="Arial"/>
          <w:bCs/>
          <w:color w:val="000000"/>
          <w:lang w:eastAsia="it-IT"/>
        </w:rPr>
        <w:tab/>
      </w:r>
      <w:r>
        <w:rPr>
          <w:rFonts w:ascii="Arial" w:eastAsia="Times New Roman" w:hAnsi="Arial" w:cs="Arial"/>
          <w:bCs/>
          <w:color w:val="000000"/>
          <w:lang w:eastAsia="it-IT"/>
        </w:rPr>
        <w:tab/>
      </w:r>
      <w:r>
        <w:rPr>
          <w:rFonts w:ascii="Arial" w:eastAsia="Times New Roman" w:hAnsi="Arial" w:cs="Arial"/>
          <w:bCs/>
          <w:color w:val="000000"/>
          <w:lang w:eastAsia="it-IT"/>
        </w:rPr>
        <w:tab/>
      </w:r>
      <w:r>
        <w:rPr>
          <w:rFonts w:ascii="Arial" w:eastAsia="Times New Roman" w:hAnsi="Arial" w:cs="Arial"/>
          <w:bCs/>
          <w:color w:val="000000"/>
          <w:lang w:eastAsia="it-IT"/>
        </w:rPr>
        <w:tab/>
      </w:r>
      <w:r>
        <w:rPr>
          <w:rFonts w:ascii="Arial" w:eastAsia="Times New Roman" w:hAnsi="Arial" w:cs="Arial"/>
          <w:bCs/>
          <w:color w:val="000000"/>
          <w:lang w:eastAsia="it-IT"/>
        </w:rPr>
        <w:tab/>
      </w:r>
      <w:r>
        <w:rPr>
          <w:rFonts w:ascii="Arial" w:eastAsia="Times New Roman" w:hAnsi="Arial" w:cs="Arial"/>
          <w:bCs/>
          <w:color w:val="000000"/>
          <w:lang w:eastAsia="it-IT"/>
        </w:rPr>
        <w:tab/>
      </w:r>
      <w:r>
        <w:rPr>
          <w:rFonts w:ascii="Arial" w:eastAsia="Times New Roman" w:hAnsi="Arial" w:cs="Arial"/>
          <w:bCs/>
          <w:color w:val="000000"/>
          <w:lang w:eastAsia="it-IT"/>
        </w:rPr>
        <w:tab/>
        <w:t>__________________</w:t>
      </w:r>
    </w:p>
    <w:p w:rsidR="009C04EE" w:rsidRPr="00CB760B" w:rsidRDefault="009C04EE">
      <w:pPr>
        <w:rPr>
          <w:rFonts w:ascii="Arial" w:hAnsi="Arial" w:cs="Arial"/>
        </w:rPr>
      </w:pPr>
      <w:bookmarkStart w:id="0" w:name="_GoBack"/>
      <w:bookmarkEnd w:id="0"/>
    </w:p>
    <w:sectPr w:rsidR="009C04EE" w:rsidRPr="00CB760B" w:rsidSect="003631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C4E" w:rsidRDefault="00E748A4">
      <w:pPr>
        <w:spacing w:after="0" w:line="240" w:lineRule="auto"/>
      </w:pPr>
      <w:r>
        <w:separator/>
      </w:r>
    </w:p>
  </w:endnote>
  <w:endnote w:type="continuationSeparator" w:id="0">
    <w:p w:rsidR="00134C4E" w:rsidRDefault="00E74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034" w:rsidRDefault="004D003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034" w:rsidRDefault="004D003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034" w:rsidRDefault="004D00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C4E" w:rsidRDefault="00E748A4">
      <w:pPr>
        <w:spacing w:after="0" w:line="240" w:lineRule="auto"/>
      </w:pPr>
      <w:r>
        <w:separator/>
      </w:r>
    </w:p>
  </w:footnote>
  <w:footnote w:type="continuationSeparator" w:id="0">
    <w:p w:rsidR="00134C4E" w:rsidRDefault="00E74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034" w:rsidRDefault="004D003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Pr="00CB760B" w:rsidRDefault="00E748A4">
    <w:pPr>
      <w:pStyle w:val="Intestazione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034" w:rsidRDefault="004D003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74"/>
    <w:rsid w:val="00025569"/>
    <w:rsid w:val="000B5F74"/>
    <w:rsid w:val="00134C4E"/>
    <w:rsid w:val="004D0034"/>
    <w:rsid w:val="009C04EE"/>
    <w:rsid w:val="00CB760B"/>
    <w:rsid w:val="00E748A4"/>
    <w:rsid w:val="00E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vlrntn88h23f839o</cp:lastModifiedBy>
  <cp:revision>6</cp:revision>
  <dcterms:created xsi:type="dcterms:W3CDTF">2018-12-07T08:44:00Z</dcterms:created>
  <dcterms:modified xsi:type="dcterms:W3CDTF">2019-05-20T14:43:00Z</dcterms:modified>
</cp:coreProperties>
</file>