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9DAD35" w14:textId="50B84F3F" w:rsidR="00A23B3E" w:rsidRDefault="00A23B3E" w:rsidP="00BB116C">
      <w:pPr>
        <w:pStyle w:val="Titolo1"/>
        <w:jc w:val="center"/>
        <w:rPr>
          <w:sz w:val="20"/>
          <w:szCs w:val="20"/>
        </w:rPr>
      </w:pPr>
      <w:r w:rsidRPr="00ED7ED7">
        <w:t>Allegato</w:t>
      </w:r>
      <w:r w:rsidR="00B67814">
        <w:t xml:space="preserve"> </w:t>
      </w:r>
      <w:r w:rsidR="00BB3A1C">
        <w:t>3.2</w:t>
      </w:r>
      <w:r w:rsidR="009D7C86" w:rsidRPr="00ED7ED7">
        <w:t xml:space="preserve"> </w:t>
      </w:r>
    </w:p>
    <w:p w14:paraId="5D0A7CAE" w14:textId="77777777" w:rsidR="00A23B3E" w:rsidRDefault="00A23B3E">
      <w:pPr>
        <w:spacing w:before="0" w:after="0"/>
        <w:rPr>
          <w:sz w:val="20"/>
          <w:szCs w:val="20"/>
        </w:rPr>
      </w:pPr>
    </w:p>
    <w:p w14:paraId="765E026A" w14:textId="77777777" w:rsidR="00A23B3E" w:rsidRDefault="00A23B3E">
      <w:pPr>
        <w:pStyle w:val="Annexetitre"/>
        <w:spacing w:before="0" w:after="0"/>
        <w:jc w:val="both"/>
        <w:rPr>
          <w:caps/>
          <w:sz w:val="16"/>
          <w:szCs w:val="16"/>
          <w:u w:val="none"/>
        </w:rPr>
      </w:pPr>
    </w:p>
    <w:p w14:paraId="0F8F893B" w14:textId="77777777" w:rsidR="00A23B3E" w:rsidRDefault="00A23B3E" w:rsidP="00A30CBB">
      <w:pPr>
        <w:pStyle w:val="Annexetitre"/>
        <w:spacing w:before="0" w:after="0"/>
      </w:pPr>
      <w:r>
        <w:rPr>
          <w:caps/>
          <w:sz w:val="16"/>
          <w:szCs w:val="16"/>
          <w:u w:val="none"/>
        </w:rPr>
        <w:t>Modello di formulario peril documento di gara unico europeo (DGUE)</w:t>
      </w:r>
    </w:p>
    <w:p w14:paraId="1090657E" w14:textId="77777777" w:rsidR="00A23B3E" w:rsidRDefault="00A23B3E" w:rsidP="00FB3543">
      <w:pPr>
        <w:spacing w:before="0" w:after="0"/>
      </w:pPr>
    </w:p>
    <w:p w14:paraId="0E924A13" w14:textId="77777777" w:rsidR="00A23B3E" w:rsidRDefault="00A23B3E">
      <w:pPr>
        <w:pStyle w:val="ChapterTitle"/>
        <w:spacing w:before="0" w:after="0"/>
        <w:jc w:val="both"/>
      </w:pPr>
      <w:r>
        <w:rPr>
          <w:sz w:val="18"/>
          <w:szCs w:val="18"/>
        </w:rPr>
        <w:t>Parte I: Informazioni sulla procedura di appalto e sull'amministrazione aggiudicatrice o ente aggiudicatore</w:t>
      </w:r>
    </w:p>
    <w:p w14:paraId="1D307054" w14:textId="77777777" w:rsidR="00A23B3E" w:rsidRDefault="00A23B3E" w:rsidP="0029239D">
      <w:pPr>
        <w:pBdr>
          <w:top w:val="single" w:sz="4" w:space="1" w:color="00000A"/>
          <w:left w:val="single" w:sz="4" w:space="4" w:color="00000A"/>
          <w:bottom w:val="single" w:sz="4" w:space="0" w:color="00000A"/>
          <w:right w:val="single" w:sz="4" w:space="4" w:color="00000A"/>
        </w:pBdr>
        <w:shd w:val="clear" w:color="auto" w:fill="BFBFBF"/>
        <w:jc w:val="both"/>
        <w:rPr>
          <w:rFonts w:ascii="Arial" w:hAnsi="Arial" w:cs="Arial"/>
          <w:b/>
          <w:sz w:val="15"/>
          <w:szCs w:val="15"/>
        </w:rPr>
      </w:pPr>
      <w:r>
        <w:rPr>
          <w:rFonts w:ascii="Arial" w:hAnsi="Arial" w:cs="Arial"/>
          <w:b/>
          <w:w w:val="0"/>
          <w:sz w:val="15"/>
          <w:szCs w:val="15"/>
        </w:rPr>
        <w:t xml:space="preserve">Per le procedure di appalto per le quali è stato pubblicato un avviso di indizione di gara nella </w:t>
      </w:r>
      <w:r>
        <w:rPr>
          <w:rFonts w:ascii="Arial" w:hAnsi="Arial" w:cs="Arial"/>
          <w:b/>
          <w:i/>
          <w:w w:val="0"/>
          <w:sz w:val="15"/>
          <w:szCs w:val="15"/>
        </w:rPr>
        <w:t>Gazzetta ufficiale dell'Unione europea</w:t>
      </w:r>
      <w:r>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Pr>
          <w:rStyle w:val="Rimandonotaapidipagina"/>
          <w:rFonts w:ascii="Arial" w:hAnsi="Arial" w:cs="Arial"/>
          <w:b/>
          <w:w w:val="0"/>
          <w:sz w:val="15"/>
          <w:szCs w:val="15"/>
        </w:rPr>
        <w:footnoteReference w:id="1"/>
      </w:r>
      <w:r>
        <w:rPr>
          <w:rFonts w:ascii="Arial" w:hAnsi="Arial" w:cs="Arial"/>
          <w:b/>
          <w:w w:val="0"/>
          <w:sz w:val="15"/>
          <w:szCs w:val="15"/>
        </w:rPr>
        <w:t xml:space="preserve">). </w:t>
      </w:r>
      <w:r>
        <w:rPr>
          <w:rFonts w:ascii="Arial" w:hAnsi="Arial" w:cs="Arial"/>
          <w:b/>
          <w:sz w:val="15"/>
          <w:szCs w:val="15"/>
        </w:rPr>
        <w:t>Riferimento della pubblicazione del pertinente avviso o bando (</w:t>
      </w:r>
      <w:r>
        <w:rPr>
          <w:rStyle w:val="Rimandonotaapidipagina"/>
          <w:rFonts w:ascii="Arial" w:hAnsi="Arial" w:cs="Arial"/>
          <w:b/>
          <w:sz w:val="15"/>
          <w:szCs w:val="15"/>
        </w:rPr>
        <w:footnoteReference w:id="2"/>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14:paraId="1A0E50C5" w14:textId="77777777" w:rsidR="00A23B3E" w:rsidRDefault="00A23B3E" w:rsidP="00384132">
      <w:pPr>
        <w:pStyle w:val="SectionTitle"/>
        <w:rPr>
          <w:rFonts w:ascii="Arial" w:hAnsi="Arial" w:cs="Arial"/>
          <w:w w:val="0"/>
          <w:sz w:val="15"/>
          <w:szCs w:val="15"/>
        </w:rPr>
      </w:pPr>
      <w:r>
        <w:rPr>
          <w:rFonts w:ascii="Arial" w:hAnsi="Arial" w:cs="Arial"/>
          <w:b w:val="0"/>
          <w:caps/>
          <w:sz w:val="16"/>
          <w:szCs w:val="16"/>
        </w:rPr>
        <w:t>Informazioni sulla procedura di appalto</w:t>
      </w:r>
    </w:p>
    <w:p w14:paraId="323D52A2" w14:textId="77777777"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9415" w:type="dxa"/>
        <w:tblInd w:w="-147" w:type="dxa"/>
        <w:tblLayout w:type="fixed"/>
        <w:tblCellMar>
          <w:left w:w="93" w:type="dxa"/>
        </w:tblCellMar>
        <w:tblLook w:val="0000" w:firstRow="0" w:lastRow="0" w:firstColumn="0" w:lastColumn="0" w:noHBand="0" w:noVBand="0"/>
      </w:tblPr>
      <w:tblGrid>
        <w:gridCol w:w="4771"/>
        <w:gridCol w:w="4644"/>
      </w:tblGrid>
      <w:tr w:rsidR="00A23B3E" w14:paraId="10A95AD9" w14:textId="77777777" w:rsidTr="00941789">
        <w:trPr>
          <w:trHeight w:val="349"/>
        </w:trPr>
        <w:tc>
          <w:tcPr>
            <w:tcW w:w="4771" w:type="dxa"/>
            <w:tcBorders>
              <w:top w:val="single" w:sz="4" w:space="0" w:color="00000A"/>
              <w:left w:val="single" w:sz="4" w:space="0" w:color="00000A"/>
              <w:bottom w:val="single" w:sz="4" w:space="0" w:color="00000A"/>
              <w:right w:val="single" w:sz="4" w:space="0" w:color="00000A"/>
            </w:tcBorders>
            <w:shd w:val="clear" w:color="auto" w:fill="FFFFFF"/>
          </w:tcPr>
          <w:p w14:paraId="7597EC1C" w14:textId="77777777" w:rsidR="00A23B3E" w:rsidRDefault="00A23B3E">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3"/>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049F784" w14:textId="77777777" w:rsidR="00A23B3E" w:rsidRDefault="00A23B3E" w:rsidP="004049AA">
            <w:r>
              <w:rPr>
                <w:rFonts w:ascii="Arial" w:hAnsi="Arial" w:cs="Arial"/>
                <w:b/>
                <w:sz w:val="14"/>
                <w:szCs w:val="14"/>
              </w:rPr>
              <w:t>Risposta:</w:t>
            </w:r>
            <w:r w:rsidR="004049AA">
              <w:rPr>
                <w:rFonts w:ascii="Arial" w:hAnsi="Arial" w:cs="Arial"/>
                <w:b/>
                <w:sz w:val="14"/>
                <w:szCs w:val="14"/>
              </w:rPr>
              <w:t xml:space="preserve"> </w:t>
            </w:r>
          </w:p>
        </w:tc>
      </w:tr>
      <w:tr w:rsidR="00A23B3E" w14:paraId="3978DDFC" w14:textId="77777777" w:rsidTr="00941789">
        <w:trPr>
          <w:trHeight w:val="349"/>
        </w:trPr>
        <w:tc>
          <w:tcPr>
            <w:tcW w:w="4771" w:type="dxa"/>
            <w:tcBorders>
              <w:top w:val="single" w:sz="4" w:space="0" w:color="00000A"/>
              <w:left w:val="single" w:sz="4" w:space="0" w:color="00000A"/>
              <w:bottom w:val="single" w:sz="4" w:space="0" w:color="00000A"/>
              <w:right w:val="single" w:sz="4" w:space="0" w:color="00000A"/>
            </w:tcBorders>
            <w:shd w:val="clear" w:color="auto" w:fill="FFFFFF"/>
          </w:tcPr>
          <w:p w14:paraId="4C0EECC8"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Nome: </w:t>
            </w:r>
          </w:p>
          <w:p w14:paraId="739E861A" w14:textId="77777777" w:rsidR="00A23B3E" w:rsidRPr="003A443E" w:rsidRDefault="00A23B3E">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38B7E4C" w14:textId="77777777" w:rsidR="004049AA" w:rsidRPr="004049AA" w:rsidRDefault="004049AA" w:rsidP="004049AA">
            <w:pPr>
              <w:rPr>
                <w:rFonts w:ascii="Arial" w:hAnsi="Arial" w:cs="Arial"/>
                <w:color w:val="000000"/>
                <w:sz w:val="14"/>
                <w:szCs w:val="14"/>
              </w:rPr>
            </w:pPr>
            <w:r>
              <w:rPr>
                <w:rFonts w:ascii="Arial" w:hAnsi="Arial" w:cs="Arial"/>
                <w:color w:val="000000"/>
                <w:sz w:val="14"/>
                <w:szCs w:val="14"/>
              </w:rPr>
              <w:t xml:space="preserve">AGENZIA DEL DEMANIO </w:t>
            </w:r>
            <w:r w:rsidRPr="004049AA">
              <w:rPr>
                <w:rFonts w:ascii="Arial" w:hAnsi="Arial" w:cs="Arial"/>
                <w:color w:val="000000"/>
                <w:sz w:val="14"/>
                <w:szCs w:val="14"/>
              </w:rPr>
              <w:t>DIREZIO</w:t>
            </w:r>
            <w:r>
              <w:rPr>
                <w:rFonts w:ascii="Arial" w:hAnsi="Arial" w:cs="Arial"/>
                <w:color w:val="000000"/>
                <w:sz w:val="14"/>
                <w:szCs w:val="14"/>
              </w:rPr>
              <w:t>N</w:t>
            </w:r>
            <w:r w:rsidRPr="004049AA">
              <w:rPr>
                <w:rFonts w:ascii="Arial" w:hAnsi="Arial" w:cs="Arial"/>
                <w:color w:val="000000"/>
                <w:sz w:val="14"/>
                <w:szCs w:val="14"/>
              </w:rPr>
              <w:t xml:space="preserve">E </w:t>
            </w:r>
            <w:r>
              <w:rPr>
                <w:rFonts w:ascii="Arial" w:hAnsi="Arial" w:cs="Arial"/>
                <w:color w:val="000000"/>
                <w:sz w:val="14"/>
                <w:szCs w:val="14"/>
              </w:rPr>
              <w:t>REGIONALE EMILIA ROMAGNA -</w:t>
            </w:r>
            <w:r>
              <w:t xml:space="preserve"> </w:t>
            </w:r>
            <w:r w:rsidRPr="004049AA">
              <w:rPr>
                <w:rFonts w:ascii="Arial" w:hAnsi="Arial" w:cs="Arial"/>
                <w:color w:val="000000"/>
                <w:sz w:val="14"/>
                <w:szCs w:val="14"/>
              </w:rPr>
              <w:t>Codice fiscale</w:t>
            </w:r>
            <w:r>
              <w:rPr>
                <w:rFonts w:ascii="Arial" w:hAnsi="Arial" w:cs="Arial"/>
                <w:color w:val="000000"/>
                <w:sz w:val="14"/>
                <w:szCs w:val="14"/>
              </w:rPr>
              <w:t xml:space="preserve"> </w:t>
            </w:r>
            <w:r w:rsidRPr="004049AA">
              <w:rPr>
                <w:rFonts w:ascii="Arial" w:hAnsi="Arial" w:cs="Arial"/>
                <w:color w:val="000000"/>
                <w:sz w:val="14"/>
                <w:szCs w:val="14"/>
              </w:rPr>
              <w:t>06340981007</w:t>
            </w:r>
          </w:p>
        </w:tc>
      </w:tr>
      <w:tr w:rsidR="00A23B3E" w14:paraId="4AF87F8A" w14:textId="77777777" w:rsidTr="00941789">
        <w:trPr>
          <w:trHeight w:val="485"/>
        </w:trPr>
        <w:tc>
          <w:tcPr>
            <w:tcW w:w="4771" w:type="dxa"/>
            <w:tcBorders>
              <w:top w:val="single" w:sz="4" w:space="0" w:color="00000A"/>
              <w:left w:val="single" w:sz="4" w:space="0" w:color="00000A"/>
              <w:bottom w:val="single" w:sz="4" w:space="0" w:color="00000A"/>
              <w:right w:val="single" w:sz="4" w:space="0" w:color="00000A"/>
            </w:tcBorders>
            <w:shd w:val="clear" w:color="auto" w:fill="FFFFFF"/>
          </w:tcPr>
          <w:p w14:paraId="6CE8E51C" w14:textId="77777777" w:rsidR="00A23B3E" w:rsidRDefault="00A23B3E">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DAA57D6" w14:textId="77777777" w:rsidR="004049AA" w:rsidRPr="004049AA" w:rsidRDefault="00A23B3E">
            <w:pPr>
              <w:rPr>
                <w:rFonts w:ascii="Arial" w:hAnsi="Arial" w:cs="Arial"/>
                <w:b/>
                <w:sz w:val="14"/>
                <w:szCs w:val="14"/>
              </w:rPr>
            </w:pPr>
            <w:r>
              <w:rPr>
                <w:rFonts w:ascii="Arial" w:hAnsi="Arial" w:cs="Arial"/>
                <w:b/>
                <w:sz w:val="14"/>
                <w:szCs w:val="14"/>
              </w:rPr>
              <w:t>Risposta:</w:t>
            </w:r>
          </w:p>
        </w:tc>
      </w:tr>
      <w:tr w:rsidR="00A23B3E" w14:paraId="79710CA8" w14:textId="77777777" w:rsidTr="00941789">
        <w:trPr>
          <w:trHeight w:val="484"/>
        </w:trPr>
        <w:tc>
          <w:tcPr>
            <w:tcW w:w="4771" w:type="dxa"/>
            <w:tcBorders>
              <w:top w:val="single" w:sz="4" w:space="0" w:color="00000A"/>
              <w:left w:val="single" w:sz="4" w:space="0" w:color="00000A"/>
              <w:bottom w:val="single" w:sz="4" w:space="0" w:color="00000A"/>
              <w:right w:val="single" w:sz="4" w:space="0" w:color="00000A"/>
            </w:tcBorders>
            <w:shd w:val="clear" w:color="auto" w:fill="FFFFFF"/>
          </w:tcPr>
          <w:p w14:paraId="3A419FF5" w14:textId="77777777" w:rsidR="00A23B3E" w:rsidRDefault="00A23B3E">
            <w:r>
              <w:rPr>
                <w:rFonts w:ascii="Arial" w:hAnsi="Arial" w:cs="Arial"/>
                <w:sz w:val="14"/>
                <w:szCs w:val="14"/>
              </w:rPr>
              <w:t>Titolo o breve descrizione dell'appalto (</w:t>
            </w:r>
            <w:r>
              <w:rPr>
                <w:rStyle w:val="Rimandonotaapidipagina"/>
                <w:rFonts w:ascii="Arial" w:hAnsi="Arial" w:cs="Arial"/>
                <w:sz w:val="14"/>
                <w:szCs w:val="14"/>
              </w:rPr>
              <w:footnoteReference w:id="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8F5D174" w14:textId="2B364394" w:rsidR="00A23B3E" w:rsidRPr="001F6716" w:rsidRDefault="004C63EB" w:rsidP="006B15A1">
            <w:pPr>
              <w:jc w:val="both"/>
              <w:rPr>
                <w:rFonts w:ascii="Arial" w:hAnsi="Arial" w:cs="Arial"/>
                <w:sz w:val="12"/>
                <w:szCs w:val="14"/>
              </w:rPr>
            </w:pPr>
            <w:r w:rsidRPr="004C63EB">
              <w:rPr>
                <w:rFonts w:ascii="Arial" w:hAnsi="Arial" w:cs="Arial"/>
                <w:sz w:val="12"/>
                <w:szCs w:val="14"/>
              </w:rPr>
              <w:t>PROCEDURA APERTA TELEMATICA, AI SENSI DELL’ART. 60 DEL D.LGS. 18 APRILE 2016 N.50 E SS.MM. E II. PER L’AFFIDAMENTO DEI LAVORI DI RESTAURO E RISANAMENTO CONSERVATIVO DEL COMPLESSO “EX CONVENTO DEI TEATINI” DI FERRARA (FE), SITO IN CORSO DELLA GIOVECCA N. 60. (FED0020) CON L’UTILIZZO DI METODI DI GESTIONE INFORMATIVA E MEDIANTE L'USO DI MATERIALI E TECNICHE A RIDOTTO IMPATTO AMBIENTALE, CONFORMI AL DM DEL 23/06/2022</w:t>
            </w:r>
          </w:p>
        </w:tc>
      </w:tr>
      <w:tr w:rsidR="00A23B3E" w14:paraId="080D902A" w14:textId="77777777" w:rsidTr="00941789">
        <w:trPr>
          <w:trHeight w:val="484"/>
        </w:trPr>
        <w:tc>
          <w:tcPr>
            <w:tcW w:w="4771" w:type="dxa"/>
            <w:tcBorders>
              <w:top w:val="single" w:sz="4" w:space="0" w:color="00000A"/>
              <w:left w:val="single" w:sz="4" w:space="0" w:color="00000A"/>
              <w:bottom w:val="single" w:sz="4" w:space="0" w:color="00000A"/>
              <w:right w:val="single" w:sz="4" w:space="0" w:color="00000A"/>
            </w:tcBorders>
            <w:shd w:val="clear" w:color="auto" w:fill="FFFFFF"/>
          </w:tcPr>
          <w:p w14:paraId="00FF7EBF" w14:textId="77777777" w:rsidR="00A23B3E" w:rsidRDefault="00A23B3E">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5"/>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4AE26A6" w14:textId="77777777" w:rsidR="00A23B3E" w:rsidRDefault="0029239D">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r w:rsidR="00A23B3E" w14:paraId="1E89A197" w14:textId="77777777" w:rsidTr="00941789">
        <w:trPr>
          <w:trHeight w:val="484"/>
        </w:trPr>
        <w:tc>
          <w:tcPr>
            <w:tcW w:w="4771" w:type="dxa"/>
            <w:tcBorders>
              <w:top w:val="single" w:sz="4" w:space="0" w:color="00000A"/>
              <w:left w:val="single" w:sz="4" w:space="0" w:color="00000A"/>
              <w:bottom w:val="single" w:sz="4" w:space="0" w:color="00000A"/>
              <w:right w:val="single" w:sz="4" w:space="0" w:color="00000A"/>
            </w:tcBorders>
            <w:shd w:val="clear" w:color="auto" w:fill="FFFFFF"/>
          </w:tcPr>
          <w:p w14:paraId="0B6062BE" w14:textId="77777777" w:rsidR="00A23B3E" w:rsidRPr="00AE0EF1" w:rsidRDefault="00A23B3E">
            <w:pPr>
              <w:rPr>
                <w:rFonts w:ascii="Arial" w:hAnsi="Arial" w:cs="Arial"/>
                <w:color w:val="000000"/>
                <w:sz w:val="14"/>
                <w:szCs w:val="14"/>
              </w:rPr>
            </w:pPr>
            <w:r w:rsidRPr="00AE0EF1">
              <w:rPr>
                <w:rFonts w:ascii="Arial" w:hAnsi="Arial" w:cs="Arial"/>
                <w:color w:val="000000"/>
                <w:sz w:val="14"/>
                <w:szCs w:val="14"/>
              </w:rPr>
              <w:t xml:space="preserve">CIG </w:t>
            </w:r>
          </w:p>
          <w:p w14:paraId="0BB8D171" w14:textId="77777777" w:rsidR="00A23B3E" w:rsidRPr="00AE0EF1" w:rsidRDefault="00A23B3E">
            <w:pPr>
              <w:rPr>
                <w:rFonts w:ascii="Arial" w:hAnsi="Arial" w:cs="Arial"/>
                <w:color w:val="000000"/>
                <w:sz w:val="14"/>
                <w:szCs w:val="14"/>
              </w:rPr>
            </w:pPr>
            <w:r w:rsidRPr="00AE0EF1">
              <w:rPr>
                <w:rFonts w:ascii="Arial" w:hAnsi="Arial" w:cs="Arial"/>
                <w:color w:val="000000"/>
                <w:sz w:val="14"/>
                <w:szCs w:val="14"/>
              </w:rPr>
              <w:t>CUP (ove previsto)</w:t>
            </w:r>
          </w:p>
          <w:p w14:paraId="4C479B4A" w14:textId="77777777" w:rsidR="00A23B3E" w:rsidRPr="00AE0EF1" w:rsidRDefault="00A23B3E">
            <w:pPr>
              <w:rPr>
                <w:color w:val="000000"/>
              </w:rPr>
            </w:pPr>
            <w:r w:rsidRPr="00AE0EF1">
              <w:rPr>
                <w:rFonts w:ascii="Arial" w:hAnsi="Arial" w:cs="Arial"/>
                <w:color w:val="000000"/>
                <w:sz w:val="14"/>
                <w:szCs w:val="14"/>
              </w:rPr>
              <w:t>Codice progetto (ove l’appalto sia finanziato o cofinanziato con fondi europei)</w:t>
            </w:r>
            <w:r w:rsidRPr="00AE0EF1">
              <w:rPr>
                <w:rFonts w:ascii="Arial" w:hAnsi="Arial" w:cs="Arial"/>
                <w:color w:val="000000"/>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21D4B68" w14:textId="552C63DC" w:rsidR="00A31B2B" w:rsidRPr="006B15A1" w:rsidRDefault="004C63EB">
            <w:pPr>
              <w:rPr>
                <w:rFonts w:ascii="Arial" w:hAnsi="Arial" w:cs="Arial"/>
                <w:b/>
                <w:noProof/>
                <w:color w:val="auto"/>
                <w:sz w:val="14"/>
                <w:szCs w:val="14"/>
                <w:highlight w:val="yellow"/>
                <w:lang w:bidi="ar-SA"/>
              </w:rPr>
            </w:pPr>
            <w:r w:rsidRPr="004C63EB">
              <w:rPr>
                <w:rFonts w:ascii="Arial" w:hAnsi="Arial" w:cs="Arial"/>
                <w:b/>
                <w:noProof/>
                <w:color w:val="auto"/>
                <w:sz w:val="14"/>
                <w:szCs w:val="14"/>
                <w:lang w:bidi="ar-SA"/>
              </w:rPr>
              <w:t>98948776CF</w:t>
            </w:r>
          </w:p>
          <w:p w14:paraId="61C6B138" w14:textId="6FC02EB1" w:rsidR="00A23B3E" w:rsidRPr="00AE0EF1" w:rsidRDefault="004C63EB">
            <w:pPr>
              <w:rPr>
                <w:color w:val="000000"/>
              </w:rPr>
            </w:pPr>
            <w:r w:rsidRPr="004C63EB">
              <w:rPr>
                <w:rFonts w:ascii="Arial" w:hAnsi="Arial" w:cs="Arial"/>
                <w:b/>
                <w:color w:val="auto"/>
                <w:sz w:val="14"/>
                <w:szCs w:val="14"/>
              </w:rPr>
              <w:t>G77E19000090001</w:t>
            </w:r>
          </w:p>
        </w:tc>
      </w:tr>
    </w:tbl>
    <w:p w14:paraId="2108D514" w14:textId="77777777" w:rsidR="00A23B3E"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Pr>
          <w:rFonts w:ascii="Arial" w:hAnsi="Arial" w:cs="Arial"/>
          <w:b/>
          <w:sz w:val="14"/>
          <w:szCs w:val="14"/>
        </w:rPr>
        <w:t>Tutte le altre informazioni in tutte le sezioni del DGUE devono essere inserite dall'operatore economico</w:t>
      </w:r>
    </w:p>
    <w:p w14:paraId="6AE33515" w14:textId="77777777" w:rsidR="00A23B3E" w:rsidRDefault="00A23B3E" w:rsidP="00FB3543">
      <w:pPr>
        <w:pStyle w:val="ChapterTitle"/>
        <w:pageBreakBefore/>
        <w:rPr>
          <w:rFonts w:ascii="Arial" w:hAnsi="Arial" w:cs="Arial"/>
          <w:b w:val="0"/>
          <w:caps/>
          <w:sz w:val="16"/>
          <w:szCs w:val="16"/>
        </w:rPr>
      </w:pPr>
      <w:r>
        <w:rPr>
          <w:sz w:val="18"/>
          <w:szCs w:val="18"/>
        </w:rPr>
        <w:lastRenderedPageBreak/>
        <w:t>Parte II: Informazioni sull'operatore economico</w:t>
      </w:r>
    </w:p>
    <w:p w14:paraId="29785826" w14:textId="77777777" w:rsidR="00A23B3E" w:rsidRDefault="00B67814" w:rsidP="00FB3543">
      <w:pPr>
        <w:pStyle w:val="SectionTitle"/>
        <w:rPr>
          <w:rFonts w:ascii="Arial" w:hAnsi="Arial" w:cs="Arial"/>
          <w:sz w:val="14"/>
          <w:szCs w:val="14"/>
        </w:rPr>
      </w:pPr>
      <w:r>
        <w:rPr>
          <w:rFonts w:ascii="Arial" w:hAnsi="Arial" w:cs="Arial"/>
          <w:b w:val="0"/>
          <w:noProof/>
          <w:color w:val="000000"/>
          <w:sz w:val="15"/>
          <w:szCs w:val="15"/>
          <w:lang w:bidi="ar-SA"/>
        </w:rPr>
        <mc:AlternateContent>
          <mc:Choice Requires="wps">
            <w:drawing>
              <wp:anchor distT="0" distB="0" distL="114300" distR="114300" simplePos="0" relativeHeight="251684352" behindDoc="0" locked="0" layoutInCell="1" allowOverlap="1" wp14:anchorId="3416FF55" wp14:editId="714E40E9">
                <wp:simplePos x="0" y="0"/>
                <wp:positionH relativeFrom="column">
                  <wp:posOffset>5754232</wp:posOffset>
                </wp:positionH>
                <wp:positionV relativeFrom="paragraph">
                  <wp:posOffset>5072546</wp:posOffset>
                </wp:positionV>
                <wp:extent cx="566420" cy="112395"/>
                <wp:effectExtent l="73025" t="54610" r="36830" b="80645"/>
                <wp:wrapNone/>
                <wp:docPr id="43"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420" cy="112395"/>
                        </a:xfrm>
                        <a:prstGeom prst="leftArrow">
                          <a:avLst>
                            <a:gd name="adj1" fmla="val 50000"/>
                            <a:gd name="adj2" fmla="val 125989"/>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1915AD"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AutoShape 13" o:spid="_x0000_s1026" type="#_x0000_t66" style="position:absolute;margin-left:453.1pt;margin-top:399.4pt;width:44.6pt;height:8.85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" fillcolor="#c0504d" strokecolor="#f2f2f2" strokeweight="3pt">
                <v:shadow on="t" color="#622423" opacity=".5" offset="1pt"/>
              </v:shape>
            </w:pict>
          </mc:Fallback>
        </mc:AlternateContent>
      </w:r>
      <w:r w:rsidR="00C813D1">
        <w:rPr>
          <w:rFonts w:ascii="Arial" w:hAnsi="Arial" w:cs="Arial"/>
          <w:b w:val="0"/>
          <w:noProof/>
          <w:color w:val="000000"/>
          <w:sz w:val="15"/>
          <w:szCs w:val="15"/>
          <w:lang w:bidi="ar-SA"/>
        </w:rPr>
        <mc:AlternateContent>
          <mc:Choice Requires="wps">
            <w:drawing>
              <wp:anchor distT="0" distB="0" distL="114300" distR="114300" simplePos="0" relativeHeight="251638272" behindDoc="0" locked="0" layoutInCell="1" allowOverlap="1" wp14:anchorId="621D0D19" wp14:editId="0F8C6C00">
                <wp:simplePos x="0" y="0"/>
                <wp:positionH relativeFrom="column">
                  <wp:posOffset>5864225</wp:posOffset>
                </wp:positionH>
                <wp:positionV relativeFrom="paragraph">
                  <wp:posOffset>3361690</wp:posOffset>
                </wp:positionV>
                <wp:extent cx="566420" cy="112395"/>
                <wp:effectExtent l="73025" t="54610" r="36830" b="80645"/>
                <wp:wrapNone/>
                <wp:docPr id="44"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420" cy="112395"/>
                        </a:xfrm>
                        <a:prstGeom prst="leftArrow">
                          <a:avLst>
                            <a:gd name="adj1" fmla="val 50000"/>
                            <a:gd name="adj2" fmla="val 125989"/>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64B180" id="AutoShape 13" o:spid="_x0000_s1026" type="#_x0000_t66" style="position:absolute;margin-left:461.75pt;margin-top:264.7pt;width:44.6pt;height:8.85pt;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" fillcolor="#c0504d" strokecolor="#f2f2f2" strokeweight="3pt">
                <v:shadow on="t" color="#622423" opacity=".5" offset="1pt"/>
              </v:shape>
            </w:pict>
          </mc:Fallback>
        </mc:AlternateContent>
      </w:r>
      <w:r w:rsidR="00A23B3E">
        <w:rPr>
          <w:rFonts w:ascii="Arial" w:hAnsi="Arial"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4709"/>
        <w:gridCol w:w="4416"/>
      </w:tblGrid>
      <w:tr w:rsidR="00A23B3E" w14:paraId="5B45A7E8" w14:textId="77777777" w:rsidTr="00B6381B">
        <w:tc>
          <w:tcPr>
            <w:tcW w:w="5241" w:type="dxa"/>
            <w:tcBorders>
              <w:top w:val="single" w:sz="4" w:space="0" w:color="00000A"/>
              <w:left w:val="single" w:sz="4" w:space="0" w:color="00000A"/>
              <w:bottom w:val="single" w:sz="4" w:space="0" w:color="00000A"/>
              <w:right w:val="single" w:sz="4" w:space="0" w:color="00000A"/>
            </w:tcBorders>
            <w:shd w:val="clear" w:color="auto" w:fill="FFFFFF"/>
          </w:tcPr>
          <w:p w14:paraId="08DA647A" w14:textId="77777777" w:rsidR="00A23B3E" w:rsidRDefault="00A23B3E">
            <w:r>
              <w:rPr>
                <w:rFonts w:ascii="Arial" w:hAnsi="Arial" w:cs="Arial"/>
                <w:b/>
                <w:sz w:val="14"/>
                <w:szCs w:val="14"/>
              </w:rPr>
              <w:t>Dati identificativi</w:t>
            </w:r>
          </w:p>
        </w:tc>
        <w:tc>
          <w:tcPr>
            <w:tcW w:w="4095" w:type="dxa"/>
            <w:tcBorders>
              <w:top w:val="single" w:sz="4" w:space="0" w:color="00000A"/>
              <w:left w:val="single" w:sz="4" w:space="0" w:color="00000A"/>
              <w:bottom w:val="single" w:sz="4" w:space="0" w:color="00000A"/>
              <w:right w:val="single" w:sz="4" w:space="0" w:color="00000A"/>
            </w:tcBorders>
            <w:shd w:val="clear" w:color="auto" w:fill="FFFFFF"/>
          </w:tcPr>
          <w:p w14:paraId="3D4D586A" w14:textId="77777777" w:rsidR="00A23B3E" w:rsidRDefault="00A23B3E">
            <w:pPr>
              <w:pStyle w:val="Text1"/>
              <w:ind w:left="0"/>
            </w:pPr>
            <w:r>
              <w:rPr>
                <w:rFonts w:ascii="Arial" w:hAnsi="Arial" w:cs="Arial"/>
                <w:b/>
                <w:sz w:val="14"/>
                <w:szCs w:val="14"/>
              </w:rPr>
              <w:t>Risposta:</w:t>
            </w:r>
          </w:p>
        </w:tc>
      </w:tr>
      <w:tr w:rsidR="00A23B3E" w14:paraId="414E47AE" w14:textId="77777777" w:rsidTr="00B6381B">
        <w:tc>
          <w:tcPr>
            <w:tcW w:w="5241" w:type="dxa"/>
            <w:tcBorders>
              <w:top w:val="single" w:sz="4" w:space="0" w:color="00000A"/>
              <w:left w:val="single" w:sz="4" w:space="0" w:color="00000A"/>
              <w:bottom w:val="single" w:sz="4" w:space="0" w:color="00000A"/>
              <w:right w:val="single" w:sz="4" w:space="0" w:color="00000A"/>
            </w:tcBorders>
            <w:shd w:val="clear" w:color="auto" w:fill="FFFFFF"/>
          </w:tcPr>
          <w:p w14:paraId="1A476179" w14:textId="77777777" w:rsidR="00A23B3E" w:rsidRDefault="00A23B3E">
            <w:pPr>
              <w:pStyle w:val="NumPar1"/>
              <w:ind w:left="850" w:hanging="850"/>
            </w:pPr>
            <w:r>
              <w:rPr>
                <w:rFonts w:ascii="Arial" w:hAnsi="Arial" w:cs="Arial"/>
                <w:sz w:val="14"/>
                <w:szCs w:val="14"/>
              </w:rPr>
              <w:t>Nome:</w:t>
            </w:r>
          </w:p>
        </w:tc>
        <w:tc>
          <w:tcPr>
            <w:tcW w:w="4095" w:type="dxa"/>
            <w:tcBorders>
              <w:top w:val="single" w:sz="4" w:space="0" w:color="00000A"/>
              <w:left w:val="single" w:sz="4" w:space="0" w:color="00000A"/>
              <w:bottom w:val="single" w:sz="4" w:space="0" w:color="00000A"/>
              <w:right w:val="single" w:sz="4" w:space="0" w:color="00000A"/>
            </w:tcBorders>
            <w:shd w:val="clear" w:color="auto" w:fill="FFFFFF"/>
          </w:tcPr>
          <w:p w14:paraId="3F7331E7" w14:textId="77777777" w:rsidR="00A23B3E" w:rsidRDefault="0029239D">
            <w:pPr>
              <w:pStyle w:val="Text1"/>
              <w:ind w:left="0"/>
            </w:pP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r w:rsidR="00A23B3E" w14:paraId="52C045F5" w14:textId="77777777" w:rsidTr="00B6381B">
        <w:trPr>
          <w:trHeight w:val="826"/>
        </w:trPr>
        <w:tc>
          <w:tcPr>
            <w:tcW w:w="5241" w:type="dxa"/>
            <w:tcBorders>
              <w:top w:val="single" w:sz="4" w:space="0" w:color="00000A"/>
              <w:left w:val="single" w:sz="4" w:space="0" w:color="00000A"/>
              <w:bottom w:val="single" w:sz="4" w:space="0" w:color="00000A"/>
              <w:right w:val="single" w:sz="4" w:space="0" w:color="00000A"/>
            </w:tcBorders>
            <w:shd w:val="clear" w:color="auto" w:fill="FFFFFF"/>
          </w:tcPr>
          <w:p w14:paraId="7320B31A" w14:textId="77777777" w:rsidR="00A23B3E" w:rsidRDefault="00A23B3E">
            <w:pPr>
              <w:pStyle w:val="Text1"/>
              <w:ind w:left="0"/>
              <w:rPr>
                <w:rFonts w:ascii="Arial" w:hAnsi="Arial" w:cs="Arial"/>
                <w:sz w:val="14"/>
                <w:szCs w:val="14"/>
              </w:rPr>
            </w:pPr>
            <w:r>
              <w:rPr>
                <w:rFonts w:ascii="Arial" w:hAnsi="Arial" w:cs="Arial"/>
                <w:sz w:val="14"/>
                <w:szCs w:val="14"/>
              </w:rPr>
              <w:t>Partita IVA, se applicabile:</w:t>
            </w:r>
          </w:p>
          <w:p w14:paraId="4883E4EE" w14:textId="77777777" w:rsidR="00A23B3E" w:rsidRDefault="00A23B3E">
            <w:pPr>
              <w:pStyle w:val="Text1"/>
              <w:ind w:left="0"/>
            </w:pPr>
            <w:r>
              <w:rPr>
                <w:rFonts w:ascii="Arial" w:hAnsi="Arial" w:cs="Arial"/>
                <w:sz w:val="14"/>
                <w:szCs w:val="14"/>
              </w:rPr>
              <w:t>Se non è applicabile un numero di partita IVA indicare un altro numero di identificazione nazionale, se richiesto e applicabile</w:t>
            </w:r>
          </w:p>
        </w:tc>
        <w:tc>
          <w:tcPr>
            <w:tcW w:w="4095" w:type="dxa"/>
            <w:tcBorders>
              <w:top w:val="single" w:sz="4" w:space="0" w:color="00000A"/>
              <w:left w:val="single" w:sz="4" w:space="0" w:color="00000A"/>
              <w:bottom w:val="single" w:sz="4" w:space="0" w:color="00000A"/>
              <w:right w:val="single" w:sz="4" w:space="0" w:color="00000A"/>
            </w:tcBorders>
            <w:shd w:val="clear" w:color="auto" w:fill="FFFFFF"/>
          </w:tcPr>
          <w:p w14:paraId="06F25B4D" w14:textId="77777777" w:rsidR="0029239D" w:rsidRDefault="0029239D">
            <w:pPr>
              <w:pStyle w:val="Text1"/>
              <w:ind w:left="0"/>
              <w:rPr>
                <w:rFonts w:ascii="Arial" w:hAnsi="Arial" w:cs="Arial"/>
                <w:sz w:val="14"/>
                <w:szCs w:val="14"/>
              </w:rPr>
            </w:pP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Pr>
                <w:rFonts w:ascii="Arial" w:hAnsi="Arial" w:cs="Arial"/>
                <w:sz w:val="14"/>
                <w:szCs w:val="14"/>
              </w:rPr>
              <w:t xml:space="preserve"> </w:t>
            </w:r>
          </w:p>
          <w:p w14:paraId="1AA54E79" w14:textId="77777777" w:rsidR="00A23B3E" w:rsidRDefault="0029239D">
            <w:pPr>
              <w:pStyle w:val="Text1"/>
              <w:ind w:left="0"/>
            </w:pP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r w:rsidR="00A23B3E" w14:paraId="25E0B48D" w14:textId="77777777" w:rsidTr="00B6381B">
        <w:tc>
          <w:tcPr>
            <w:tcW w:w="5241" w:type="dxa"/>
            <w:tcBorders>
              <w:top w:val="single" w:sz="4" w:space="0" w:color="00000A"/>
              <w:left w:val="single" w:sz="4" w:space="0" w:color="00000A"/>
              <w:bottom w:val="single" w:sz="4" w:space="0" w:color="00000A"/>
              <w:right w:val="single" w:sz="4" w:space="0" w:color="00000A"/>
            </w:tcBorders>
            <w:shd w:val="clear" w:color="auto" w:fill="FFFFFF"/>
          </w:tcPr>
          <w:p w14:paraId="3548A537" w14:textId="77777777" w:rsidR="00A23B3E" w:rsidRDefault="00A23B3E">
            <w:pPr>
              <w:pStyle w:val="Text1"/>
              <w:ind w:left="0"/>
            </w:pPr>
            <w:r>
              <w:rPr>
                <w:rFonts w:ascii="Arial" w:hAnsi="Arial" w:cs="Arial"/>
                <w:sz w:val="14"/>
                <w:szCs w:val="14"/>
              </w:rPr>
              <w:t xml:space="preserve">Indirizzo postale: </w:t>
            </w:r>
          </w:p>
        </w:tc>
        <w:tc>
          <w:tcPr>
            <w:tcW w:w="4095" w:type="dxa"/>
            <w:tcBorders>
              <w:top w:val="single" w:sz="4" w:space="0" w:color="00000A"/>
              <w:left w:val="single" w:sz="4" w:space="0" w:color="00000A"/>
              <w:bottom w:val="single" w:sz="4" w:space="0" w:color="00000A"/>
              <w:right w:val="single" w:sz="4" w:space="0" w:color="00000A"/>
            </w:tcBorders>
            <w:shd w:val="clear" w:color="auto" w:fill="FFFFFF"/>
          </w:tcPr>
          <w:p w14:paraId="3EF70752" w14:textId="77777777" w:rsidR="00A23B3E" w:rsidRDefault="0029239D">
            <w:pPr>
              <w:pStyle w:val="Text1"/>
              <w:ind w:left="0"/>
            </w:pP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r w:rsidR="00A23B3E" w14:paraId="40688DC1" w14:textId="77777777" w:rsidTr="00B6381B">
        <w:trPr>
          <w:trHeight w:val="1184"/>
        </w:trPr>
        <w:tc>
          <w:tcPr>
            <w:tcW w:w="5241" w:type="dxa"/>
            <w:tcBorders>
              <w:top w:val="single" w:sz="4" w:space="0" w:color="00000A"/>
              <w:left w:val="single" w:sz="4" w:space="0" w:color="00000A"/>
              <w:bottom w:val="single" w:sz="4" w:space="0" w:color="00000A"/>
              <w:right w:val="single" w:sz="4" w:space="0" w:color="00000A"/>
            </w:tcBorders>
            <w:shd w:val="clear" w:color="auto" w:fill="FFFFFF"/>
          </w:tcPr>
          <w:p w14:paraId="387B3DF2" w14:textId="77777777" w:rsidR="00A23B3E" w:rsidRPr="003A443E" w:rsidRDefault="00A23B3E" w:rsidP="0029239D">
            <w:pPr>
              <w:pStyle w:val="Text1"/>
              <w:spacing w:after="240"/>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6"/>
            </w:r>
            <w:r w:rsidRPr="003A443E">
              <w:rPr>
                <w:rFonts w:ascii="Arial" w:hAnsi="Arial" w:cs="Arial"/>
                <w:color w:val="000000"/>
                <w:sz w:val="14"/>
                <w:szCs w:val="14"/>
              </w:rPr>
              <w:t>):</w:t>
            </w:r>
          </w:p>
          <w:p w14:paraId="6B0433A5" w14:textId="77777777" w:rsidR="00A23B3E" w:rsidRPr="003A443E" w:rsidRDefault="00A23B3E" w:rsidP="0029239D">
            <w:pPr>
              <w:pStyle w:val="Text1"/>
              <w:spacing w:after="240"/>
              <w:ind w:left="0"/>
              <w:rPr>
                <w:rFonts w:ascii="Arial" w:hAnsi="Arial" w:cs="Arial"/>
                <w:color w:val="000000"/>
                <w:sz w:val="14"/>
                <w:szCs w:val="14"/>
              </w:rPr>
            </w:pPr>
            <w:r w:rsidRPr="003A443E">
              <w:rPr>
                <w:rFonts w:ascii="Arial" w:hAnsi="Arial" w:cs="Arial"/>
                <w:color w:val="000000"/>
                <w:sz w:val="14"/>
                <w:szCs w:val="14"/>
              </w:rPr>
              <w:t>Telefono:</w:t>
            </w:r>
          </w:p>
          <w:p w14:paraId="1B3E2CC4" w14:textId="77777777" w:rsidR="00A23B3E" w:rsidRPr="003A443E" w:rsidRDefault="00A23B3E" w:rsidP="0029239D">
            <w:pPr>
              <w:pStyle w:val="Text1"/>
              <w:spacing w:after="240"/>
              <w:ind w:left="0"/>
              <w:rPr>
                <w:rFonts w:ascii="Arial" w:hAnsi="Arial" w:cs="Arial"/>
                <w:color w:val="000000"/>
                <w:sz w:val="14"/>
                <w:szCs w:val="14"/>
              </w:rPr>
            </w:pPr>
            <w:r w:rsidRPr="003A443E">
              <w:rPr>
                <w:rFonts w:ascii="Arial" w:hAnsi="Arial" w:cs="Arial"/>
                <w:color w:val="000000"/>
                <w:sz w:val="14"/>
                <w:szCs w:val="14"/>
              </w:rPr>
              <w:t>PEC o e-mail:</w:t>
            </w:r>
          </w:p>
          <w:p w14:paraId="3B481D5E" w14:textId="77777777" w:rsidR="00A23B3E" w:rsidRPr="003A443E" w:rsidRDefault="00A23B3E" w:rsidP="0029239D">
            <w:pPr>
              <w:pStyle w:val="Text1"/>
              <w:spacing w:after="240"/>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4095" w:type="dxa"/>
            <w:tcBorders>
              <w:top w:val="single" w:sz="4" w:space="0" w:color="00000A"/>
              <w:left w:val="single" w:sz="4" w:space="0" w:color="00000A"/>
              <w:bottom w:val="single" w:sz="4" w:space="0" w:color="00000A"/>
              <w:right w:val="single" w:sz="4" w:space="0" w:color="00000A"/>
            </w:tcBorders>
            <w:shd w:val="clear" w:color="auto" w:fill="FFFFFF"/>
          </w:tcPr>
          <w:p w14:paraId="589B6189" w14:textId="77777777" w:rsidR="0029239D" w:rsidRDefault="0029239D" w:rsidP="0029239D">
            <w:pPr>
              <w:pStyle w:val="Text1"/>
              <w:ind w:left="0"/>
              <w:rPr>
                <w:rFonts w:ascii="Arial" w:hAnsi="Arial" w:cs="Arial"/>
                <w:sz w:val="14"/>
                <w:szCs w:val="14"/>
              </w:rPr>
            </w:pP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Pr>
                <w:rFonts w:ascii="Arial" w:hAnsi="Arial" w:cs="Arial"/>
                <w:sz w:val="14"/>
                <w:szCs w:val="14"/>
              </w:rPr>
              <w:t xml:space="preserve"> </w:t>
            </w:r>
          </w:p>
          <w:p w14:paraId="5BF99C0F" w14:textId="77777777" w:rsidR="0029239D" w:rsidRDefault="0029239D" w:rsidP="0029239D">
            <w:pPr>
              <w:pStyle w:val="Text1"/>
              <w:ind w:left="0"/>
              <w:rPr>
                <w:rFonts w:ascii="Arial" w:hAnsi="Arial" w:cs="Arial"/>
                <w:sz w:val="14"/>
                <w:szCs w:val="14"/>
              </w:rPr>
            </w:pP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p w14:paraId="11E4DCBE" w14:textId="77777777" w:rsidR="0029239D" w:rsidRDefault="0029239D" w:rsidP="0029239D">
            <w:pPr>
              <w:pStyle w:val="Text1"/>
              <w:ind w:left="0"/>
              <w:rPr>
                <w:rFonts w:ascii="Arial" w:hAnsi="Arial" w:cs="Arial"/>
                <w:sz w:val="14"/>
                <w:szCs w:val="14"/>
              </w:rPr>
            </w:pP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Pr>
                <w:rFonts w:ascii="Arial" w:hAnsi="Arial" w:cs="Arial"/>
                <w:sz w:val="14"/>
                <w:szCs w:val="14"/>
              </w:rPr>
              <w:t xml:space="preserve"> </w:t>
            </w:r>
          </w:p>
          <w:p w14:paraId="13F53114" w14:textId="77777777" w:rsidR="00A23B3E" w:rsidRDefault="0029239D">
            <w:pPr>
              <w:pStyle w:val="Text1"/>
              <w:ind w:left="0"/>
            </w:pP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Pr>
                <w:rFonts w:ascii="Arial" w:hAnsi="Arial" w:cs="Arial"/>
                <w:sz w:val="14"/>
                <w:szCs w:val="14"/>
              </w:rPr>
              <w:t xml:space="preserve"> </w:t>
            </w:r>
          </w:p>
        </w:tc>
      </w:tr>
      <w:tr w:rsidR="00A23B3E" w14:paraId="565CC03A" w14:textId="77777777" w:rsidTr="00B6381B">
        <w:tc>
          <w:tcPr>
            <w:tcW w:w="5241" w:type="dxa"/>
            <w:tcBorders>
              <w:top w:val="single" w:sz="4" w:space="0" w:color="00000A"/>
              <w:left w:val="single" w:sz="4" w:space="0" w:color="00000A"/>
              <w:bottom w:val="single" w:sz="4" w:space="0" w:color="00000A"/>
              <w:right w:val="single" w:sz="4" w:space="0" w:color="00000A"/>
            </w:tcBorders>
            <w:shd w:val="clear" w:color="auto" w:fill="FFFFFF"/>
          </w:tcPr>
          <w:p w14:paraId="0612F584" w14:textId="77777777" w:rsidR="00A23B3E" w:rsidRDefault="00A23B3E">
            <w:pPr>
              <w:pStyle w:val="Text1"/>
              <w:ind w:left="0"/>
            </w:pPr>
            <w:r>
              <w:rPr>
                <w:rFonts w:ascii="Arial" w:hAnsi="Arial" w:cs="Arial"/>
                <w:b/>
                <w:sz w:val="14"/>
                <w:szCs w:val="14"/>
              </w:rPr>
              <w:t>Informazioni generali:</w:t>
            </w:r>
          </w:p>
        </w:tc>
        <w:tc>
          <w:tcPr>
            <w:tcW w:w="4095" w:type="dxa"/>
            <w:tcBorders>
              <w:top w:val="single" w:sz="4" w:space="0" w:color="00000A"/>
              <w:left w:val="single" w:sz="4" w:space="0" w:color="00000A"/>
              <w:bottom w:val="single" w:sz="4" w:space="0" w:color="00000A"/>
              <w:right w:val="single" w:sz="4" w:space="0" w:color="00000A"/>
            </w:tcBorders>
            <w:shd w:val="clear" w:color="auto" w:fill="FFFFFF"/>
          </w:tcPr>
          <w:p w14:paraId="2061789C" w14:textId="77777777" w:rsidR="00A23B3E" w:rsidRDefault="00A23B3E">
            <w:pPr>
              <w:pStyle w:val="Text1"/>
              <w:ind w:left="0"/>
            </w:pPr>
            <w:r>
              <w:rPr>
                <w:rFonts w:ascii="Arial" w:hAnsi="Arial" w:cs="Arial"/>
                <w:b/>
                <w:sz w:val="14"/>
                <w:szCs w:val="14"/>
              </w:rPr>
              <w:t>Risposta:</w:t>
            </w:r>
          </w:p>
        </w:tc>
      </w:tr>
      <w:tr w:rsidR="00A23B3E" w14:paraId="0BB03EB0" w14:textId="77777777" w:rsidTr="00B6381B">
        <w:tc>
          <w:tcPr>
            <w:tcW w:w="5241" w:type="dxa"/>
            <w:tcBorders>
              <w:top w:val="single" w:sz="4" w:space="0" w:color="00000A"/>
              <w:left w:val="single" w:sz="4" w:space="0" w:color="00000A"/>
              <w:bottom w:val="single" w:sz="4" w:space="0" w:color="00000A"/>
              <w:right w:val="single" w:sz="4" w:space="0" w:color="00000A"/>
            </w:tcBorders>
            <w:shd w:val="clear" w:color="auto" w:fill="FFFFFF"/>
          </w:tcPr>
          <w:p w14:paraId="3F475CD1" w14:textId="77777777" w:rsidR="00A23B3E" w:rsidRDefault="00A23B3E" w:rsidP="00A30CBB">
            <w:pPr>
              <w:pStyle w:val="Text1"/>
              <w:ind w:left="0"/>
              <w:jc w:val="both"/>
              <w:rPr>
                <w:rFonts w:ascii="Arial" w:hAnsi="Arial" w:cs="Arial"/>
                <w:sz w:val="14"/>
                <w:szCs w:val="14"/>
              </w:rPr>
            </w:pPr>
            <w:r>
              <w:rPr>
                <w:rFonts w:ascii="Arial" w:hAnsi="Arial" w:cs="Arial"/>
                <w:sz w:val="14"/>
                <w:szCs w:val="14"/>
              </w:rPr>
              <w:t>L'operatore economico è una microimpresa, oppure un'impresa piccola o media (</w:t>
            </w:r>
            <w:r>
              <w:rPr>
                <w:rStyle w:val="Rimandonotaapidipagina"/>
                <w:rFonts w:ascii="Arial" w:hAnsi="Arial" w:cs="Arial"/>
                <w:sz w:val="14"/>
                <w:szCs w:val="14"/>
              </w:rPr>
              <w:footnoteReference w:id="7"/>
            </w:r>
            <w:r>
              <w:rPr>
                <w:rFonts w:ascii="Arial" w:hAnsi="Arial" w:cs="Arial"/>
                <w:sz w:val="14"/>
                <w:szCs w:val="14"/>
              </w:rPr>
              <w:t>)?</w:t>
            </w:r>
          </w:p>
        </w:tc>
        <w:tc>
          <w:tcPr>
            <w:tcW w:w="4095" w:type="dxa"/>
            <w:tcBorders>
              <w:top w:val="single" w:sz="4" w:space="0" w:color="00000A"/>
              <w:left w:val="single" w:sz="4" w:space="0" w:color="00000A"/>
              <w:bottom w:val="single" w:sz="4" w:space="0" w:color="00000A"/>
              <w:right w:val="single" w:sz="4" w:space="0" w:color="00000A"/>
            </w:tcBorders>
            <w:shd w:val="clear" w:color="auto" w:fill="FFFFFF"/>
          </w:tcPr>
          <w:p w14:paraId="2FC09F69" w14:textId="77777777" w:rsidR="00A23B3E" w:rsidRDefault="0029239D">
            <w:pPr>
              <w:pStyle w:val="Text1"/>
              <w:ind w:left="0"/>
            </w:pPr>
            <w:r w:rsidRPr="0029239D">
              <w:rPr>
                <w:rFonts w:ascii="Arial" w:hAnsi="Arial" w:cs="Arial"/>
                <w:sz w:val="16"/>
              </w:rPr>
              <w:fldChar w:fldCharType="begin">
                <w:ffData>
                  <w:name w:val="Controllo1"/>
                  <w:enabled/>
                  <w:calcOnExit w:val="0"/>
                  <w:checkBox>
                    <w:sizeAuto/>
                    <w:default w:val="0"/>
                    <w:checked w:val="0"/>
                  </w:checkBox>
                </w:ffData>
              </w:fldChar>
            </w:r>
            <w:bookmarkStart w:id="0" w:name="Controllo1"/>
            <w:r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Pr="0029239D">
              <w:rPr>
                <w:rFonts w:ascii="Arial" w:hAnsi="Arial" w:cs="Arial"/>
                <w:sz w:val="16"/>
              </w:rPr>
              <w:fldChar w:fldCharType="end"/>
            </w:r>
            <w:bookmarkEnd w:id="0"/>
            <w:r>
              <w:rPr>
                <w:rFonts w:ascii="Arial" w:hAnsi="Arial" w:cs="Arial"/>
                <w:sz w:val="22"/>
              </w:rPr>
              <w:t xml:space="preserve"> </w:t>
            </w:r>
            <w:r w:rsidR="00A23B3E">
              <w:rPr>
                <w:rFonts w:ascii="Arial" w:hAnsi="Arial" w:cs="Arial"/>
                <w:sz w:val="14"/>
                <w:szCs w:val="14"/>
              </w:rPr>
              <w:t xml:space="preserve">Sì </w:t>
            </w: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Pr="0029239D">
              <w:rPr>
                <w:rFonts w:ascii="Arial" w:hAnsi="Arial" w:cs="Arial"/>
                <w:sz w:val="16"/>
              </w:rPr>
              <w:fldChar w:fldCharType="end"/>
            </w:r>
            <w:r w:rsidR="00A23B3E">
              <w:rPr>
                <w:rFonts w:ascii="Arial" w:hAnsi="Arial" w:cs="Arial"/>
                <w:sz w:val="14"/>
                <w:szCs w:val="14"/>
              </w:rPr>
              <w:t xml:space="preserve"> No</w:t>
            </w:r>
          </w:p>
        </w:tc>
      </w:tr>
      <w:tr w:rsidR="00A23B3E" w14:paraId="6D60BB5D" w14:textId="77777777" w:rsidTr="00B6381B">
        <w:tc>
          <w:tcPr>
            <w:tcW w:w="5241" w:type="dxa"/>
            <w:tcBorders>
              <w:top w:val="single" w:sz="4" w:space="0" w:color="00000A"/>
              <w:left w:val="single" w:sz="4" w:space="0" w:color="00000A"/>
              <w:bottom w:val="single" w:sz="4" w:space="0" w:color="00000A"/>
              <w:right w:val="single" w:sz="4" w:space="0" w:color="00000A"/>
            </w:tcBorders>
            <w:shd w:val="clear" w:color="auto" w:fill="FFFFFF"/>
          </w:tcPr>
          <w:p w14:paraId="03619A9E" w14:textId="77777777" w:rsidR="00A23B3E" w:rsidRPr="003A443E" w:rsidRDefault="00A23B3E" w:rsidP="00A30CBB">
            <w:pPr>
              <w:pStyle w:val="Text1"/>
              <w:spacing w:after="0"/>
              <w:ind w:left="0"/>
              <w:jc w:val="both"/>
              <w:rPr>
                <w:rFonts w:ascii="Arial" w:hAnsi="Arial" w:cs="Arial"/>
                <w:b/>
                <w:color w:val="000000"/>
                <w:sz w:val="14"/>
                <w:szCs w:val="14"/>
              </w:rPr>
            </w:pPr>
            <w:r w:rsidRPr="003A443E">
              <w:rPr>
                <w:rFonts w:ascii="Arial" w:hAnsi="Arial" w:cs="Arial"/>
                <w:b/>
                <w:color w:val="000000"/>
                <w:sz w:val="14"/>
                <w:szCs w:val="14"/>
              </w:rPr>
              <w:t xml:space="preserve">Solo se l'appalto è riservato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8"/>
            </w:r>
            <w:r w:rsidRPr="003A443E">
              <w:rPr>
                <w:rFonts w:ascii="Arial" w:hAnsi="Arial" w:cs="Arial"/>
                <w:color w:val="000000"/>
                <w:sz w:val="14"/>
                <w:szCs w:val="14"/>
              </w:rPr>
              <w:t>)</w:t>
            </w:r>
            <w:r w:rsidRPr="003A443E">
              <w:rPr>
                <w:rFonts w:ascii="Arial" w:hAnsi="Arial" w:cs="Arial"/>
                <w:b/>
                <w:color w:val="000000"/>
                <w:sz w:val="14"/>
                <w:szCs w:val="14"/>
              </w:rPr>
              <w:t xml:space="preserve">: </w:t>
            </w:r>
            <w:r w:rsidRPr="003A443E">
              <w:rPr>
                <w:rFonts w:ascii="Arial" w:hAnsi="Arial" w:cs="Arial"/>
                <w:color w:val="000000"/>
                <w:sz w:val="14"/>
                <w:szCs w:val="14"/>
              </w:rPr>
              <w:t xml:space="preserve">l'operatore economico è un laboratorio protetto, </w:t>
            </w:r>
            <w:proofErr w:type="gramStart"/>
            <w:r w:rsidRPr="003A443E">
              <w:rPr>
                <w:rFonts w:ascii="Arial" w:hAnsi="Arial" w:cs="Arial"/>
                <w:color w:val="000000"/>
                <w:sz w:val="14"/>
                <w:szCs w:val="14"/>
              </w:rPr>
              <w:t>un' "</w:t>
            </w:r>
            <w:proofErr w:type="gramEnd"/>
            <w:r w:rsidRPr="003A443E">
              <w:rPr>
                <w:rFonts w:ascii="Arial" w:hAnsi="Arial" w:cs="Arial"/>
                <w:color w:val="000000"/>
                <w:sz w:val="14"/>
                <w:szCs w:val="14"/>
              </w:rPr>
              <w:t>impresa sociale" (</w:t>
            </w:r>
            <w:r w:rsidRPr="003A443E">
              <w:rPr>
                <w:rStyle w:val="Rimandonotaapidipagina"/>
                <w:rFonts w:ascii="Arial" w:hAnsi="Arial" w:cs="Arial"/>
                <w:color w:val="000000"/>
                <w:sz w:val="14"/>
                <w:szCs w:val="14"/>
              </w:rPr>
              <w:footnoteReference w:id="9"/>
            </w:r>
            <w:r w:rsidRPr="003A443E">
              <w:rPr>
                <w:rFonts w:ascii="Arial" w:hAnsi="Arial" w:cs="Arial"/>
                <w:color w:val="000000"/>
                <w:sz w:val="14"/>
                <w:szCs w:val="14"/>
              </w:rPr>
              <w:t>) o provvede all'esecuzione del contratto nel contesto di programmi di lavoro protetti (articolo 112 del Codice)?</w:t>
            </w:r>
          </w:p>
          <w:p w14:paraId="5275471C" w14:textId="77777777" w:rsidR="00A23B3E" w:rsidRPr="003A443E" w:rsidRDefault="00A23B3E">
            <w:pPr>
              <w:pStyle w:val="Text1"/>
              <w:spacing w:before="0" w:after="0"/>
              <w:ind w:left="0"/>
              <w:rPr>
                <w:rFonts w:ascii="Arial" w:hAnsi="Arial" w:cs="Arial"/>
                <w:b/>
                <w:color w:val="000000"/>
                <w:sz w:val="14"/>
                <w:szCs w:val="14"/>
              </w:rPr>
            </w:pPr>
          </w:p>
          <w:p w14:paraId="7835E159" w14:textId="77777777" w:rsidR="00A23B3E" w:rsidRPr="003A443E" w:rsidRDefault="00A23B3E">
            <w:pPr>
              <w:pStyle w:val="Text1"/>
              <w:spacing w:before="0" w:after="0"/>
              <w:ind w:left="0"/>
              <w:rPr>
                <w:rFonts w:ascii="Arial" w:hAnsi="Arial" w:cs="Arial"/>
                <w:color w:val="000000"/>
                <w:sz w:val="14"/>
                <w:szCs w:val="14"/>
              </w:rPr>
            </w:pPr>
            <w:r w:rsidRPr="003A443E">
              <w:rPr>
                <w:rFonts w:ascii="Arial" w:hAnsi="Arial" w:cs="Arial"/>
                <w:b/>
                <w:color w:val="000000"/>
                <w:sz w:val="14"/>
                <w:szCs w:val="14"/>
              </w:rPr>
              <w:t>In caso affermativo,</w:t>
            </w:r>
          </w:p>
          <w:p w14:paraId="46130DEA" w14:textId="77777777" w:rsidR="00A23B3E" w:rsidRPr="003A443E" w:rsidRDefault="00A23B3E">
            <w:pPr>
              <w:pStyle w:val="Text1"/>
              <w:spacing w:before="0" w:after="0"/>
              <w:ind w:left="0"/>
              <w:rPr>
                <w:rFonts w:ascii="Arial" w:hAnsi="Arial" w:cs="Arial"/>
                <w:color w:val="000000"/>
                <w:sz w:val="14"/>
                <w:szCs w:val="14"/>
              </w:rPr>
            </w:pPr>
          </w:p>
          <w:p w14:paraId="6409AA24" w14:textId="77777777"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qual è la percentuale corrispondente di lavoratori con disabilità o svantaggiati?</w:t>
            </w:r>
          </w:p>
          <w:p w14:paraId="61D102A4" w14:textId="77777777" w:rsidR="00A23B3E" w:rsidRPr="003A443E" w:rsidRDefault="00A23B3E" w:rsidP="00A30CBB">
            <w:pPr>
              <w:pStyle w:val="Text1"/>
              <w:ind w:left="0"/>
              <w:jc w:val="both"/>
              <w:rPr>
                <w:rFonts w:ascii="Arial" w:hAnsi="Arial" w:cs="Arial"/>
                <w:color w:val="000000"/>
                <w:sz w:val="14"/>
                <w:szCs w:val="14"/>
              </w:rPr>
            </w:pPr>
            <w:r w:rsidRPr="003A443E">
              <w:rPr>
                <w:rFonts w:ascii="Arial" w:hAnsi="Arial" w:cs="Arial"/>
                <w:color w:val="000000"/>
                <w:sz w:val="14"/>
                <w:szCs w:val="14"/>
              </w:rPr>
              <w:t>Se richiesto, specificare a quale o quali categorie di lavoratori con disabilità o svantaggiati apparte</w:t>
            </w:r>
            <w:r w:rsidR="00FB3543" w:rsidRPr="003A443E">
              <w:rPr>
                <w:rFonts w:ascii="Arial" w:hAnsi="Arial" w:cs="Arial"/>
                <w:color w:val="000000"/>
                <w:sz w:val="14"/>
                <w:szCs w:val="14"/>
              </w:rPr>
              <w:t>ngono i dipendenti interessati:</w:t>
            </w:r>
          </w:p>
        </w:tc>
        <w:tc>
          <w:tcPr>
            <w:tcW w:w="4095" w:type="dxa"/>
            <w:tcBorders>
              <w:top w:val="single" w:sz="4" w:space="0" w:color="00000A"/>
              <w:left w:val="single" w:sz="4" w:space="0" w:color="00000A"/>
              <w:bottom w:val="single" w:sz="4" w:space="0" w:color="00000A"/>
              <w:right w:val="single" w:sz="4" w:space="0" w:color="00000A"/>
            </w:tcBorders>
            <w:shd w:val="clear" w:color="auto" w:fill="FFFFFF"/>
          </w:tcPr>
          <w:p w14:paraId="2A5F2612" w14:textId="77777777" w:rsidR="00A23B3E" w:rsidRDefault="0029239D">
            <w:pPr>
              <w:pStyle w:val="Text1"/>
              <w:spacing w:after="0"/>
              <w:ind w:left="0"/>
              <w:rPr>
                <w:rFonts w:ascii="Arial" w:hAnsi="Arial" w:cs="Arial"/>
                <w:sz w:val="14"/>
                <w:szCs w:val="14"/>
              </w:rPr>
            </w:pP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Pr="0029239D">
              <w:rPr>
                <w:rFonts w:ascii="Arial" w:hAnsi="Arial" w:cs="Arial"/>
                <w:sz w:val="16"/>
              </w:rPr>
              <w:fldChar w:fldCharType="end"/>
            </w:r>
            <w:r>
              <w:rPr>
                <w:rFonts w:ascii="Arial" w:hAnsi="Arial" w:cs="Arial"/>
                <w:sz w:val="22"/>
              </w:rPr>
              <w:t xml:space="preserve"> </w:t>
            </w:r>
            <w:r>
              <w:rPr>
                <w:rFonts w:ascii="Arial" w:hAnsi="Arial" w:cs="Arial"/>
                <w:sz w:val="14"/>
                <w:szCs w:val="14"/>
              </w:rPr>
              <w:t xml:space="preserve">Sì </w:t>
            </w: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Pr="0029239D">
              <w:rPr>
                <w:rFonts w:ascii="Arial" w:hAnsi="Arial" w:cs="Arial"/>
                <w:sz w:val="16"/>
              </w:rPr>
              <w:fldChar w:fldCharType="end"/>
            </w:r>
            <w:r>
              <w:rPr>
                <w:rFonts w:ascii="Arial" w:hAnsi="Arial" w:cs="Arial"/>
                <w:sz w:val="14"/>
                <w:szCs w:val="14"/>
              </w:rPr>
              <w:t xml:space="preserve"> No</w:t>
            </w:r>
            <w:r w:rsidR="00A23B3E">
              <w:rPr>
                <w:rFonts w:ascii="Arial" w:hAnsi="Arial" w:cs="Arial"/>
                <w:sz w:val="14"/>
                <w:szCs w:val="14"/>
              </w:rPr>
              <w:br/>
            </w:r>
          </w:p>
          <w:p w14:paraId="1F4447E0" w14:textId="77777777" w:rsidR="00A23B3E" w:rsidRDefault="00A23B3E">
            <w:pPr>
              <w:pStyle w:val="Text1"/>
              <w:spacing w:before="0" w:after="0"/>
              <w:ind w:left="0"/>
              <w:rPr>
                <w:rFonts w:ascii="Arial" w:hAnsi="Arial" w:cs="Arial"/>
                <w:sz w:val="14"/>
                <w:szCs w:val="14"/>
              </w:rPr>
            </w:pPr>
          </w:p>
          <w:p w14:paraId="19860CDB" w14:textId="77777777" w:rsidR="00A23B3E" w:rsidRDefault="00A23B3E">
            <w:pPr>
              <w:pStyle w:val="Text1"/>
              <w:spacing w:before="0" w:after="0"/>
              <w:ind w:left="0"/>
              <w:rPr>
                <w:rFonts w:ascii="Arial" w:hAnsi="Arial" w:cs="Arial"/>
                <w:sz w:val="14"/>
                <w:szCs w:val="14"/>
              </w:rPr>
            </w:pPr>
          </w:p>
          <w:p w14:paraId="46A7F50A" w14:textId="77777777" w:rsidR="00A23B3E" w:rsidRDefault="00A23B3E">
            <w:pPr>
              <w:pStyle w:val="Text1"/>
              <w:spacing w:before="0" w:after="0"/>
              <w:ind w:left="0"/>
              <w:rPr>
                <w:rFonts w:ascii="Arial" w:hAnsi="Arial" w:cs="Arial"/>
                <w:sz w:val="14"/>
                <w:szCs w:val="14"/>
              </w:rPr>
            </w:pPr>
          </w:p>
          <w:p w14:paraId="3470656A" w14:textId="77777777" w:rsidR="00A23B3E" w:rsidRDefault="00A23B3E">
            <w:pPr>
              <w:pStyle w:val="Text1"/>
              <w:spacing w:before="0" w:after="0"/>
              <w:ind w:left="0"/>
              <w:rPr>
                <w:rFonts w:ascii="Arial" w:hAnsi="Arial" w:cs="Arial"/>
                <w:sz w:val="14"/>
                <w:szCs w:val="14"/>
              </w:rPr>
            </w:pPr>
          </w:p>
          <w:p w14:paraId="56EF52BF" w14:textId="77777777" w:rsidR="00A23B3E" w:rsidRDefault="004575B0">
            <w:pPr>
              <w:pStyle w:val="Text1"/>
              <w:spacing w:before="0" w:after="0"/>
              <w:ind w:left="0"/>
              <w:rPr>
                <w:rFonts w:ascii="Arial" w:hAnsi="Arial" w:cs="Arial"/>
                <w:sz w:val="14"/>
                <w:szCs w:val="14"/>
              </w:rPr>
            </w:pP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p w14:paraId="36464EEA" w14:textId="77777777" w:rsidR="00A23B3E" w:rsidRDefault="00A23B3E">
            <w:pPr>
              <w:pStyle w:val="Text1"/>
              <w:spacing w:before="0" w:after="0"/>
              <w:ind w:left="0"/>
              <w:rPr>
                <w:rFonts w:ascii="Arial" w:hAnsi="Arial" w:cs="Arial"/>
                <w:sz w:val="14"/>
                <w:szCs w:val="14"/>
              </w:rPr>
            </w:pPr>
          </w:p>
          <w:p w14:paraId="424E4591" w14:textId="77777777" w:rsidR="00A23B3E" w:rsidRDefault="00A23B3E">
            <w:pPr>
              <w:pStyle w:val="Text1"/>
              <w:spacing w:before="0" w:after="0"/>
              <w:ind w:left="0"/>
              <w:rPr>
                <w:rFonts w:ascii="Arial" w:hAnsi="Arial" w:cs="Arial"/>
                <w:sz w:val="14"/>
                <w:szCs w:val="14"/>
              </w:rPr>
            </w:pPr>
          </w:p>
          <w:p w14:paraId="4FCFAE5B" w14:textId="77777777" w:rsidR="00A23B3E" w:rsidRDefault="004575B0">
            <w:pPr>
              <w:pStyle w:val="Text1"/>
              <w:spacing w:before="0" w:after="0"/>
              <w:ind w:left="0"/>
              <w:rPr>
                <w:rFonts w:ascii="Arial" w:hAnsi="Arial" w:cs="Arial"/>
                <w:sz w:val="14"/>
                <w:szCs w:val="14"/>
              </w:rPr>
            </w:pP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r w:rsidR="00A23B3E" w14:paraId="3657395D" w14:textId="77777777" w:rsidTr="00B6381B">
        <w:tc>
          <w:tcPr>
            <w:tcW w:w="5241" w:type="dxa"/>
            <w:tcBorders>
              <w:top w:val="single" w:sz="4" w:space="0" w:color="00000A"/>
              <w:left w:val="single" w:sz="4" w:space="0" w:color="00000A"/>
              <w:bottom w:val="single" w:sz="4" w:space="0" w:color="00000A"/>
              <w:right w:val="single" w:sz="4" w:space="0" w:color="00000A"/>
            </w:tcBorders>
            <w:shd w:val="clear" w:color="auto" w:fill="FFFFFF"/>
          </w:tcPr>
          <w:p w14:paraId="3300C49D" w14:textId="77777777" w:rsidR="00A23B3E" w:rsidRPr="003A443E" w:rsidRDefault="00A23B3E" w:rsidP="00FB3543">
            <w:pPr>
              <w:pStyle w:val="Text1"/>
              <w:ind w:left="0"/>
              <w:jc w:val="both"/>
              <w:rPr>
                <w:rFonts w:ascii="Arial" w:hAnsi="Arial" w:cs="Arial"/>
                <w:b/>
                <w:color w:val="000000"/>
                <w:sz w:val="14"/>
                <w:szCs w:val="14"/>
              </w:rPr>
            </w:pPr>
            <w:r w:rsidRPr="003A443E">
              <w:rPr>
                <w:rFonts w:ascii="Arial" w:hAnsi="Arial" w:cs="Arial"/>
                <w:color w:val="000000"/>
                <w:sz w:val="14"/>
                <w:szCs w:val="14"/>
              </w:rPr>
              <w:t xml:space="preserve">Se pertinente: l'operatore economico è iscritto in un elenco ufficiale </w:t>
            </w:r>
            <w:proofErr w:type="gramStart"/>
            <w:r w:rsidRPr="003A443E">
              <w:rPr>
                <w:rFonts w:ascii="Arial" w:hAnsi="Arial" w:cs="Arial"/>
                <w:color w:val="000000"/>
                <w:sz w:val="14"/>
                <w:szCs w:val="14"/>
              </w:rPr>
              <w:t xml:space="preserve">di  </w:t>
            </w:r>
            <w:r w:rsidRPr="003A443E">
              <w:rPr>
                <w:rFonts w:ascii="Arial" w:eastAsia="Times New Roman" w:hAnsi="Arial" w:cs="Arial"/>
                <w:bCs/>
                <w:color w:val="000000"/>
                <w:sz w:val="14"/>
                <w:szCs w:val="14"/>
              </w:rPr>
              <w:t>imprenditori</w:t>
            </w:r>
            <w:proofErr w:type="gramEnd"/>
            <w:r w:rsidRPr="003A443E">
              <w:rPr>
                <w:rFonts w:ascii="Arial" w:eastAsia="Times New Roman" w:hAnsi="Arial" w:cs="Arial"/>
                <w:bCs/>
                <w:color w:val="000000"/>
                <w:sz w:val="14"/>
                <w:szCs w:val="14"/>
              </w:rPr>
              <w:t>, fornitori, o prestatori di servizi o possiede una certificazione rilasciata da organismi accreditati, ai sensi dell’articolo 90 del Codice</w:t>
            </w:r>
            <w:r w:rsidRPr="003A443E">
              <w:rPr>
                <w:rFonts w:ascii="Arial" w:hAnsi="Arial" w:cs="Arial"/>
                <w:color w:val="000000"/>
                <w:sz w:val="14"/>
                <w:szCs w:val="14"/>
              </w:rPr>
              <w:t xml:space="preserve"> ?</w:t>
            </w:r>
          </w:p>
          <w:p w14:paraId="3F838F2E" w14:textId="77777777" w:rsidR="00A23B3E" w:rsidRPr="003A443E" w:rsidRDefault="00A23B3E">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14:paraId="3518B0E0" w14:textId="77777777" w:rsidR="00A23B3E" w:rsidRPr="003A443E" w:rsidRDefault="00A23B3E">
            <w:pPr>
              <w:pStyle w:val="Text1"/>
              <w:spacing w:before="0" w:after="0"/>
              <w:ind w:left="0"/>
              <w:rPr>
                <w:rFonts w:ascii="Arial" w:hAnsi="Arial" w:cs="Arial"/>
                <w:color w:val="000000"/>
                <w:sz w:val="14"/>
                <w:szCs w:val="14"/>
              </w:rPr>
            </w:pPr>
          </w:p>
          <w:p w14:paraId="0F466110" w14:textId="77777777"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 xml:space="preserve">Rispondere compilando le altre parti di questa sezione, la sezione B e, ove pertinente, la sezione C della presente parte, la parte III, </w:t>
            </w:r>
            <w:proofErr w:type="gramStart"/>
            <w:r w:rsidRPr="003A443E">
              <w:rPr>
                <w:rFonts w:ascii="Arial" w:hAnsi="Arial" w:cs="Arial"/>
                <w:b/>
                <w:color w:val="000000"/>
                <w:sz w:val="14"/>
                <w:szCs w:val="14"/>
              </w:rPr>
              <w:t>la  parte</w:t>
            </w:r>
            <w:proofErr w:type="gramEnd"/>
            <w:r w:rsidRPr="003A443E">
              <w:rPr>
                <w:rFonts w:ascii="Arial" w:hAnsi="Arial" w:cs="Arial"/>
                <w:b/>
                <w:color w:val="000000"/>
                <w:sz w:val="14"/>
                <w:szCs w:val="14"/>
              </w:rPr>
              <w:t xml:space="preserve"> V se applicabile, e in ogni caso compilare e firmare la parte VI.</w:t>
            </w:r>
          </w:p>
          <w:p w14:paraId="1A065491" w14:textId="77777777" w:rsidR="00A23B3E" w:rsidRPr="003A443E" w:rsidRDefault="00A23B3E">
            <w:pPr>
              <w:pStyle w:val="Text1"/>
              <w:spacing w:before="0" w:after="0"/>
              <w:ind w:left="0"/>
              <w:rPr>
                <w:rFonts w:ascii="Arial" w:hAnsi="Arial" w:cs="Arial"/>
                <w:color w:val="000000"/>
                <w:sz w:val="12"/>
                <w:szCs w:val="12"/>
              </w:rPr>
            </w:pPr>
          </w:p>
          <w:p w14:paraId="7FE70987" w14:textId="77777777" w:rsidR="00A23B3E" w:rsidRPr="003A443E" w:rsidRDefault="00A23B3E">
            <w:pPr>
              <w:pStyle w:val="Text1"/>
              <w:numPr>
                <w:ilvl w:val="0"/>
                <w:numId w:val="11"/>
              </w:numPr>
              <w:spacing w:before="0" w:after="0"/>
              <w:ind w:left="284" w:hanging="284"/>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14:paraId="5D656B7D" w14:textId="77777777" w:rsidR="00A23B3E" w:rsidRPr="003A443E" w:rsidRDefault="00A23B3E">
            <w:pPr>
              <w:pStyle w:val="Text1"/>
              <w:spacing w:before="0" w:after="0"/>
              <w:ind w:left="720"/>
              <w:rPr>
                <w:rFonts w:ascii="Arial" w:hAnsi="Arial" w:cs="Arial"/>
                <w:i/>
                <w:color w:val="000000"/>
                <w:sz w:val="14"/>
                <w:szCs w:val="14"/>
              </w:rPr>
            </w:pPr>
          </w:p>
          <w:p w14:paraId="16D98689" w14:textId="77777777" w:rsidR="001F35A9" w:rsidRPr="003A443E" w:rsidRDefault="001F35A9">
            <w:pPr>
              <w:pStyle w:val="Text1"/>
              <w:spacing w:before="0" w:after="0"/>
              <w:ind w:left="720"/>
              <w:rPr>
                <w:rFonts w:ascii="Arial" w:hAnsi="Arial" w:cs="Arial"/>
                <w:i/>
                <w:color w:val="000000"/>
                <w:sz w:val="14"/>
                <w:szCs w:val="14"/>
              </w:rPr>
            </w:pPr>
          </w:p>
          <w:p w14:paraId="320AED5E" w14:textId="77777777"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Se il certificato di iscrizione o la certificazione è disponibile elettronicamente, indicare:</w:t>
            </w:r>
          </w:p>
          <w:p w14:paraId="68410072" w14:textId="77777777" w:rsidR="00A23B3E" w:rsidRPr="003A443E" w:rsidRDefault="00A23B3E">
            <w:pPr>
              <w:pStyle w:val="Text1"/>
              <w:spacing w:before="0" w:after="0"/>
              <w:ind w:left="284" w:hanging="284"/>
              <w:rPr>
                <w:rFonts w:ascii="Arial" w:hAnsi="Arial" w:cs="Arial"/>
                <w:color w:val="000000"/>
                <w:sz w:val="14"/>
                <w:szCs w:val="14"/>
              </w:rPr>
            </w:pPr>
          </w:p>
          <w:p w14:paraId="20BAF254" w14:textId="77777777" w:rsidR="00A23B3E" w:rsidRPr="003A443E" w:rsidRDefault="00A23B3E">
            <w:pPr>
              <w:pStyle w:val="Text1"/>
              <w:spacing w:before="0" w:after="0"/>
              <w:ind w:left="284" w:hanging="284"/>
              <w:rPr>
                <w:rFonts w:ascii="Arial" w:hAnsi="Arial" w:cs="Arial"/>
                <w:color w:val="000000"/>
                <w:sz w:val="14"/>
                <w:szCs w:val="14"/>
              </w:rPr>
            </w:pPr>
          </w:p>
          <w:p w14:paraId="3EEF3CFC" w14:textId="77777777" w:rsidR="00A23B3E" w:rsidRPr="003A443E" w:rsidRDefault="00A23B3E">
            <w:pPr>
              <w:pStyle w:val="Text1"/>
              <w:spacing w:before="0" w:after="0"/>
              <w:ind w:left="284" w:hanging="284"/>
              <w:rPr>
                <w:rFonts w:ascii="Arial" w:hAnsi="Arial" w:cs="Arial"/>
                <w:color w:val="000000"/>
                <w:sz w:val="14"/>
                <w:szCs w:val="14"/>
              </w:rPr>
            </w:pPr>
          </w:p>
          <w:p w14:paraId="7B03596C" w14:textId="77777777" w:rsidR="00A23B3E" w:rsidRPr="003A443E" w:rsidRDefault="00A23B3E">
            <w:pPr>
              <w:pStyle w:val="Text1"/>
              <w:spacing w:before="0" w:after="0"/>
              <w:ind w:left="284" w:hanging="284"/>
              <w:rPr>
                <w:rFonts w:ascii="Arial" w:hAnsi="Arial" w:cs="Arial"/>
                <w:color w:val="000000"/>
                <w:sz w:val="14"/>
                <w:szCs w:val="14"/>
              </w:rPr>
            </w:pPr>
          </w:p>
          <w:p w14:paraId="4A8A882F" w14:textId="77777777" w:rsidR="00A23B3E" w:rsidRPr="003A443E" w:rsidRDefault="00A23B3E" w:rsidP="001F35A9">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w:t>
            </w:r>
          </w:p>
          <w:p w14:paraId="3F9747F8" w14:textId="77777777" w:rsidR="00A23B3E" w:rsidRPr="003A443E" w:rsidRDefault="00A23B3E">
            <w:pPr>
              <w:pStyle w:val="Text1"/>
              <w:ind w:left="284" w:hanging="284"/>
              <w:rPr>
                <w:rFonts w:ascii="Arial" w:hAnsi="Arial" w:cs="Arial"/>
                <w:b/>
                <w:color w:val="000000"/>
                <w:w w:val="0"/>
                <w:sz w:val="14"/>
                <w:szCs w:val="14"/>
              </w:rPr>
            </w:pPr>
            <w:r w:rsidRPr="003A443E">
              <w:rPr>
                <w:rFonts w:ascii="Arial" w:hAnsi="Arial" w:cs="Arial"/>
                <w:color w:val="000000"/>
                <w:sz w:val="14"/>
                <w:szCs w:val="14"/>
              </w:rPr>
              <w:t>d)    L'iscrizione o la certificazione comprende tutti i criteri di selezione richiesti?</w:t>
            </w:r>
          </w:p>
          <w:p w14:paraId="29B0C738" w14:textId="77777777" w:rsidR="00A23B3E" w:rsidRPr="003A443E" w:rsidRDefault="00A23B3E">
            <w:pPr>
              <w:pStyle w:val="Text1"/>
              <w:ind w:left="0"/>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14:paraId="7DD765D0" w14:textId="77777777" w:rsidR="00A23B3E" w:rsidRPr="003A443E" w:rsidRDefault="00A23B3E">
            <w:pPr>
              <w:pStyle w:val="Text1"/>
              <w:ind w:left="0"/>
              <w:rPr>
                <w:rFonts w:ascii="Arial" w:hAnsi="Arial" w:cs="Arial"/>
                <w:b/>
                <w:i/>
                <w:color w:val="000000"/>
                <w:sz w:val="14"/>
                <w:szCs w:val="14"/>
              </w:rPr>
            </w:pPr>
            <w:r w:rsidRPr="003A443E">
              <w:rPr>
                <w:rFonts w:ascii="Arial" w:hAnsi="Arial" w:cs="Arial"/>
                <w:b/>
                <w:color w:val="000000"/>
                <w:w w:val="0"/>
                <w:sz w:val="14"/>
                <w:szCs w:val="14"/>
              </w:rPr>
              <w:t>Inserire inoltre tutte le informazioni mancanti nella parte IV, sezione A, B, C, o D secondo il caso</w:t>
            </w:r>
            <w:r w:rsidRPr="003A443E">
              <w:rPr>
                <w:rFonts w:ascii="Arial" w:hAnsi="Arial" w:cs="Arial"/>
                <w:color w:val="000000"/>
                <w:sz w:val="14"/>
                <w:szCs w:val="14"/>
              </w:rPr>
              <w:t xml:space="preserve"> </w:t>
            </w:r>
          </w:p>
          <w:p w14:paraId="4B69DECA" w14:textId="77777777" w:rsidR="00A23B3E" w:rsidRPr="003A443E" w:rsidRDefault="00A23B3E">
            <w:pPr>
              <w:pStyle w:val="Text1"/>
              <w:ind w:left="0"/>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14:paraId="3794B989" w14:textId="77777777" w:rsidR="00C121D1" w:rsidRDefault="00A23B3E" w:rsidP="00C121D1">
            <w:pPr>
              <w:pStyle w:val="Text1"/>
              <w:tabs>
                <w:tab w:val="left" w:pos="284"/>
              </w:tabs>
              <w:ind w:left="284" w:hanging="284"/>
              <w:rPr>
                <w:rFonts w:ascii="Arial" w:hAnsi="Arial" w:cs="Arial"/>
                <w:color w:val="000000"/>
                <w:sz w:val="14"/>
                <w:szCs w:val="14"/>
              </w:rPr>
            </w:pPr>
            <w:r w:rsidRPr="003A443E">
              <w:rPr>
                <w:rFonts w:ascii="Arial" w:hAnsi="Arial" w:cs="Arial"/>
                <w:color w:val="000000"/>
                <w:sz w:val="14"/>
                <w:szCs w:val="14"/>
              </w:rPr>
              <w:t xml:space="preserve">e) </w:t>
            </w:r>
            <w:r w:rsidR="001F35A9" w:rsidRPr="003A443E">
              <w:rPr>
                <w:rFonts w:ascii="Arial" w:hAnsi="Arial" w:cs="Arial"/>
                <w:color w:val="000000"/>
                <w:sz w:val="14"/>
                <w:szCs w:val="14"/>
              </w:rPr>
              <w:t xml:space="preserve"> </w:t>
            </w:r>
            <w:r w:rsidRPr="003A443E">
              <w:rPr>
                <w:rFonts w:ascii="Arial" w:hAnsi="Arial" w:cs="Arial"/>
                <w:color w:val="000000"/>
                <w:sz w:val="14"/>
                <w:szCs w:val="14"/>
              </w:rPr>
              <w:t xml:space="preserve">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w:t>
            </w:r>
            <w:r w:rsidR="00C121D1">
              <w:rPr>
                <w:rFonts w:ascii="Arial" w:hAnsi="Arial" w:cs="Arial"/>
                <w:color w:val="000000"/>
                <w:sz w:val="14"/>
                <w:szCs w:val="14"/>
              </w:rPr>
              <w:t>e in un qualunque Stato membro</w:t>
            </w:r>
          </w:p>
          <w:p w14:paraId="5F9E818D" w14:textId="77777777" w:rsidR="00A23B3E" w:rsidRPr="003A443E" w:rsidRDefault="00A23B3E" w:rsidP="00C121D1">
            <w:pPr>
              <w:pStyle w:val="Text1"/>
              <w:tabs>
                <w:tab w:val="left" w:pos="284"/>
              </w:tabs>
              <w:ind w:left="284" w:hanging="284"/>
              <w:rPr>
                <w:color w:val="000000"/>
              </w:rPr>
            </w:pPr>
            <w:r w:rsidRPr="003A443E">
              <w:rPr>
                <w:rFonts w:ascii="Arial" w:hAnsi="Arial" w:cs="Arial"/>
                <w:color w:val="000000"/>
                <w:sz w:val="14"/>
                <w:szCs w:val="14"/>
              </w:rPr>
              <w:t xml:space="preserve">       Se la documentazione pertinente è disponibile elettronicamente, indicare:</w:t>
            </w:r>
          </w:p>
        </w:tc>
        <w:tc>
          <w:tcPr>
            <w:tcW w:w="4095" w:type="dxa"/>
            <w:tcBorders>
              <w:top w:val="single" w:sz="4" w:space="0" w:color="00000A"/>
              <w:left w:val="single" w:sz="4" w:space="0" w:color="00000A"/>
              <w:bottom w:val="single" w:sz="4" w:space="0" w:color="00000A"/>
              <w:right w:val="single" w:sz="4" w:space="0" w:color="00000A"/>
            </w:tcBorders>
            <w:shd w:val="clear" w:color="auto" w:fill="FFFFFF"/>
          </w:tcPr>
          <w:p w14:paraId="5EDCF4AF" w14:textId="77777777" w:rsidR="00C121D1" w:rsidRDefault="00C121D1">
            <w:pPr>
              <w:pStyle w:val="Text1"/>
              <w:ind w:left="0"/>
              <w:rPr>
                <w:rFonts w:ascii="Arial" w:hAnsi="Arial" w:cs="Arial"/>
                <w:sz w:val="16"/>
              </w:rPr>
            </w:pPr>
          </w:p>
          <w:p w14:paraId="5DA3BE15" w14:textId="77777777" w:rsidR="00A23B3E" w:rsidRDefault="0029239D">
            <w:pPr>
              <w:pStyle w:val="Text1"/>
              <w:ind w:left="0"/>
              <w:rPr>
                <w:rFonts w:ascii="Arial" w:hAnsi="Arial" w:cs="Arial"/>
                <w:sz w:val="15"/>
                <w:szCs w:val="15"/>
              </w:rPr>
            </w:pP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Pr="0029239D">
              <w:rPr>
                <w:rFonts w:ascii="Arial" w:hAnsi="Arial" w:cs="Arial"/>
                <w:sz w:val="16"/>
              </w:rPr>
              <w:fldChar w:fldCharType="end"/>
            </w:r>
            <w:r>
              <w:rPr>
                <w:rFonts w:ascii="Arial" w:hAnsi="Arial" w:cs="Arial"/>
                <w:sz w:val="22"/>
              </w:rPr>
              <w:t xml:space="preserve"> </w:t>
            </w:r>
            <w:r>
              <w:rPr>
                <w:rFonts w:ascii="Arial" w:hAnsi="Arial" w:cs="Arial"/>
                <w:sz w:val="14"/>
                <w:szCs w:val="14"/>
              </w:rPr>
              <w:t xml:space="preserve">Sì </w:t>
            </w: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Pr="0029239D">
              <w:rPr>
                <w:rFonts w:ascii="Arial" w:hAnsi="Arial" w:cs="Arial"/>
                <w:sz w:val="16"/>
              </w:rPr>
              <w:fldChar w:fldCharType="end"/>
            </w:r>
            <w:r>
              <w:rPr>
                <w:rFonts w:ascii="Arial" w:hAnsi="Arial" w:cs="Arial"/>
                <w:sz w:val="14"/>
                <w:szCs w:val="14"/>
              </w:rPr>
              <w:t xml:space="preserve"> No</w:t>
            </w:r>
            <w:r>
              <w:rPr>
                <w:rFonts w:ascii="Arial" w:hAnsi="Arial" w:cs="Arial"/>
                <w:sz w:val="15"/>
                <w:szCs w:val="15"/>
              </w:rPr>
              <w:t xml:space="preserve"> </w:t>
            </w:r>
          </w:p>
          <w:p w14:paraId="6DC003AB" w14:textId="77777777" w:rsidR="00A23B3E" w:rsidRDefault="00A23B3E">
            <w:pPr>
              <w:pStyle w:val="Text1"/>
              <w:ind w:left="0"/>
              <w:rPr>
                <w:rFonts w:ascii="Arial" w:hAnsi="Arial" w:cs="Arial"/>
                <w:sz w:val="15"/>
                <w:szCs w:val="15"/>
              </w:rPr>
            </w:pPr>
          </w:p>
          <w:p w14:paraId="7A59A15E" w14:textId="77777777" w:rsidR="00C121D1" w:rsidRPr="00C121D1" w:rsidRDefault="00C121D1" w:rsidP="00C121D1">
            <w:pPr>
              <w:pStyle w:val="Text1"/>
              <w:spacing w:before="0" w:after="0"/>
              <w:ind w:left="318"/>
              <w:rPr>
                <w:rFonts w:ascii="Arial" w:hAnsi="Arial" w:cs="Arial"/>
                <w:color w:val="000000"/>
                <w:sz w:val="14"/>
                <w:szCs w:val="14"/>
              </w:rPr>
            </w:pPr>
          </w:p>
          <w:p w14:paraId="5B9082DD" w14:textId="77777777" w:rsidR="00C121D1" w:rsidRPr="00C121D1" w:rsidRDefault="00C121D1" w:rsidP="00C121D1">
            <w:pPr>
              <w:pStyle w:val="Text1"/>
              <w:spacing w:before="0" w:after="0"/>
              <w:ind w:left="318"/>
              <w:rPr>
                <w:rFonts w:ascii="Arial" w:hAnsi="Arial" w:cs="Arial"/>
                <w:color w:val="000000"/>
                <w:sz w:val="14"/>
                <w:szCs w:val="14"/>
              </w:rPr>
            </w:pPr>
          </w:p>
          <w:p w14:paraId="51F951E5" w14:textId="77777777" w:rsidR="00A23B3E" w:rsidRDefault="004575B0">
            <w:pPr>
              <w:pStyle w:val="Text1"/>
              <w:numPr>
                <w:ilvl w:val="0"/>
                <w:numId w:val="5"/>
              </w:numPr>
              <w:spacing w:before="0" w:after="0"/>
              <w:ind w:left="318" w:hanging="318"/>
              <w:rPr>
                <w:rFonts w:ascii="Arial" w:hAnsi="Arial" w:cs="Arial"/>
                <w:color w:val="000000"/>
                <w:sz w:val="14"/>
                <w:szCs w:val="14"/>
              </w:rPr>
            </w:pP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00A23B3E">
              <w:rPr>
                <w:rFonts w:ascii="Arial" w:hAnsi="Arial" w:cs="Arial"/>
                <w:color w:val="000000"/>
                <w:sz w:val="14"/>
                <w:szCs w:val="14"/>
              </w:rPr>
              <w:br/>
            </w:r>
          </w:p>
          <w:p w14:paraId="64C79076" w14:textId="77777777" w:rsidR="001F35A9" w:rsidRDefault="00A23B3E" w:rsidP="00C121D1">
            <w:pPr>
              <w:pStyle w:val="Text1"/>
              <w:spacing w:before="0"/>
              <w:ind w:left="318" w:hanging="318"/>
              <w:rPr>
                <w:rFonts w:ascii="Arial" w:hAnsi="Arial" w:cs="Arial"/>
                <w:color w:val="000000"/>
                <w:sz w:val="14"/>
                <w:szCs w:val="14"/>
              </w:rPr>
            </w:pPr>
            <w:r>
              <w:rPr>
                <w:rFonts w:ascii="Arial" w:hAnsi="Arial" w:cs="Arial"/>
                <w:color w:val="000000"/>
                <w:sz w:val="14"/>
                <w:szCs w:val="14"/>
              </w:rPr>
              <w:t xml:space="preserve">b) </w:t>
            </w:r>
            <w:proofErr w:type="gramStart"/>
            <w:r>
              <w:rPr>
                <w:rFonts w:ascii="Arial" w:hAnsi="Arial" w:cs="Arial"/>
                <w:color w:val="000000"/>
                <w:sz w:val="14"/>
                <w:szCs w:val="14"/>
              </w:rPr>
              <w:t xml:space="preserve">   (</w:t>
            </w:r>
            <w:proofErr w:type="gramEnd"/>
            <w:r>
              <w:rPr>
                <w:rFonts w:ascii="Arial" w:hAnsi="Arial" w:cs="Arial"/>
                <w:color w:val="000000"/>
                <w:sz w:val="14"/>
                <w:szCs w:val="14"/>
              </w:rPr>
              <w:t>indirizzo web, autorità o organismo di emanazione,  riferimento preciso della documentazione):</w:t>
            </w:r>
            <w:r w:rsidR="004575B0">
              <w:rPr>
                <w:rFonts w:ascii="Arial" w:hAnsi="Arial" w:cs="Arial"/>
              </w:rPr>
              <w:fldChar w:fldCharType="begin">
                <w:ffData>
                  <w:name w:val="Testo1"/>
                  <w:enabled/>
                  <w:calcOnExit w:val="0"/>
                  <w:textInput/>
                </w:ffData>
              </w:fldChar>
            </w:r>
            <w:r w:rsidR="004575B0">
              <w:rPr>
                <w:rFonts w:ascii="Arial" w:hAnsi="Arial" w:cs="Arial"/>
              </w:rPr>
              <w:instrText xml:space="preserve"> FORMTEXT </w:instrText>
            </w:r>
            <w:r w:rsidR="004575B0">
              <w:rPr>
                <w:rFonts w:ascii="Arial" w:hAnsi="Arial" w:cs="Arial"/>
              </w:rPr>
            </w:r>
            <w:r w:rsidR="004575B0">
              <w:rPr>
                <w:rFonts w:ascii="Arial" w:hAnsi="Arial" w:cs="Arial"/>
              </w:rPr>
              <w:fldChar w:fldCharType="separate"/>
            </w:r>
            <w:r w:rsidR="004575B0">
              <w:rPr>
                <w:rFonts w:ascii="Arial" w:hAnsi="Arial" w:cs="Arial"/>
                <w:noProof/>
              </w:rPr>
              <w:t> </w:t>
            </w:r>
            <w:r w:rsidR="004575B0">
              <w:rPr>
                <w:rFonts w:ascii="Arial" w:hAnsi="Arial" w:cs="Arial"/>
                <w:noProof/>
              </w:rPr>
              <w:t> </w:t>
            </w:r>
            <w:r w:rsidR="004575B0">
              <w:rPr>
                <w:rFonts w:ascii="Arial" w:hAnsi="Arial" w:cs="Arial"/>
                <w:noProof/>
              </w:rPr>
              <w:t> </w:t>
            </w:r>
            <w:r w:rsidR="004575B0">
              <w:rPr>
                <w:rFonts w:ascii="Arial" w:hAnsi="Arial" w:cs="Arial"/>
                <w:noProof/>
              </w:rPr>
              <w:t> </w:t>
            </w:r>
            <w:r w:rsidR="004575B0">
              <w:rPr>
                <w:rFonts w:ascii="Arial" w:hAnsi="Arial" w:cs="Arial"/>
                <w:noProof/>
              </w:rPr>
              <w:t> </w:t>
            </w:r>
            <w:r w:rsidR="004575B0">
              <w:rPr>
                <w:rFonts w:ascii="Arial" w:hAnsi="Arial" w:cs="Arial"/>
              </w:rPr>
              <w:fldChar w:fldCharType="end"/>
            </w:r>
          </w:p>
          <w:p w14:paraId="56FDE9A4" w14:textId="77777777" w:rsidR="00C121D1" w:rsidRDefault="00C121D1">
            <w:pPr>
              <w:pStyle w:val="Text1"/>
              <w:ind w:left="0"/>
              <w:rPr>
                <w:rFonts w:ascii="Arial" w:hAnsi="Arial" w:cs="Arial"/>
                <w:color w:val="000000"/>
                <w:sz w:val="14"/>
                <w:szCs w:val="14"/>
              </w:rPr>
            </w:pPr>
          </w:p>
          <w:p w14:paraId="65F90C32" w14:textId="77777777" w:rsidR="00C121D1" w:rsidRDefault="00C121D1">
            <w:pPr>
              <w:pStyle w:val="Text1"/>
              <w:ind w:left="0"/>
              <w:rPr>
                <w:rFonts w:ascii="Arial" w:hAnsi="Arial" w:cs="Arial"/>
                <w:color w:val="000000"/>
                <w:sz w:val="14"/>
                <w:szCs w:val="14"/>
              </w:rPr>
            </w:pPr>
          </w:p>
          <w:p w14:paraId="1E55CF48" w14:textId="77777777" w:rsidR="00A23B3E" w:rsidRDefault="00B67814">
            <w:pPr>
              <w:pStyle w:val="Text1"/>
              <w:ind w:left="0"/>
              <w:rPr>
                <w:rFonts w:ascii="Arial" w:hAnsi="Arial" w:cs="Arial"/>
                <w:color w:val="FF0000"/>
                <w:sz w:val="14"/>
                <w:szCs w:val="14"/>
                <w:highlight w:val="yellow"/>
              </w:rPr>
            </w:pPr>
            <w:r>
              <w:rPr>
                <w:rFonts w:ascii="Arial" w:hAnsi="Arial" w:cs="Arial"/>
                <w:b/>
                <w:noProof/>
                <w:color w:val="000000"/>
                <w:sz w:val="15"/>
                <w:szCs w:val="15"/>
                <w:lang w:bidi="ar-SA"/>
              </w:rPr>
              <mc:AlternateContent>
                <mc:Choice Requires="wps">
                  <w:drawing>
                    <wp:anchor distT="0" distB="0" distL="114300" distR="114300" simplePos="0" relativeHeight="251688448" behindDoc="0" locked="0" layoutInCell="1" allowOverlap="1" wp14:anchorId="1917EF67" wp14:editId="46480D1F">
                      <wp:simplePos x="0" y="0"/>
                      <wp:positionH relativeFrom="column">
                        <wp:posOffset>-838146025</wp:posOffset>
                      </wp:positionH>
                      <wp:positionV relativeFrom="paragraph">
                        <wp:posOffset>-187455175</wp:posOffset>
                      </wp:positionV>
                      <wp:extent cx="566420" cy="112395"/>
                      <wp:effectExtent l="73025" t="54610" r="36830" b="80645"/>
                      <wp:wrapNone/>
                      <wp:docPr id="47"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420" cy="112395"/>
                              </a:xfrm>
                              <a:prstGeom prst="leftArrow">
                                <a:avLst>
                                  <a:gd name="adj1" fmla="val 50000"/>
                                  <a:gd name="adj2" fmla="val 125989"/>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3902BB" id="AutoShape 13" o:spid="_x0000_s1026" type="#_x0000_t66" style="position:absolute;margin-left:-65995.75pt;margin-top:-14760.25pt;width:44.6pt;height:8.85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" fillcolor="#c0504d" strokecolor="#f2f2f2" strokeweight="3pt">
                      <v:shadow on="t" color="#622423" opacity=".5" offset="1pt"/>
                    </v:shape>
                  </w:pict>
                </mc:Fallback>
              </mc:AlternateContent>
            </w:r>
            <w:r>
              <w:rPr>
                <w:rFonts w:ascii="Arial" w:hAnsi="Arial" w:cs="Arial"/>
                <w:b/>
                <w:noProof/>
                <w:color w:val="000000"/>
                <w:sz w:val="15"/>
                <w:szCs w:val="15"/>
                <w:lang w:bidi="ar-SA"/>
              </w:rPr>
              <mc:AlternateContent>
                <mc:Choice Requires="wps">
                  <w:drawing>
                    <wp:anchor distT="0" distB="0" distL="114300" distR="114300" simplePos="0" relativeHeight="251690496" behindDoc="0" locked="0" layoutInCell="1" allowOverlap="1" wp14:anchorId="552C3BC5" wp14:editId="1CFDE8C8">
                      <wp:simplePos x="0" y="0"/>
                      <wp:positionH relativeFrom="column">
                        <wp:posOffset>-838146025</wp:posOffset>
                      </wp:positionH>
                      <wp:positionV relativeFrom="paragraph">
                        <wp:posOffset>-187455175</wp:posOffset>
                      </wp:positionV>
                      <wp:extent cx="566420" cy="112395"/>
                      <wp:effectExtent l="73025" t="54610" r="36830" b="80645"/>
                      <wp:wrapNone/>
                      <wp:docPr id="48"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420" cy="112395"/>
                              </a:xfrm>
                              <a:prstGeom prst="leftArrow">
                                <a:avLst>
                                  <a:gd name="adj1" fmla="val 50000"/>
                                  <a:gd name="adj2" fmla="val 125989"/>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6288B4" id="AutoShape 13" o:spid="_x0000_s1026" type="#_x0000_t66" style="position:absolute;margin-left:-65995.75pt;margin-top:-14760.25pt;width:44.6pt;height:8.85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" fillcolor="#c0504d" strokecolor="#f2f2f2" strokeweight="3pt">
                      <v:shadow on="t" color="#622423" opacity=".5" offset="1pt"/>
                    </v:shape>
                  </w:pict>
                </mc:Fallback>
              </mc:AlternateContent>
            </w:r>
            <w:r>
              <w:rPr>
                <w:rFonts w:ascii="Arial" w:hAnsi="Arial" w:cs="Arial"/>
                <w:b/>
                <w:noProof/>
                <w:color w:val="000000"/>
                <w:sz w:val="15"/>
                <w:szCs w:val="15"/>
                <w:lang w:bidi="ar-SA"/>
              </w:rPr>
              <mc:AlternateContent>
                <mc:Choice Requires="wps">
                  <w:drawing>
                    <wp:anchor distT="0" distB="0" distL="114300" distR="114300" simplePos="0" relativeHeight="251692544" behindDoc="0" locked="0" layoutInCell="1" allowOverlap="1" wp14:anchorId="53D80FEE" wp14:editId="22E7FE0C">
                      <wp:simplePos x="0" y="0"/>
                      <wp:positionH relativeFrom="column">
                        <wp:posOffset>-838146025</wp:posOffset>
                      </wp:positionH>
                      <wp:positionV relativeFrom="paragraph">
                        <wp:posOffset>-187455175</wp:posOffset>
                      </wp:positionV>
                      <wp:extent cx="566420" cy="112395"/>
                      <wp:effectExtent l="73025" t="54610" r="36830" b="80645"/>
                      <wp:wrapNone/>
                      <wp:docPr id="49"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420" cy="112395"/>
                              </a:xfrm>
                              <a:prstGeom prst="leftArrow">
                                <a:avLst>
                                  <a:gd name="adj1" fmla="val 50000"/>
                                  <a:gd name="adj2" fmla="val 125989"/>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C76752" id="AutoShape 13" o:spid="_x0000_s1026" type="#_x0000_t66" style="position:absolute;margin-left:-65995.75pt;margin-top:-14760.25pt;width:44.6pt;height:8.85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" fillcolor="#c0504d" strokecolor="#f2f2f2" strokeweight="3pt">
                      <v:shadow on="t" color="#622423" opacity=".5" offset="1pt"/>
                    </v:shape>
                  </w:pict>
                </mc:Fallback>
              </mc:AlternateContent>
            </w:r>
            <w:r>
              <w:rPr>
                <w:rFonts w:ascii="Arial" w:hAnsi="Arial" w:cs="Arial"/>
                <w:b/>
                <w:noProof/>
                <w:color w:val="000000"/>
                <w:sz w:val="15"/>
                <w:szCs w:val="15"/>
                <w:lang w:bidi="ar-SA"/>
              </w:rPr>
              <mc:AlternateContent>
                <mc:Choice Requires="wps">
                  <w:drawing>
                    <wp:anchor distT="0" distB="0" distL="114300" distR="114300" simplePos="0" relativeHeight="251686400" behindDoc="0" locked="0" layoutInCell="1" allowOverlap="1" wp14:anchorId="3909CB02" wp14:editId="47BDCB7E">
                      <wp:simplePos x="0" y="0"/>
                      <wp:positionH relativeFrom="column">
                        <wp:posOffset>2756618</wp:posOffset>
                      </wp:positionH>
                      <wp:positionV relativeFrom="paragraph">
                        <wp:posOffset>41358</wp:posOffset>
                      </wp:positionV>
                      <wp:extent cx="566420" cy="112395"/>
                      <wp:effectExtent l="73025" t="54610" r="36830" b="80645"/>
                      <wp:wrapNone/>
                      <wp:docPr id="46"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420" cy="112395"/>
                              </a:xfrm>
                              <a:prstGeom prst="leftArrow">
                                <a:avLst>
                                  <a:gd name="adj1" fmla="val 50000"/>
                                  <a:gd name="adj2" fmla="val 125989"/>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D5D034" id="AutoShape 13" o:spid="_x0000_s1026" type="#_x0000_t66" style="position:absolute;margin-left:217.05pt;margin-top:3.25pt;width:44.6pt;height:8.85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" fillcolor="#c0504d" strokecolor="#f2f2f2" strokeweight="3pt">
                      <v:shadow on="t" color="#622423" opacity=".5" offset="1pt"/>
                    </v:shape>
                  </w:pict>
                </mc:Fallback>
              </mc:AlternateContent>
            </w:r>
            <w:r w:rsidR="00A23B3E">
              <w:rPr>
                <w:rFonts w:ascii="Arial" w:hAnsi="Arial" w:cs="Arial"/>
                <w:color w:val="000000"/>
                <w:sz w:val="14"/>
                <w:szCs w:val="14"/>
              </w:rPr>
              <w:t xml:space="preserve">c) </w:t>
            </w:r>
            <w:r w:rsidR="00255947">
              <w:rPr>
                <w:rFonts w:ascii="Arial" w:hAnsi="Arial" w:cs="Arial"/>
              </w:rPr>
              <w:fldChar w:fldCharType="begin">
                <w:ffData>
                  <w:name w:val="Testo1"/>
                  <w:enabled/>
                  <w:calcOnExit w:val="0"/>
                  <w:textInput/>
                </w:ffData>
              </w:fldChar>
            </w:r>
            <w:r w:rsidR="00255947">
              <w:rPr>
                <w:rFonts w:ascii="Arial" w:hAnsi="Arial" w:cs="Arial"/>
              </w:rPr>
              <w:instrText xml:space="preserve"> FORMTEXT </w:instrText>
            </w:r>
            <w:r w:rsidR="00255947">
              <w:rPr>
                <w:rFonts w:ascii="Arial" w:hAnsi="Arial" w:cs="Arial"/>
              </w:rPr>
            </w:r>
            <w:r w:rsidR="00255947">
              <w:rPr>
                <w:rFonts w:ascii="Arial" w:hAnsi="Arial" w:cs="Arial"/>
              </w:rPr>
              <w:fldChar w:fldCharType="separate"/>
            </w:r>
            <w:r w:rsidR="00255947">
              <w:rPr>
                <w:rFonts w:ascii="Arial" w:hAnsi="Arial" w:cs="Arial"/>
                <w:noProof/>
              </w:rPr>
              <w:t> </w:t>
            </w:r>
            <w:r w:rsidR="00255947">
              <w:rPr>
                <w:rFonts w:ascii="Arial" w:hAnsi="Arial" w:cs="Arial"/>
                <w:noProof/>
              </w:rPr>
              <w:t> </w:t>
            </w:r>
            <w:r w:rsidR="00255947">
              <w:rPr>
                <w:rFonts w:ascii="Arial" w:hAnsi="Arial" w:cs="Arial"/>
                <w:noProof/>
              </w:rPr>
              <w:t> </w:t>
            </w:r>
            <w:r w:rsidR="00255947">
              <w:rPr>
                <w:rFonts w:ascii="Arial" w:hAnsi="Arial" w:cs="Arial"/>
                <w:noProof/>
              </w:rPr>
              <w:t> </w:t>
            </w:r>
            <w:r w:rsidR="00255947">
              <w:rPr>
                <w:rFonts w:ascii="Arial" w:hAnsi="Arial" w:cs="Arial"/>
                <w:noProof/>
              </w:rPr>
              <w:t> </w:t>
            </w:r>
            <w:r w:rsidR="00255947">
              <w:rPr>
                <w:rFonts w:ascii="Arial" w:hAnsi="Arial" w:cs="Arial"/>
              </w:rPr>
              <w:fldChar w:fldCharType="end"/>
            </w:r>
            <w:r w:rsidR="00A23B3E">
              <w:rPr>
                <w:rFonts w:ascii="Arial" w:hAnsi="Arial" w:cs="Arial"/>
                <w:color w:val="000000"/>
                <w:sz w:val="14"/>
                <w:szCs w:val="14"/>
              </w:rPr>
              <w:br/>
            </w:r>
            <w:r w:rsidR="00A23B3E">
              <w:rPr>
                <w:rFonts w:ascii="Arial" w:hAnsi="Arial" w:cs="Arial"/>
                <w:color w:val="000000"/>
                <w:sz w:val="14"/>
                <w:szCs w:val="14"/>
              </w:rPr>
              <w:br/>
              <w:t xml:space="preserve">d) </w:t>
            </w:r>
            <w:r w:rsidR="0029239D" w:rsidRPr="0029239D">
              <w:rPr>
                <w:rFonts w:ascii="Arial" w:hAnsi="Arial" w:cs="Arial"/>
                <w:sz w:val="16"/>
              </w:rPr>
              <w:fldChar w:fldCharType="begin">
                <w:ffData>
                  <w:name w:val="Controllo1"/>
                  <w:enabled/>
                  <w:calcOnExit w:val="0"/>
                  <w:checkBox>
                    <w:sizeAuto/>
                    <w:default w:val="0"/>
                    <w:checked w:val="0"/>
                  </w:checkBox>
                </w:ffData>
              </w:fldChar>
            </w:r>
            <w:r w:rsidR="0029239D"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0029239D" w:rsidRPr="0029239D">
              <w:rPr>
                <w:rFonts w:ascii="Arial" w:hAnsi="Arial" w:cs="Arial"/>
                <w:sz w:val="16"/>
              </w:rPr>
              <w:fldChar w:fldCharType="end"/>
            </w:r>
            <w:r w:rsidR="0029239D">
              <w:rPr>
                <w:rFonts w:ascii="Arial" w:hAnsi="Arial" w:cs="Arial"/>
                <w:sz w:val="22"/>
              </w:rPr>
              <w:t xml:space="preserve"> </w:t>
            </w:r>
            <w:r w:rsidR="0029239D">
              <w:rPr>
                <w:rFonts w:ascii="Arial" w:hAnsi="Arial" w:cs="Arial"/>
                <w:sz w:val="14"/>
                <w:szCs w:val="14"/>
              </w:rPr>
              <w:t xml:space="preserve">Sì </w:t>
            </w:r>
            <w:r w:rsidR="0029239D" w:rsidRPr="0029239D">
              <w:rPr>
                <w:rFonts w:ascii="Arial" w:hAnsi="Arial" w:cs="Arial"/>
                <w:sz w:val="16"/>
              </w:rPr>
              <w:fldChar w:fldCharType="begin">
                <w:ffData>
                  <w:name w:val="Controllo1"/>
                  <w:enabled/>
                  <w:calcOnExit w:val="0"/>
                  <w:checkBox>
                    <w:sizeAuto/>
                    <w:default w:val="0"/>
                    <w:checked w:val="0"/>
                  </w:checkBox>
                </w:ffData>
              </w:fldChar>
            </w:r>
            <w:r w:rsidR="0029239D"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0029239D" w:rsidRPr="0029239D">
              <w:rPr>
                <w:rFonts w:ascii="Arial" w:hAnsi="Arial" w:cs="Arial"/>
                <w:sz w:val="16"/>
              </w:rPr>
              <w:fldChar w:fldCharType="end"/>
            </w:r>
            <w:r w:rsidR="0029239D">
              <w:rPr>
                <w:rFonts w:ascii="Arial" w:hAnsi="Arial" w:cs="Arial"/>
                <w:sz w:val="14"/>
                <w:szCs w:val="14"/>
              </w:rPr>
              <w:t xml:space="preserve"> No</w:t>
            </w:r>
          </w:p>
          <w:p w14:paraId="5CFDACF6" w14:textId="77777777" w:rsidR="00A23B3E" w:rsidRDefault="00A23B3E">
            <w:pPr>
              <w:pStyle w:val="Text1"/>
              <w:ind w:left="0"/>
              <w:rPr>
                <w:rFonts w:ascii="Arial" w:hAnsi="Arial" w:cs="Arial"/>
                <w:color w:val="FF0000"/>
                <w:sz w:val="14"/>
                <w:szCs w:val="14"/>
                <w:highlight w:val="yellow"/>
              </w:rPr>
            </w:pPr>
          </w:p>
          <w:p w14:paraId="0AE12EDD" w14:textId="77777777" w:rsidR="00A23B3E" w:rsidRDefault="00A23B3E">
            <w:pPr>
              <w:pStyle w:val="Text1"/>
              <w:ind w:left="0"/>
              <w:rPr>
                <w:rFonts w:ascii="Arial" w:hAnsi="Arial" w:cs="Arial"/>
                <w:color w:val="FF0000"/>
                <w:sz w:val="14"/>
                <w:szCs w:val="14"/>
                <w:highlight w:val="yellow"/>
              </w:rPr>
            </w:pPr>
          </w:p>
          <w:p w14:paraId="7BCF916C" w14:textId="77777777" w:rsidR="00A23B3E" w:rsidRDefault="00A23B3E">
            <w:pPr>
              <w:pStyle w:val="Text1"/>
              <w:ind w:left="0"/>
              <w:rPr>
                <w:rFonts w:ascii="Arial" w:hAnsi="Arial" w:cs="Arial"/>
                <w:sz w:val="14"/>
                <w:szCs w:val="14"/>
              </w:rPr>
            </w:pPr>
          </w:p>
          <w:p w14:paraId="650AE4D4" w14:textId="77777777" w:rsidR="00A23B3E" w:rsidRDefault="00A23B3E">
            <w:pPr>
              <w:pStyle w:val="Text1"/>
              <w:ind w:left="0"/>
              <w:rPr>
                <w:rFonts w:ascii="Arial" w:hAnsi="Arial" w:cs="Arial"/>
                <w:sz w:val="14"/>
                <w:szCs w:val="14"/>
              </w:rPr>
            </w:pPr>
          </w:p>
          <w:p w14:paraId="6DF977F3" w14:textId="77777777" w:rsidR="001F35A9" w:rsidRDefault="001F35A9">
            <w:pPr>
              <w:pStyle w:val="Text1"/>
              <w:ind w:left="0"/>
              <w:rPr>
                <w:rFonts w:ascii="Arial" w:hAnsi="Arial" w:cs="Arial"/>
                <w:sz w:val="14"/>
                <w:szCs w:val="14"/>
              </w:rPr>
            </w:pPr>
          </w:p>
          <w:p w14:paraId="167B8470" w14:textId="77777777" w:rsidR="00C121D1" w:rsidRDefault="00A23B3E">
            <w:pPr>
              <w:pStyle w:val="Text1"/>
              <w:ind w:left="0"/>
              <w:rPr>
                <w:rFonts w:ascii="Arial" w:hAnsi="Arial" w:cs="Arial"/>
                <w:sz w:val="14"/>
                <w:szCs w:val="14"/>
              </w:rPr>
            </w:pPr>
            <w:r>
              <w:rPr>
                <w:rFonts w:ascii="Arial" w:hAnsi="Arial" w:cs="Arial"/>
                <w:sz w:val="14"/>
                <w:szCs w:val="14"/>
              </w:rPr>
              <w:t xml:space="preserve">e) </w:t>
            </w:r>
            <w:r w:rsidR="0029239D" w:rsidRPr="0029239D">
              <w:rPr>
                <w:rFonts w:ascii="Arial" w:hAnsi="Arial" w:cs="Arial"/>
                <w:sz w:val="16"/>
              </w:rPr>
              <w:fldChar w:fldCharType="begin">
                <w:ffData>
                  <w:name w:val="Controllo1"/>
                  <w:enabled/>
                  <w:calcOnExit w:val="0"/>
                  <w:checkBox>
                    <w:sizeAuto/>
                    <w:default w:val="0"/>
                    <w:checked w:val="0"/>
                  </w:checkBox>
                </w:ffData>
              </w:fldChar>
            </w:r>
            <w:r w:rsidR="0029239D"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0029239D" w:rsidRPr="0029239D">
              <w:rPr>
                <w:rFonts w:ascii="Arial" w:hAnsi="Arial" w:cs="Arial"/>
                <w:sz w:val="16"/>
              </w:rPr>
              <w:fldChar w:fldCharType="end"/>
            </w:r>
            <w:r w:rsidR="0029239D">
              <w:rPr>
                <w:rFonts w:ascii="Arial" w:hAnsi="Arial" w:cs="Arial"/>
                <w:sz w:val="22"/>
              </w:rPr>
              <w:t xml:space="preserve"> </w:t>
            </w:r>
            <w:r w:rsidR="0029239D">
              <w:rPr>
                <w:rFonts w:ascii="Arial" w:hAnsi="Arial" w:cs="Arial"/>
                <w:sz w:val="14"/>
                <w:szCs w:val="14"/>
              </w:rPr>
              <w:t xml:space="preserve">Sì </w:t>
            </w:r>
            <w:r w:rsidR="0029239D" w:rsidRPr="0029239D">
              <w:rPr>
                <w:rFonts w:ascii="Arial" w:hAnsi="Arial" w:cs="Arial"/>
                <w:sz w:val="16"/>
              </w:rPr>
              <w:fldChar w:fldCharType="begin">
                <w:ffData>
                  <w:name w:val="Controllo1"/>
                  <w:enabled/>
                  <w:calcOnExit w:val="0"/>
                  <w:checkBox>
                    <w:sizeAuto/>
                    <w:default w:val="0"/>
                    <w:checked w:val="0"/>
                  </w:checkBox>
                </w:ffData>
              </w:fldChar>
            </w:r>
            <w:r w:rsidR="0029239D"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0029239D" w:rsidRPr="0029239D">
              <w:rPr>
                <w:rFonts w:ascii="Arial" w:hAnsi="Arial" w:cs="Arial"/>
                <w:sz w:val="16"/>
              </w:rPr>
              <w:fldChar w:fldCharType="end"/>
            </w:r>
            <w:r w:rsidR="0029239D">
              <w:rPr>
                <w:rFonts w:ascii="Arial" w:hAnsi="Arial" w:cs="Arial"/>
                <w:sz w:val="14"/>
                <w:szCs w:val="14"/>
              </w:rPr>
              <w:t xml:space="preserve"> No</w:t>
            </w:r>
            <w:r>
              <w:rPr>
                <w:rFonts w:ascii="Arial" w:hAnsi="Arial" w:cs="Arial"/>
                <w:sz w:val="14"/>
                <w:szCs w:val="14"/>
              </w:rPr>
              <w:br/>
            </w:r>
            <w:r>
              <w:rPr>
                <w:rFonts w:ascii="Arial" w:hAnsi="Arial" w:cs="Arial"/>
                <w:sz w:val="14"/>
                <w:szCs w:val="14"/>
              </w:rPr>
              <w:br/>
            </w:r>
          </w:p>
          <w:p w14:paraId="1B948A8A" w14:textId="77777777" w:rsidR="00C121D1" w:rsidRDefault="00C121D1">
            <w:pPr>
              <w:pStyle w:val="Text1"/>
              <w:ind w:left="0"/>
              <w:rPr>
                <w:rFonts w:ascii="Arial" w:hAnsi="Arial" w:cs="Arial"/>
                <w:sz w:val="14"/>
                <w:szCs w:val="14"/>
              </w:rPr>
            </w:pPr>
          </w:p>
          <w:p w14:paraId="2C939F69" w14:textId="77777777" w:rsidR="00A23B3E" w:rsidRDefault="00B67814" w:rsidP="00C121D1">
            <w:pPr>
              <w:pStyle w:val="Text1"/>
              <w:ind w:left="0"/>
            </w:pPr>
            <w:r>
              <w:rPr>
                <w:rFonts w:ascii="Arial" w:hAnsi="Arial" w:cs="Arial"/>
                <w:b/>
                <w:noProof/>
                <w:color w:val="000000"/>
                <w:sz w:val="15"/>
                <w:szCs w:val="15"/>
                <w:lang w:bidi="ar-SA"/>
              </w:rPr>
              <mc:AlternateContent>
                <mc:Choice Requires="wps">
                  <w:drawing>
                    <wp:anchor distT="0" distB="0" distL="114300" distR="114300" simplePos="0" relativeHeight="251694592" behindDoc="0" locked="0" layoutInCell="1" allowOverlap="1" wp14:anchorId="57346A5A" wp14:editId="10E0E6C6">
                      <wp:simplePos x="0" y="0"/>
                      <wp:positionH relativeFrom="column">
                        <wp:posOffset>2775641</wp:posOffset>
                      </wp:positionH>
                      <wp:positionV relativeFrom="paragraph">
                        <wp:posOffset>123576</wp:posOffset>
                      </wp:positionV>
                      <wp:extent cx="566420" cy="112395"/>
                      <wp:effectExtent l="73025" t="54610" r="36830" b="80645"/>
                      <wp:wrapNone/>
                      <wp:docPr id="50"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420" cy="112395"/>
                              </a:xfrm>
                              <a:prstGeom prst="leftArrow">
                                <a:avLst>
                                  <a:gd name="adj1" fmla="val 50000"/>
                                  <a:gd name="adj2" fmla="val 125989"/>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674468" id="AutoShape 13" o:spid="_x0000_s1026" type="#_x0000_t66" style="position:absolute;margin-left:218.55pt;margin-top:9.75pt;width:44.6pt;height:8.85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" fillcolor="#c0504d" strokecolor="#f2f2f2" strokeweight="3pt">
                      <v:shadow on="t" color="#622423" opacity=".5" offset="1pt"/>
                    </v:shape>
                  </w:pict>
                </mc:Fallback>
              </mc:AlternateContent>
            </w:r>
            <w:r w:rsidR="00A23B3E">
              <w:rPr>
                <w:rFonts w:ascii="Arial" w:hAnsi="Arial" w:cs="Arial"/>
                <w:sz w:val="14"/>
                <w:szCs w:val="14"/>
              </w:rPr>
              <w:t>(indirizzo web, autorità o organismo di emanazione, riferiment</w:t>
            </w:r>
            <w:r w:rsidR="00C121D1">
              <w:rPr>
                <w:rFonts w:ascii="Arial" w:hAnsi="Arial" w:cs="Arial"/>
                <w:sz w:val="14"/>
                <w:szCs w:val="14"/>
              </w:rPr>
              <w:t>o preciso della documentazione):</w:t>
            </w:r>
            <w:r w:rsidR="00255947">
              <w:rPr>
                <w:rFonts w:ascii="Arial" w:hAnsi="Arial" w:cs="Arial"/>
              </w:rPr>
              <w:fldChar w:fldCharType="begin">
                <w:ffData>
                  <w:name w:val="Testo1"/>
                  <w:enabled/>
                  <w:calcOnExit w:val="0"/>
                  <w:textInput/>
                </w:ffData>
              </w:fldChar>
            </w:r>
            <w:r w:rsidR="00255947">
              <w:rPr>
                <w:rFonts w:ascii="Arial" w:hAnsi="Arial" w:cs="Arial"/>
              </w:rPr>
              <w:instrText xml:space="preserve"> FORMTEXT </w:instrText>
            </w:r>
            <w:r w:rsidR="00255947">
              <w:rPr>
                <w:rFonts w:ascii="Arial" w:hAnsi="Arial" w:cs="Arial"/>
              </w:rPr>
            </w:r>
            <w:r w:rsidR="00255947">
              <w:rPr>
                <w:rFonts w:ascii="Arial" w:hAnsi="Arial" w:cs="Arial"/>
              </w:rPr>
              <w:fldChar w:fldCharType="separate"/>
            </w:r>
            <w:r w:rsidR="00255947">
              <w:rPr>
                <w:rFonts w:ascii="Arial" w:hAnsi="Arial" w:cs="Arial"/>
                <w:noProof/>
              </w:rPr>
              <w:t> </w:t>
            </w:r>
            <w:r w:rsidR="00255947">
              <w:rPr>
                <w:rFonts w:ascii="Arial" w:hAnsi="Arial" w:cs="Arial"/>
                <w:noProof/>
              </w:rPr>
              <w:t> </w:t>
            </w:r>
            <w:r w:rsidR="00255947">
              <w:rPr>
                <w:rFonts w:ascii="Arial" w:hAnsi="Arial" w:cs="Arial"/>
                <w:noProof/>
              </w:rPr>
              <w:t> </w:t>
            </w:r>
            <w:r w:rsidR="00255947">
              <w:rPr>
                <w:rFonts w:ascii="Arial" w:hAnsi="Arial" w:cs="Arial"/>
                <w:noProof/>
              </w:rPr>
              <w:t> </w:t>
            </w:r>
            <w:r w:rsidR="00255947">
              <w:rPr>
                <w:rFonts w:ascii="Arial" w:hAnsi="Arial" w:cs="Arial"/>
                <w:noProof/>
              </w:rPr>
              <w:t> </w:t>
            </w:r>
            <w:r w:rsidR="00255947">
              <w:rPr>
                <w:rFonts w:ascii="Arial" w:hAnsi="Arial" w:cs="Arial"/>
              </w:rPr>
              <w:fldChar w:fldCharType="end"/>
            </w:r>
          </w:p>
        </w:tc>
      </w:tr>
      <w:tr w:rsidR="00A23B3E" w14:paraId="48CC08D2" w14:textId="77777777" w:rsidTr="00B6381B">
        <w:trPr>
          <w:trHeight w:val="771"/>
        </w:trPr>
        <w:tc>
          <w:tcPr>
            <w:tcW w:w="5241" w:type="dxa"/>
            <w:tcBorders>
              <w:top w:val="single" w:sz="4" w:space="0" w:color="00000A"/>
              <w:left w:val="single" w:sz="4" w:space="0" w:color="00000A"/>
              <w:bottom w:val="single" w:sz="4" w:space="0" w:color="00000A"/>
              <w:right w:val="single" w:sz="4" w:space="0" w:color="00000A"/>
            </w:tcBorders>
            <w:shd w:val="clear" w:color="auto" w:fill="FFFFFF"/>
          </w:tcPr>
          <w:p w14:paraId="4B4083CB" w14:textId="77777777" w:rsidR="00A23B3E" w:rsidRPr="003A443E" w:rsidRDefault="00A23B3E" w:rsidP="00FB3543">
            <w:pPr>
              <w:pStyle w:val="Text1"/>
              <w:ind w:left="0"/>
              <w:jc w:val="both"/>
              <w:rPr>
                <w:rFonts w:ascii="Arial" w:eastAsia="Times New Roman" w:hAnsi="Arial" w:cs="Arial"/>
                <w:bCs/>
                <w:color w:val="000000"/>
                <w:sz w:val="14"/>
                <w:szCs w:val="14"/>
              </w:rPr>
            </w:pPr>
            <w:r w:rsidRPr="003A443E">
              <w:rPr>
                <w:rFonts w:ascii="Arial" w:hAnsi="Arial" w:cs="Arial"/>
                <w:color w:val="000000"/>
                <w:sz w:val="14"/>
                <w:szCs w:val="14"/>
              </w:rPr>
              <w:lastRenderedPageBreak/>
              <w:t xml:space="preserve">Se pertinente: l'operatore economico, </w:t>
            </w:r>
            <w:r w:rsidRPr="003A443E">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14:paraId="050CE8E1" w14:textId="77777777" w:rsidR="00A23B3E" w:rsidRPr="003A443E" w:rsidRDefault="00A23B3E">
            <w:pPr>
              <w:pStyle w:val="Text1"/>
              <w:ind w:left="0"/>
              <w:rPr>
                <w:rFonts w:ascii="Arial" w:eastAsia="Times New Roman" w:hAnsi="Arial" w:cs="Arial"/>
                <w:bCs/>
                <w:color w:val="000000"/>
                <w:sz w:val="14"/>
                <w:szCs w:val="14"/>
              </w:rPr>
            </w:pPr>
            <w:r w:rsidRPr="003A443E">
              <w:rPr>
                <w:rFonts w:ascii="Arial" w:eastAsia="Times New Roman" w:hAnsi="Arial" w:cs="Arial"/>
                <w:bCs/>
                <w:color w:val="000000"/>
                <w:sz w:val="14"/>
                <w:szCs w:val="14"/>
              </w:rPr>
              <w:t>ovvero,</w:t>
            </w:r>
          </w:p>
          <w:p w14:paraId="5B4EA2F4" w14:textId="77777777" w:rsidR="00A23B3E" w:rsidRPr="003A443E" w:rsidRDefault="00A23B3E" w:rsidP="00FB3543">
            <w:pPr>
              <w:pStyle w:val="Text1"/>
              <w:ind w:left="0"/>
              <w:jc w:val="both"/>
              <w:rPr>
                <w:rFonts w:ascii="Arial" w:hAnsi="Arial" w:cs="Arial"/>
                <w:b/>
                <w:color w:val="000000"/>
                <w:sz w:val="14"/>
                <w:szCs w:val="14"/>
              </w:rPr>
            </w:pPr>
            <w:r w:rsidRPr="003A443E">
              <w:rPr>
                <w:rFonts w:ascii="Arial" w:eastAsia="Times New Roman" w:hAnsi="Arial" w:cs="Arial"/>
                <w:bCs/>
                <w:color w:val="000000"/>
                <w:sz w:val="14"/>
                <w:szCs w:val="14"/>
              </w:rPr>
              <w:t>è in posse</w:t>
            </w:r>
            <w:r w:rsidR="00102B2D">
              <w:rPr>
                <w:rFonts w:ascii="Arial" w:eastAsia="Times New Roman" w:hAnsi="Arial" w:cs="Arial"/>
                <w:bCs/>
                <w:color w:val="000000"/>
                <w:sz w:val="14"/>
                <w:szCs w:val="14"/>
              </w:rPr>
              <w:t xml:space="preserve">sso di attestazione rilasciata </w:t>
            </w:r>
            <w:r w:rsidRPr="003A443E">
              <w:rPr>
                <w:rFonts w:ascii="Arial" w:eastAsia="Times New Roman" w:hAnsi="Arial" w:cs="Arial"/>
                <w:bCs/>
                <w:color w:val="000000"/>
                <w:sz w:val="14"/>
                <w:szCs w:val="14"/>
              </w:rPr>
              <w:t>nell’ambito dei Sistemi di qualificazione di cui all’articolo 134 del Codice, previsti per i settori speciali</w:t>
            </w:r>
          </w:p>
          <w:p w14:paraId="72CE52B7" w14:textId="77777777" w:rsidR="00A23B3E" w:rsidRPr="003A443E" w:rsidRDefault="00A23B3E" w:rsidP="00AA5F93">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00AA5F93" w:rsidRPr="003A443E">
              <w:rPr>
                <w:rFonts w:ascii="Arial" w:hAnsi="Arial" w:cs="Arial"/>
                <w:color w:val="000000"/>
                <w:sz w:val="14"/>
                <w:szCs w:val="14"/>
              </w:rPr>
              <w:t>:</w:t>
            </w:r>
          </w:p>
          <w:p w14:paraId="70481BC8" w14:textId="77777777" w:rsidR="00A23B3E" w:rsidRPr="003A443E" w:rsidRDefault="00A23B3E">
            <w:pPr>
              <w:pStyle w:val="Text1"/>
              <w:spacing w:before="0" w:after="0"/>
              <w:ind w:left="0"/>
              <w:rPr>
                <w:rFonts w:ascii="Arial" w:hAnsi="Arial" w:cs="Arial"/>
                <w:color w:val="000000"/>
                <w:sz w:val="14"/>
                <w:szCs w:val="14"/>
              </w:rPr>
            </w:pPr>
          </w:p>
          <w:p w14:paraId="195EB7AD" w14:textId="77777777" w:rsidR="00A23B3E" w:rsidRPr="003A443E" w:rsidRDefault="00A23B3E" w:rsidP="00FB3543">
            <w:pPr>
              <w:pStyle w:val="Text1"/>
              <w:numPr>
                <w:ilvl w:val="0"/>
                <w:numId w:val="13"/>
              </w:numPr>
              <w:spacing w:before="0" w:after="0"/>
              <w:ind w:left="284" w:hanging="284"/>
              <w:jc w:val="both"/>
              <w:rPr>
                <w:rFonts w:ascii="Arial" w:hAnsi="Arial" w:cs="Arial"/>
                <w:i/>
                <w:color w:val="000000"/>
                <w:sz w:val="14"/>
                <w:szCs w:val="14"/>
              </w:rPr>
            </w:pPr>
            <w:r w:rsidRPr="003A443E">
              <w:rPr>
                <w:rFonts w:ascii="Arial" w:hAnsi="Arial" w:cs="Arial"/>
                <w:color w:val="000000"/>
                <w:sz w:val="14"/>
                <w:szCs w:val="14"/>
              </w:rPr>
              <w:t xml:space="preserve">Indicare gli estremi dell’attestazione (denominazione dell’Organismo di attestazione ovvero Sistema di qualificazione, numero e data dell’attestazione) </w:t>
            </w:r>
          </w:p>
          <w:p w14:paraId="61B9309A" w14:textId="77777777" w:rsidR="00A23B3E" w:rsidRPr="003A443E" w:rsidRDefault="00A23B3E">
            <w:pPr>
              <w:pStyle w:val="Text1"/>
              <w:spacing w:before="0" w:after="0"/>
              <w:ind w:left="720"/>
              <w:rPr>
                <w:rFonts w:ascii="Arial" w:hAnsi="Arial" w:cs="Arial"/>
                <w:i/>
                <w:color w:val="000000"/>
                <w:sz w:val="14"/>
                <w:szCs w:val="14"/>
              </w:rPr>
            </w:pPr>
          </w:p>
          <w:p w14:paraId="188A6C19" w14:textId="77777777"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b)    Se l’attestazione di qualificazione è disponibile elettronicamente, indicare:</w:t>
            </w:r>
          </w:p>
          <w:p w14:paraId="1161C0FE" w14:textId="77777777" w:rsidR="00A23B3E" w:rsidRPr="003A443E" w:rsidRDefault="00A23B3E">
            <w:pPr>
              <w:pStyle w:val="Text1"/>
              <w:spacing w:before="0" w:after="0"/>
              <w:ind w:left="284" w:hanging="284"/>
              <w:rPr>
                <w:rFonts w:ascii="Arial" w:hAnsi="Arial" w:cs="Arial"/>
                <w:color w:val="000000"/>
                <w:sz w:val="14"/>
                <w:szCs w:val="14"/>
              </w:rPr>
            </w:pPr>
          </w:p>
          <w:p w14:paraId="6E3595CE" w14:textId="77777777" w:rsidR="001F35A9" w:rsidRPr="003A443E" w:rsidRDefault="001F35A9">
            <w:pPr>
              <w:pStyle w:val="Text1"/>
              <w:spacing w:before="0" w:after="0"/>
              <w:ind w:left="284" w:hanging="284"/>
              <w:rPr>
                <w:rFonts w:ascii="Arial" w:hAnsi="Arial" w:cs="Arial"/>
                <w:color w:val="000000"/>
                <w:sz w:val="14"/>
                <w:szCs w:val="14"/>
              </w:rPr>
            </w:pPr>
          </w:p>
          <w:p w14:paraId="18C0EF42" w14:textId="77777777" w:rsidR="00A23B3E" w:rsidRPr="003A443E" w:rsidRDefault="00A23B3E">
            <w:pPr>
              <w:pStyle w:val="Text1"/>
              <w:spacing w:before="0" w:after="0"/>
              <w:ind w:left="284" w:hanging="284"/>
              <w:rPr>
                <w:rFonts w:ascii="Arial" w:hAnsi="Arial" w:cs="Arial"/>
                <w:color w:val="000000"/>
                <w:sz w:val="14"/>
                <w:szCs w:val="14"/>
              </w:rPr>
            </w:pPr>
          </w:p>
          <w:p w14:paraId="3CA76E59" w14:textId="77777777"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se pertinente, le categorie di qualificazione alla quale si riferisce l’attestazione:</w:t>
            </w:r>
          </w:p>
          <w:p w14:paraId="7E412F16" w14:textId="77777777" w:rsidR="00A23B3E" w:rsidRPr="003A443E" w:rsidRDefault="00A23B3E">
            <w:pPr>
              <w:pStyle w:val="Text1"/>
              <w:spacing w:before="0" w:after="0"/>
              <w:ind w:left="284" w:hanging="284"/>
              <w:rPr>
                <w:rFonts w:ascii="Arial" w:hAnsi="Arial" w:cs="Arial"/>
                <w:color w:val="000000"/>
                <w:sz w:val="14"/>
                <w:szCs w:val="14"/>
              </w:rPr>
            </w:pPr>
          </w:p>
          <w:p w14:paraId="25B84845" w14:textId="77777777" w:rsidR="00A23B3E" w:rsidRPr="003A443E" w:rsidRDefault="00A23B3E" w:rsidP="001F35A9">
            <w:pPr>
              <w:pStyle w:val="Text1"/>
              <w:ind w:left="284" w:hanging="284"/>
              <w:jc w:val="both"/>
              <w:rPr>
                <w:rFonts w:ascii="Arial" w:hAnsi="Arial" w:cs="Arial"/>
                <w:strike/>
                <w:color w:val="000000"/>
                <w:sz w:val="14"/>
                <w:szCs w:val="14"/>
              </w:rPr>
            </w:pPr>
            <w:r w:rsidRPr="003A443E">
              <w:rPr>
                <w:rFonts w:ascii="Arial" w:hAnsi="Arial" w:cs="Arial"/>
                <w:color w:val="000000"/>
                <w:sz w:val="14"/>
                <w:szCs w:val="14"/>
              </w:rPr>
              <w:t>d)    L'attestazione di qualificazione comprende tutti i criteri di selezione richiesti?</w:t>
            </w:r>
          </w:p>
        </w:tc>
        <w:tc>
          <w:tcPr>
            <w:tcW w:w="4095" w:type="dxa"/>
            <w:tcBorders>
              <w:top w:val="single" w:sz="4" w:space="0" w:color="00000A"/>
              <w:left w:val="single" w:sz="4" w:space="0" w:color="00000A"/>
              <w:bottom w:val="single" w:sz="4" w:space="0" w:color="00000A"/>
              <w:right w:val="single" w:sz="4" w:space="0" w:color="00000A"/>
            </w:tcBorders>
            <w:shd w:val="clear" w:color="auto" w:fill="FFFFFF"/>
          </w:tcPr>
          <w:p w14:paraId="29B93A7C" w14:textId="77777777" w:rsidR="00A23B3E" w:rsidRDefault="00A23B3E">
            <w:pPr>
              <w:pStyle w:val="Text1"/>
              <w:ind w:left="0"/>
              <w:rPr>
                <w:rFonts w:ascii="Arial" w:hAnsi="Arial" w:cs="Arial"/>
                <w:color w:val="000000"/>
                <w:sz w:val="14"/>
                <w:szCs w:val="14"/>
              </w:rPr>
            </w:pPr>
          </w:p>
          <w:p w14:paraId="42058276" w14:textId="77777777" w:rsidR="00C121D1" w:rsidRPr="003A443E" w:rsidRDefault="00B67814">
            <w:pPr>
              <w:pStyle w:val="Text1"/>
              <w:ind w:left="0"/>
              <w:rPr>
                <w:rFonts w:ascii="Arial" w:hAnsi="Arial" w:cs="Arial"/>
                <w:color w:val="000000"/>
                <w:sz w:val="14"/>
                <w:szCs w:val="14"/>
              </w:rPr>
            </w:pPr>
            <w:r>
              <w:rPr>
                <w:rFonts w:ascii="Arial" w:hAnsi="Arial" w:cs="Arial"/>
                <w:b/>
                <w:noProof/>
                <w:color w:val="000000"/>
                <w:sz w:val="15"/>
                <w:szCs w:val="15"/>
                <w:lang w:bidi="ar-SA"/>
              </w:rPr>
              <mc:AlternateContent>
                <mc:Choice Requires="wps">
                  <w:drawing>
                    <wp:anchor distT="0" distB="0" distL="114300" distR="114300" simplePos="0" relativeHeight="251698688" behindDoc="0" locked="0" layoutInCell="1" allowOverlap="1" wp14:anchorId="1F01F8DF" wp14:editId="29B54CAB">
                      <wp:simplePos x="0" y="0"/>
                      <wp:positionH relativeFrom="column">
                        <wp:posOffset>-838125705</wp:posOffset>
                      </wp:positionH>
                      <wp:positionV relativeFrom="paragraph">
                        <wp:posOffset>-734799140</wp:posOffset>
                      </wp:positionV>
                      <wp:extent cx="566420" cy="112395"/>
                      <wp:effectExtent l="73025" t="54610" r="36830" b="80645"/>
                      <wp:wrapNone/>
                      <wp:docPr id="5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420" cy="112395"/>
                              </a:xfrm>
                              <a:prstGeom prst="leftArrow">
                                <a:avLst>
                                  <a:gd name="adj1" fmla="val 50000"/>
                                  <a:gd name="adj2" fmla="val 125989"/>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46A5CD" id="AutoShape 13" o:spid="_x0000_s1026" type="#_x0000_t66" style="position:absolute;margin-left:-65994.15pt;margin-top:-57858.2pt;width:44.6pt;height:8.85pt;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" fillcolor="#c0504d" strokecolor="#f2f2f2" strokeweight="3pt">
                      <v:shadow on="t" color="#622423" opacity=".5" offset="1pt"/>
                    </v:shape>
                  </w:pict>
                </mc:Fallback>
              </mc:AlternateContent>
            </w:r>
            <w:r>
              <w:rPr>
                <w:rFonts w:ascii="Arial" w:hAnsi="Arial" w:cs="Arial"/>
                <w:b/>
                <w:noProof/>
                <w:color w:val="000000"/>
                <w:sz w:val="15"/>
                <w:szCs w:val="15"/>
                <w:lang w:bidi="ar-SA"/>
              </w:rPr>
              <mc:AlternateContent>
                <mc:Choice Requires="wps">
                  <w:drawing>
                    <wp:anchor distT="0" distB="0" distL="114300" distR="114300" simplePos="0" relativeHeight="251700736" behindDoc="0" locked="0" layoutInCell="1" allowOverlap="1" wp14:anchorId="2B4B04CE" wp14:editId="78040DA7">
                      <wp:simplePos x="0" y="0"/>
                      <wp:positionH relativeFrom="column">
                        <wp:posOffset>-838125705</wp:posOffset>
                      </wp:positionH>
                      <wp:positionV relativeFrom="paragraph">
                        <wp:posOffset>-734799140</wp:posOffset>
                      </wp:positionV>
                      <wp:extent cx="566420" cy="112395"/>
                      <wp:effectExtent l="73025" t="54610" r="36830" b="80645"/>
                      <wp:wrapNone/>
                      <wp:docPr id="53"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420" cy="112395"/>
                              </a:xfrm>
                              <a:prstGeom prst="leftArrow">
                                <a:avLst>
                                  <a:gd name="adj1" fmla="val 50000"/>
                                  <a:gd name="adj2" fmla="val 125989"/>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6F4A0A" id="AutoShape 13" o:spid="_x0000_s1026" type="#_x0000_t66" style="position:absolute;margin-left:-65994.15pt;margin-top:-57858.2pt;width:44.6pt;height:8.85pt;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" fillcolor="#c0504d" strokecolor="#f2f2f2" strokeweight="3pt">
                      <v:shadow on="t" color="#622423" opacity=".5" offset="1pt"/>
                    </v:shape>
                  </w:pict>
                </mc:Fallback>
              </mc:AlternateContent>
            </w:r>
            <w:r>
              <w:rPr>
                <w:rFonts w:ascii="Arial" w:hAnsi="Arial" w:cs="Arial"/>
                <w:b/>
                <w:noProof/>
                <w:color w:val="000000"/>
                <w:sz w:val="15"/>
                <w:szCs w:val="15"/>
                <w:lang w:bidi="ar-SA"/>
              </w:rPr>
              <mc:AlternateContent>
                <mc:Choice Requires="wps">
                  <w:drawing>
                    <wp:anchor distT="0" distB="0" distL="114300" distR="114300" simplePos="0" relativeHeight="251702784" behindDoc="0" locked="0" layoutInCell="1" allowOverlap="1" wp14:anchorId="4E8CB00F" wp14:editId="064B1AFA">
                      <wp:simplePos x="0" y="0"/>
                      <wp:positionH relativeFrom="column">
                        <wp:posOffset>-838125705</wp:posOffset>
                      </wp:positionH>
                      <wp:positionV relativeFrom="paragraph">
                        <wp:posOffset>-734799140</wp:posOffset>
                      </wp:positionV>
                      <wp:extent cx="566420" cy="112395"/>
                      <wp:effectExtent l="73025" t="54610" r="36830" b="80645"/>
                      <wp:wrapNone/>
                      <wp:docPr id="54"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420" cy="112395"/>
                              </a:xfrm>
                              <a:prstGeom prst="leftArrow">
                                <a:avLst>
                                  <a:gd name="adj1" fmla="val 50000"/>
                                  <a:gd name="adj2" fmla="val 125989"/>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4C3C1A" id="AutoShape 13" o:spid="_x0000_s1026" type="#_x0000_t66" style="position:absolute;margin-left:-65994.15pt;margin-top:-57858.2pt;width:44.6pt;height:8.85pt;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" fillcolor="#c0504d" strokecolor="#f2f2f2" strokeweight="3pt">
                      <v:shadow on="t" color="#622423" opacity=".5" offset="1pt"/>
                    </v:shape>
                  </w:pict>
                </mc:Fallback>
              </mc:AlternateContent>
            </w:r>
            <w:r>
              <w:rPr>
                <w:rFonts w:ascii="Arial" w:hAnsi="Arial" w:cs="Arial"/>
                <w:b/>
                <w:noProof/>
                <w:color w:val="000000"/>
                <w:sz w:val="15"/>
                <w:szCs w:val="15"/>
                <w:lang w:bidi="ar-SA"/>
              </w:rPr>
              <mc:AlternateContent>
                <mc:Choice Requires="wps">
                  <w:drawing>
                    <wp:anchor distT="0" distB="0" distL="114300" distR="114300" simplePos="0" relativeHeight="251696640" behindDoc="0" locked="0" layoutInCell="1" allowOverlap="1" wp14:anchorId="0A568F0A" wp14:editId="35BA182C">
                      <wp:simplePos x="0" y="0"/>
                      <wp:positionH relativeFrom="column">
                        <wp:posOffset>2776855</wp:posOffset>
                      </wp:positionH>
                      <wp:positionV relativeFrom="paragraph">
                        <wp:posOffset>206375</wp:posOffset>
                      </wp:positionV>
                      <wp:extent cx="566420" cy="112395"/>
                      <wp:effectExtent l="73025" t="54610" r="36830" b="80645"/>
                      <wp:wrapNone/>
                      <wp:docPr id="51"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420" cy="112395"/>
                              </a:xfrm>
                              <a:prstGeom prst="leftArrow">
                                <a:avLst>
                                  <a:gd name="adj1" fmla="val 50000"/>
                                  <a:gd name="adj2" fmla="val 125989"/>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FB41E1" id="AutoShape 13" o:spid="_x0000_s1026" type="#_x0000_t66" style="position:absolute;margin-left:218.65pt;margin-top:16.25pt;width:44.6pt;height:8.85pt;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" fillcolor="#c0504d" strokecolor="#f2f2f2" strokeweight="3pt">
                      <v:shadow on="t" color="#622423" opacity=".5" offset="1pt"/>
                    </v:shape>
                  </w:pict>
                </mc:Fallback>
              </mc:AlternateContent>
            </w:r>
          </w:p>
          <w:p w14:paraId="686AB36B" w14:textId="77777777" w:rsidR="00A23B3E" w:rsidRPr="003A443E" w:rsidRDefault="0029239D">
            <w:pPr>
              <w:pStyle w:val="Text1"/>
              <w:ind w:left="0"/>
              <w:rPr>
                <w:rFonts w:ascii="Arial" w:hAnsi="Arial" w:cs="Arial"/>
                <w:color w:val="000000"/>
                <w:sz w:val="14"/>
                <w:szCs w:val="14"/>
              </w:rPr>
            </w:pP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Pr="0029239D">
              <w:rPr>
                <w:rFonts w:ascii="Arial" w:hAnsi="Arial" w:cs="Arial"/>
                <w:sz w:val="16"/>
              </w:rPr>
              <w:fldChar w:fldCharType="end"/>
            </w:r>
            <w:r>
              <w:rPr>
                <w:rFonts w:ascii="Arial" w:hAnsi="Arial" w:cs="Arial"/>
                <w:sz w:val="22"/>
              </w:rPr>
              <w:t xml:space="preserve"> </w:t>
            </w:r>
            <w:r>
              <w:rPr>
                <w:rFonts w:ascii="Arial" w:hAnsi="Arial" w:cs="Arial"/>
                <w:sz w:val="14"/>
                <w:szCs w:val="14"/>
              </w:rPr>
              <w:t xml:space="preserve">Sì </w:t>
            </w: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Pr="0029239D">
              <w:rPr>
                <w:rFonts w:ascii="Arial" w:hAnsi="Arial" w:cs="Arial"/>
                <w:sz w:val="16"/>
              </w:rPr>
              <w:fldChar w:fldCharType="end"/>
            </w:r>
            <w:r>
              <w:rPr>
                <w:rFonts w:ascii="Arial" w:hAnsi="Arial" w:cs="Arial"/>
                <w:sz w:val="14"/>
                <w:szCs w:val="14"/>
              </w:rPr>
              <w:t xml:space="preserve"> No</w:t>
            </w:r>
            <w:r w:rsidRPr="003A443E">
              <w:rPr>
                <w:rFonts w:ascii="Arial" w:hAnsi="Arial" w:cs="Arial"/>
                <w:color w:val="000000"/>
                <w:sz w:val="14"/>
                <w:szCs w:val="14"/>
              </w:rPr>
              <w:t xml:space="preserve"> </w:t>
            </w:r>
          </w:p>
          <w:p w14:paraId="607205CE" w14:textId="77777777" w:rsidR="00A23B3E" w:rsidRPr="003A443E" w:rsidRDefault="00A23B3E">
            <w:pPr>
              <w:pStyle w:val="Text1"/>
              <w:ind w:left="0"/>
              <w:rPr>
                <w:rFonts w:ascii="Arial" w:hAnsi="Arial" w:cs="Arial"/>
                <w:color w:val="000000"/>
                <w:sz w:val="14"/>
                <w:szCs w:val="14"/>
              </w:rPr>
            </w:pPr>
          </w:p>
          <w:p w14:paraId="1155AC4C" w14:textId="77777777" w:rsidR="00A23B3E" w:rsidRDefault="0029239D">
            <w:pPr>
              <w:pStyle w:val="Text1"/>
              <w:ind w:left="0"/>
              <w:rPr>
                <w:rFonts w:ascii="Arial" w:hAnsi="Arial" w:cs="Arial"/>
                <w:color w:val="000000"/>
                <w:sz w:val="14"/>
                <w:szCs w:val="14"/>
              </w:rPr>
            </w:pP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Pr="0029239D">
              <w:rPr>
                <w:rFonts w:ascii="Arial" w:hAnsi="Arial" w:cs="Arial"/>
                <w:sz w:val="16"/>
              </w:rPr>
              <w:fldChar w:fldCharType="end"/>
            </w:r>
            <w:r>
              <w:rPr>
                <w:rFonts w:ascii="Arial" w:hAnsi="Arial" w:cs="Arial"/>
                <w:sz w:val="22"/>
              </w:rPr>
              <w:t xml:space="preserve"> </w:t>
            </w:r>
            <w:r>
              <w:rPr>
                <w:rFonts w:ascii="Arial" w:hAnsi="Arial" w:cs="Arial"/>
                <w:sz w:val="14"/>
                <w:szCs w:val="14"/>
              </w:rPr>
              <w:t xml:space="preserve">Sì </w:t>
            </w: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Pr="0029239D">
              <w:rPr>
                <w:rFonts w:ascii="Arial" w:hAnsi="Arial" w:cs="Arial"/>
                <w:sz w:val="16"/>
              </w:rPr>
              <w:fldChar w:fldCharType="end"/>
            </w:r>
            <w:r>
              <w:rPr>
                <w:rFonts w:ascii="Arial" w:hAnsi="Arial" w:cs="Arial"/>
                <w:sz w:val="14"/>
                <w:szCs w:val="14"/>
              </w:rPr>
              <w:t xml:space="preserve"> No</w:t>
            </w:r>
            <w:r w:rsidRPr="003A443E">
              <w:rPr>
                <w:rFonts w:ascii="Arial" w:hAnsi="Arial" w:cs="Arial"/>
                <w:color w:val="000000"/>
                <w:sz w:val="14"/>
                <w:szCs w:val="14"/>
              </w:rPr>
              <w:t xml:space="preserve"> </w:t>
            </w:r>
          </w:p>
          <w:p w14:paraId="1EBF87C6" w14:textId="77777777" w:rsidR="0029239D" w:rsidRDefault="0029239D">
            <w:pPr>
              <w:pStyle w:val="Text1"/>
              <w:ind w:left="0"/>
              <w:rPr>
                <w:rFonts w:ascii="Arial" w:hAnsi="Arial" w:cs="Arial"/>
                <w:color w:val="000000"/>
                <w:sz w:val="14"/>
                <w:szCs w:val="14"/>
              </w:rPr>
            </w:pPr>
          </w:p>
          <w:p w14:paraId="34C87831" w14:textId="77777777" w:rsidR="00A23B3E" w:rsidRPr="003A443E" w:rsidRDefault="00255947">
            <w:pPr>
              <w:pStyle w:val="Text1"/>
              <w:numPr>
                <w:ilvl w:val="0"/>
                <w:numId w:val="12"/>
              </w:numPr>
              <w:spacing w:before="0" w:after="0"/>
              <w:ind w:left="318"/>
              <w:rPr>
                <w:rFonts w:ascii="Arial" w:hAnsi="Arial" w:cs="Arial"/>
                <w:color w:val="000000"/>
                <w:sz w:val="14"/>
                <w:szCs w:val="14"/>
              </w:rPr>
            </w:pP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00A23B3E" w:rsidRPr="003A443E">
              <w:rPr>
                <w:rFonts w:ascii="Arial" w:hAnsi="Arial" w:cs="Arial"/>
                <w:color w:val="000000"/>
                <w:sz w:val="14"/>
                <w:szCs w:val="14"/>
              </w:rPr>
              <w:br/>
            </w:r>
          </w:p>
          <w:p w14:paraId="09B7D1A9" w14:textId="77777777" w:rsidR="00A23B3E" w:rsidRPr="003A443E" w:rsidRDefault="00A23B3E" w:rsidP="00F351F0">
            <w:pPr>
              <w:pStyle w:val="Text1"/>
              <w:spacing w:before="0" w:after="0"/>
              <w:ind w:left="0"/>
              <w:rPr>
                <w:rFonts w:ascii="Arial" w:hAnsi="Arial" w:cs="Arial"/>
                <w:color w:val="000000"/>
                <w:sz w:val="14"/>
                <w:szCs w:val="14"/>
              </w:rPr>
            </w:pPr>
          </w:p>
          <w:p w14:paraId="6BF2FC69" w14:textId="77777777" w:rsidR="00A23B3E" w:rsidRPr="003A443E" w:rsidRDefault="00A23B3E" w:rsidP="00C121D1">
            <w:pPr>
              <w:pStyle w:val="Text1"/>
              <w:spacing w:before="0"/>
              <w:ind w:left="318" w:hanging="318"/>
              <w:rPr>
                <w:rFonts w:ascii="Arial" w:hAnsi="Arial" w:cs="Arial"/>
                <w:color w:val="000000"/>
                <w:sz w:val="14"/>
                <w:szCs w:val="14"/>
              </w:rPr>
            </w:pPr>
            <w:r w:rsidRPr="003A443E">
              <w:rPr>
                <w:rFonts w:ascii="Arial" w:hAnsi="Arial" w:cs="Arial"/>
                <w:color w:val="000000"/>
                <w:sz w:val="14"/>
                <w:szCs w:val="14"/>
              </w:rPr>
              <w:t xml:space="preserve">b)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indirizzo web, autorità o organismo di emanazione,  riferiment</w:t>
            </w:r>
            <w:r w:rsidR="00C121D1">
              <w:rPr>
                <w:rFonts w:ascii="Arial" w:hAnsi="Arial" w:cs="Arial"/>
                <w:color w:val="000000"/>
                <w:sz w:val="14"/>
                <w:szCs w:val="14"/>
              </w:rPr>
              <w:t>o preciso della documentazione):</w:t>
            </w:r>
            <w:r w:rsidRPr="003A443E">
              <w:rPr>
                <w:rFonts w:ascii="Arial" w:hAnsi="Arial" w:cs="Arial"/>
                <w:color w:val="000000"/>
                <w:sz w:val="14"/>
                <w:szCs w:val="14"/>
              </w:rPr>
              <w:t xml:space="preserve"> </w:t>
            </w:r>
            <w:r w:rsidR="00255947">
              <w:rPr>
                <w:rFonts w:ascii="Arial" w:hAnsi="Arial" w:cs="Arial"/>
              </w:rPr>
              <w:fldChar w:fldCharType="begin">
                <w:ffData>
                  <w:name w:val="Testo1"/>
                  <w:enabled/>
                  <w:calcOnExit w:val="0"/>
                  <w:textInput/>
                </w:ffData>
              </w:fldChar>
            </w:r>
            <w:r w:rsidR="00255947">
              <w:rPr>
                <w:rFonts w:ascii="Arial" w:hAnsi="Arial" w:cs="Arial"/>
              </w:rPr>
              <w:instrText xml:space="preserve"> FORMTEXT </w:instrText>
            </w:r>
            <w:r w:rsidR="00255947">
              <w:rPr>
                <w:rFonts w:ascii="Arial" w:hAnsi="Arial" w:cs="Arial"/>
              </w:rPr>
            </w:r>
            <w:r w:rsidR="00255947">
              <w:rPr>
                <w:rFonts w:ascii="Arial" w:hAnsi="Arial" w:cs="Arial"/>
              </w:rPr>
              <w:fldChar w:fldCharType="separate"/>
            </w:r>
            <w:r w:rsidR="00255947">
              <w:rPr>
                <w:rFonts w:ascii="Arial" w:hAnsi="Arial" w:cs="Arial"/>
                <w:noProof/>
              </w:rPr>
              <w:t> </w:t>
            </w:r>
            <w:r w:rsidR="00255947">
              <w:rPr>
                <w:rFonts w:ascii="Arial" w:hAnsi="Arial" w:cs="Arial"/>
                <w:noProof/>
              </w:rPr>
              <w:t> </w:t>
            </w:r>
            <w:r w:rsidR="00255947">
              <w:rPr>
                <w:rFonts w:ascii="Arial" w:hAnsi="Arial" w:cs="Arial"/>
                <w:noProof/>
              </w:rPr>
              <w:t> </w:t>
            </w:r>
            <w:r w:rsidR="00255947">
              <w:rPr>
                <w:rFonts w:ascii="Arial" w:hAnsi="Arial" w:cs="Arial"/>
                <w:noProof/>
              </w:rPr>
              <w:t> </w:t>
            </w:r>
            <w:r w:rsidR="00255947">
              <w:rPr>
                <w:rFonts w:ascii="Arial" w:hAnsi="Arial" w:cs="Arial"/>
                <w:noProof/>
              </w:rPr>
              <w:t> </w:t>
            </w:r>
            <w:r w:rsidR="00255947">
              <w:rPr>
                <w:rFonts w:ascii="Arial" w:hAnsi="Arial" w:cs="Arial"/>
              </w:rPr>
              <w:fldChar w:fldCharType="end"/>
            </w:r>
          </w:p>
          <w:p w14:paraId="63CA34F0" w14:textId="77777777" w:rsidR="00AA5F93" w:rsidRPr="003A443E" w:rsidRDefault="00AA5F93" w:rsidP="00AA5F93">
            <w:pPr>
              <w:pStyle w:val="Text1"/>
              <w:tabs>
                <w:tab w:val="left" w:pos="318"/>
              </w:tabs>
              <w:spacing w:before="0" w:after="0"/>
              <w:ind w:left="0"/>
              <w:rPr>
                <w:rFonts w:ascii="Arial" w:hAnsi="Arial" w:cs="Arial"/>
                <w:color w:val="000000"/>
                <w:sz w:val="14"/>
                <w:szCs w:val="14"/>
              </w:rPr>
            </w:pPr>
          </w:p>
          <w:p w14:paraId="5F5DD17F" w14:textId="77777777" w:rsidR="00A23B3E" w:rsidRPr="003A443E" w:rsidRDefault="00A23B3E" w:rsidP="00AA5F93">
            <w:pPr>
              <w:pStyle w:val="Text1"/>
              <w:tabs>
                <w:tab w:val="left" w:pos="318"/>
              </w:tabs>
              <w:spacing w:after="0"/>
              <w:ind w:left="0"/>
              <w:rPr>
                <w:rFonts w:ascii="Arial" w:hAnsi="Arial" w:cs="Arial"/>
                <w:color w:val="000000"/>
                <w:sz w:val="14"/>
                <w:szCs w:val="14"/>
              </w:rPr>
            </w:pPr>
            <w:r w:rsidRPr="003A443E">
              <w:rPr>
                <w:rFonts w:ascii="Arial" w:hAnsi="Arial" w:cs="Arial"/>
                <w:color w:val="000000"/>
                <w:sz w:val="14"/>
                <w:szCs w:val="14"/>
              </w:rPr>
              <w:t xml:space="preserve">c)     </w:t>
            </w:r>
            <w:r w:rsidR="00255947">
              <w:rPr>
                <w:rFonts w:ascii="Arial" w:hAnsi="Arial" w:cs="Arial"/>
              </w:rPr>
              <w:fldChar w:fldCharType="begin">
                <w:ffData>
                  <w:name w:val="Testo1"/>
                  <w:enabled/>
                  <w:calcOnExit w:val="0"/>
                  <w:textInput/>
                </w:ffData>
              </w:fldChar>
            </w:r>
            <w:r w:rsidR="00255947">
              <w:rPr>
                <w:rFonts w:ascii="Arial" w:hAnsi="Arial" w:cs="Arial"/>
              </w:rPr>
              <w:instrText xml:space="preserve"> FORMTEXT </w:instrText>
            </w:r>
            <w:r w:rsidR="00255947">
              <w:rPr>
                <w:rFonts w:ascii="Arial" w:hAnsi="Arial" w:cs="Arial"/>
              </w:rPr>
            </w:r>
            <w:r w:rsidR="00255947">
              <w:rPr>
                <w:rFonts w:ascii="Arial" w:hAnsi="Arial" w:cs="Arial"/>
              </w:rPr>
              <w:fldChar w:fldCharType="separate"/>
            </w:r>
            <w:r w:rsidR="00255947">
              <w:rPr>
                <w:rFonts w:ascii="Arial" w:hAnsi="Arial" w:cs="Arial"/>
                <w:noProof/>
              </w:rPr>
              <w:t> </w:t>
            </w:r>
            <w:r w:rsidR="00255947">
              <w:rPr>
                <w:rFonts w:ascii="Arial" w:hAnsi="Arial" w:cs="Arial"/>
                <w:noProof/>
              </w:rPr>
              <w:t> </w:t>
            </w:r>
            <w:r w:rsidR="00255947">
              <w:rPr>
                <w:rFonts w:ascii="Arial" w:hAnsi="Arial" w:cs="Arial"/>
                <w:noProof/>
              </w:rPr>
              <w:t> </w:t>
            </w:r>
            <w:r w:rsidR="00255947">
              <w:rPr>
                <w:rFonts w:ascii="Arial" w:hAnsi="Arial" w:cs="Arial"/>
                <w:noProof/>
              </w:rPr>
              <w:t> </w:t>
            </w:r>
            <w:r w:rsidR="00255947">
              <w:rPr>
                <w:rFonts w:ascii="Arial" w:hAnsi="Arial" w:cs="Arial"/>
                <w:noProof/>
              </w:rPr>
              <w:t> </w:t>
            </w:r>
            <w:r w:rsidR="00255947">
              <w:rPr>
                <w:rFonts w:ascii="Arial" w:hAnsi="Arial" w:cs="Arial"/>
              </w:rPr>
              <w:fldChar w:fldCharType="end"/>
            </w:r>
            <w:r w:rsidRPr="003A443E">
              <w:rPr>
                <w:rFonts w:ascii="Arial" w:hAnsi="Arial" w:cs="Arial"/>
                <w:color w:val="000000"/>
                <w:sz w:val="14"/>
                <w:szCs w:val="14"/>
              </w:rPr>
              <w:br/>
            </w:r>
            <w:r w:rsidRPr="003A443E">
              <w:rPr>
                <w:rFonts w:ascii="Arial" w:hAnsi="Arial" w:cs="Arial"/>
                <w:color w:val="000000"/>
                <w:sz w:val="14"/>
                <w:szCs w:val="14"/>
              </w:rPr>
              <w:br/>
            </w:r>
          </w:p>
          <w:p w14:paraId="2D3AEE13" w14:textId="77777777" w:rsidR="00A23B3E" w:rsidRPr="003A443E" w:rsidRDefault="00AA5F93" w:rsidP="001F35A9">
            <w:pPr>
              <w:pStyle w:val="Text1"/>
              <w:ind w:left="0"/>
              <w:rPr>
                <w:rFonts w:ascii="Arial" w:hAnsi="Arial" w:cs="Arial"/>
                <w:color w:val="000000"/>
                <w:sz w:val="14"/>
                <w:szCs w:val="14"/>
              </w:rPr>
            </w:pPr>
            <w:r w:rsidRPr="003A443E">
              <w:rPr>
                <w:rFonts w:ascii="Arial" w:hAnsi="Arial" w:cs="Arial"/>
                <w:color w:val="000000"/>
                <w:sz w:val="14"/>
                <w:szCs w:val="14"/>
              </w:rPr>
              <w:t xml:space="preserve">d) </w:t>
            </w:r>
            <w:r w:rsidR="0029239D" w:rsidRPr="0029239D">
              <w:rPr>
                <w:rFonts w:ascii="Arial" w:hAnsi="Arial" w:cs="Arial"/>
                <w:sz w:val="16"/>
              </w:rPr>
              <w:fldChar w:fldCharType="begin">
                <w:ffData>
                  <w:name w:val="Controllo1"/>
                  <w:enabled/>
                  <w:calcOnExit w:val="0"/>
                  <w:checkBox>
                    <w:sizeAuto/>
                    <w:default w:val="0"/>
                    <w:checked w:val="0"/>
                  </w:checkBox>
                </w:ffData>
              </w:fldChar>
            </w:r>
            <w:r w:rsidR="0029239D"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0029239D" w:rsidRPr="0029239D">
              <w:rPr>
                <w:rFonts w:ascii="Arial" w:hAnsi="Arial" w:cs="Arial"/>
                <w:sz w:val="16"/>
              </w:rPr>
              <w:fldChar w:fldCharType="end"/>
            </w:r>
            <w:r w:rsidR="0029239D">
              <w:rPr>
                <w:rFonts w:ascii="Arial" w:hAnsi="Arial" w:cs="Arial"/>
                <w:sz w:val="22"/>
              </w:rPr>
              <w:t xml:space="preserve"> </w:t>
            </w:r>
            <w:r w:rsidR="0029239D">
              <w:rPr>
                <w:rFonts w:ascii="Arial" w:hAnsi="Arial" w:cs="Arial"/>
                <w:sz w:val="14"/>
                <w:szCs w:val="14"/>
              </w:rPr>
              <w:t xml:space="preserve">Sì </w:t>
            </w:r>
            <w:r w:rsidR="0029239D" w:rsidRPr="0029239D">
              <w:rPr>
                <w:rFonts w:ascii="Arial" w:hAnsi="Arial" w:cs="Arial"/>
                <w:sz w:val="16"/>
              </w:rPr>
              <w:fldChar w:fldCharType="begin">
                <w:ffData>
                  <w:name w:val="Controllo1"/>
                  <w:enabled/>
                  <w:calcOnExit w:val="0"/>
                  <w:checkBox>
                    <w:sizeAuto/>
                    <w:default w:val="0"/>
                    <w:checked w:val="0"/>
                  </w:checkBox>
                </w:ffData>
              </w:fldChar>
            </w:r>
            <w:r w:rsidR="0029239D"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0029239D" w:rsidRPr="0029239D">
              <w:rPr>
                <w:rFonts w:ascii="Arial" w:hAnsi="Arial" w:cs="Arial"/>
                <w:sz w:val="16"/>
              </w:rPr>
              <w:fldChar w:fldCharType="end"/>
            </w:r>
            <w:r w:rsidR="0029239D">
              <w:rPr>
                <w:rFonts w:ascii="Arial" w:hAnsi="Arial" w:cs="Arial"/>
                <w:sz w:val="14"/>
                <w:szCs w:val="14"/>
              </w:rPr>
              <w:t xml:space="preserve"> No</w:t>
            </w:r>
          </w:p>
        </w:tc>
      </w:tr>
      <w:tr w:rsidR="001F35A9" w14:paraId="52CA9AA1" w14:textId="77777777"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14:paraId="567B49C9" w14:textId="77777777" w:rsidR="001F35A9" w:rsidRPr="003A443E"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rPr>
            </w:pPr>
            <w:r w:rsidRPr="003A443E">
              <w:rPr>
                <w:rFonts w:ascii="Arial" w:hAnsi="Arial" w:cs="Arial"/>
                <w:b/>
                <w:color w:val="000000"/>
                <w:w w:val="0"/>
                <w:sz w:val="14"/>
                <w:szCs w:val="14"/>
              </w:rPr>
              <w:t xml:space="preserve">Si evidenzia che </w:t>
            </w:r>
            <w:r w:rsidRPr="003A443E">
              <w:rPr>
                <w:rFonts w:ascii="Arial" w:eastAsia="Times New Roman" w:hAnsi="Arial" w:cs="Arial"/>
                <w:b/>
                <w:bCs/>
                <w:color w:val="000000"/>
                <w:sz w:val="14"/>
                <w:szCs w:val="14"/>
              </w:rPr>
              <w:t xml:space="preserve">gli operatori economici, iscritti in elenchi di cui all’articolo 90 del Codice o in </w:t>
            </w:r>
            <w:proofErr w:type="gramStart"/>
            <w:r w:rsidRPr="003A443E">
              <w:rPr>
                <w:rFonts w:ascii="Arial" w:eastAsia="Times New Roman" w:hAnsi="Arial" w:cs="Arial"/>
                <w:b/>
                <w:bCs/>
                <w:color w:val="000000"/>
                <w:sz w:val="14"/>
                <w:szCs w:val="14"/>
              </w:rPr>
              <w:t>possesso  di</w:t>
            </w:r>
            <w:proofErr w:type="gramEnd"/>
            <w:r w:rsidRPr="003A443E">
              <w:rPr>
                <w:rFonts w:ascii="Arial" w:eastAsia="Times New Roman" w:hAnsi="Arial" w:cs="Arial"/>
                <w:b/>
                <w:bCs/>
                <w:color w:val="000000"/>
                <w:sz w:val="14"/>
                <w:szCs w:val="14"/>
              </w:rPr>
              <w:t xml:space="preserve">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14:paraId="2541DEC3" w14:textId="77777777" w:rsidTr="00B6381B">
        <w:tc>
          <w:tcPr>
            <w:tcW w:w="5241" w:type="dxa"/>
            <w:tcBorders>
              <w:top w:val="single" w:sz="4" w:space="0" w:color="00000A"/>
              <w:left w:val="single" w:sz="4" w:space="0" w:color="00000A"/>
              <w:bottom w:val="single" w:sz="4" w:space="0" w:color="00000A"/>
              <w:right w:val="single" w:sz="4" w:space="0" w:color="00000A"/>
            </w:tcBorders>
            <w:shd w:val="clear" w:color="auto" w:fill="FFFFFF"/>
          </w:tcPr>
          <w:p w14:paraId="419B00EF" w14:textId="77777777" w:rsidR="00A23B3E" w:rsidRDefault="00A23B3E">
            <w:r>
              <w:rPr>
                <w:rFonts w:ascii="Arial" w:hAnsi="Arial" w:cs="Arial"/>
                <w:b/>
                <w:sz w:val="15"/>
                <w:szCs w:val="15"/>
              </w:rPr>
              <w:t>Forma della partecipazione:</w:t>
            </w:r>
          </w:p>
        </w:tc>
        <w:tc>
          <w:tcPr>
            <w:tcW w:w="4095" w:type="dxa"/>
            <w:tcBorders>
              <w:top w:val="single" w:sz="4" w:space="0" w:color="00000A"/>
              <w:left w:val="single" w:sz="4" w:space="0" w:color="00000A"/>
              <w:bottom w:val="single" w:sz="4" w:space="0" w:color="00000A"/>
              <w:right w:val="single" w:sz="4" w:space="0" w:color="00000A"/>
            </w:tcBorders>
            <w:shd w:val="clear" w:color="auto" w:fill="FFFFFF"/>
          </w:tcPr>
          <w:p w14:paraId="727FA09F" w14:textId="77777777" w:rsidR="00A23B3E" w:rsidRDefault="00A23B3E">
            <w:pPr>
              <w:pStyle w:val="Text1"/>
              <w:ind w:left="0"/>
            </w:pPr>
            <w:r>
              <w:rPr>
                <w:rFonts w:ascii="Arial" w:hAnsi="Arial" w:cs="Arial"/>
                <w:b/>
                <w:sz w:val="15"/>
                <w:szCs w:val="15"/>
              </w:rPr>
              <w:t>Risposta:</w:t>
            </w:r>
          </w:p>
        </w:tc>
      </w:tr>
      <w:tr w:rsidR="00A23B3E" w14:paraId="1A484E32" w14:textId="77777777" w:rsidTr="00B6381B">
        <w:tc>
          <w:tcPr>
            <w:tcW w:w="5241" w:type="dxa"/>
            <w:tcBorders>
              <w:top w:val="single" w:sz="4" w:space="0" w:color="00000A"/>
              <w:left w:val="single" w:sz="4" w:space="0" w:color="00000A"/>
              <w:bottom w:val="single" w:sz="4" w:space="0" w:color="00000A"/>
              <w:right w:val="single" w:sz="4" w:space="0" w:color="00000A"/>
            </w:tcBorders>
            <w:shd w:val="clear" w:color="auto" w:fill="FFFFFF"/>
          </w:tcPr>
          <w:p w14:paraId="6B0BA100" w14:textId="77777777" w:rsidR="00A23B3E" w:rsidRDefault="00A23B3E">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11"/>
            </w:r>
            <w:r>
              <w:rPr>
                <w:rFonts w:ascii="Arial" w:hAnsi="Arial" w:cs="Arial"/>
                <w:sz w:val="14"/>
                <w:szCs w:val="14"/>
              </w:rPr>
              <w:t>)?</w:t>
            </w:r>
          </w:p>
        </w:tc>
        <w:tc>
          <w:tcPr>
            <w:tcW w:w="4095" w:type="dxa"/>
            <w:tcBorders>
              <w:top w:val="single" w:sz="4" w:space="0" w:color="00000A"/>
              <w:left w:val="single" w:sz="4" w:space="0" w:color="00000A"/>
              <w:bottom w:val="single" w:sz="4" w:space="0" w:color="00000A"/>
              <w:right w:val="single" w:sz="4" w:space="0" w:color="00000A"/>
            </w:tcBorders>
            <w:shd w:val="clear" w:color="auto" w:fill="FFFFFF"/>
          </w:tcPr>
          <w:p w14:paraId="382C65C0" w14:textId="77777777" w:rsidR="00A23B3E" w:rsidRDefault="00C813D1">
            <w:pPr>
              <w:pStyle w:val="Text1"/>
              <w:ind w:left="0"/>
            </w:pPr>
            <w:r>
              <w:rPr>
                <w:rFonts w:ascii="Arial" w:hAnsi="Arial" w:cs="Arial"/>
                <w:noProof/>
                <w:sz w:val="16"/>
                <w:lang w:bidi="ar-SA"/>
              </w:rPr>
              <mc:AlternateContent>
                <mc:Choice Requires="wps">
                  <w:drawing>
                    <wp:anchor distT="0" distB="0" distL="114300" distR="114300" simplePos="0" relativeHeight="251644416" behindDoc="0" locked="0" layoutInCell="1" allowOverlap="1" wp14:anchorId="3F3E29E6" wp14:editId="4EDA3532">
                      <wp:simplePos x="0" y="0"/>
                      <wp:positionH relativeFrom="column">
                        <wp:posOffset>2712085</wp:posOffset>
                      </wp:positionH>
                      <wp:positionV relativeFrom="paragraph">
                        <wp:posOffset>110490</wp:posOffset>
                      </wp:positionV>
                      <wp:extent cx="566420" cy="112395"/>
                      <wp:effectExtent l="76200" t="55880" r="33655" b="79375"/>
                      <wp:wrapNone/>
                      <wp:docPr id="42"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420" cy="112395"/>
                              </a:xfrm>
                              <a:prstGeom prst="leftArrow">
                                <a:avLst>
                                  <a:gd name="adj1" fmla="val 50000"/>
                                  <a:gd name="adj2" fmla="val 125989"/>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0E8117" id="AutoShape 20" o:spid="_x0000_s1026" type="#_x0000_t66" style="position:absolute;margin-left:213.55pt;margin-top:8.7pt;width:44.6pt;height:8.85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" fillcolor="#c0504d" strokecolor="#f2f2f2" strokeweight="3pt">
                      <v:shadow on="t" color="#622423" opacity=".5" offset="1pt"/>
                    </v:shape>
                  </w:pict>
                </mc:Fallback>
              </mc:AlternateContent>
            </w:r>
            <w:r w:rsidR="0029239D" w:rsidRPr="0029239D">
              <w:rPr>
                <w:rFonts w:ascii="Arial" w:hAnsi="Arial" w:cs="Arial"/>
                <w:sz w:val="16"/>
              </w:rPr>
              <w:fldChar w:fldCharType="begin">
                <w:ffData>
                  <w:name w:val="Controllo1"/>
                  <w:enabled/>
                  <w:calcOnExit w:val="0"/>
                  <w:checkBox>
                    <w:sizeAuto/>
                    <w:default w:val="0"/>
                    <w:checked w:val="0"/>
                  </w:checkBox>
                </w:ffData>
              </w:fldChar>
            </w:r>
            <w:r w:rsidR="0029239D"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0029239D" w:rsidRPr="0029239D">
              <w:rPr>
                <w:rFonts w:ascii="Arial" w:hAnsi="Arial" w:cs="Arial"/>
                <w:sz w:val="16"/>
              </w:rPr>
              <w:fldChar w:fldCharType="end"/>
            </w:r>
            <w:r w:rsidR="0029239D">
              <w:rPr>
                <w:rFonts w:ascii="Arial" w:hAnsi="Arial" w:cs="Arial"/>
                <w:sz w:val="22"/>
              </w:rPr>
              <w:t xml:space="preserve"> </w:t>
            </w:r>
            <w:r w:rsidR="0029239D">
              <w:rPr>
                <w:rFonts w:ascii="Arial" w:hAnsi="Arial" w:cs="Arial"/>
                <w:sz w:val="14"/>
                <w:szCs w:val="14"/>
              </w:rPr>
              <w:t xml:space="preserve">Sì </w:t>
            </w:r>
            <w:r w:rsidR="0029239D" w:rsidRPr="0029239D">
              <w:rPr>
                <w:rFonts w:ascii="Arial" w:hAnsi="Arial" w:cs="Arial"/>
                <w:sz w:val="16"/>
              </w:rPr>
              <w:fldChar w:fldCharType="begin">
                <w:ffData>
                  <w:name w:val="Controllo1"/>
                  <w:enabled/>
                  <w:calcOnExit w:val="0"/>
                  <w:checkBox>
                    <w:sizeAuto/>
                    <w:default w:val="0"/>
                    <w:checked w:val="0"/>
                  </w:checkBox>
                </w:ffData>
              </w:fldChar>
            </w:r>
            <w:r w:rsidR="0029239D"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0029239D" w:rsidRPr="0029239D">
              <w:rPr>
                <w:rFonts w:ascii="Arial" w:hAnsi="Arial" w:cs="Arial"/>
                <w:sz w:val="16"/>
              </w:rPr>
              <w:fldChar w:fldCharType="end"/>
            </w:r>
            <w:r w:rsidR="0029239D">
              <w:rPr>
                <w:rFonts w:ascii="Arial" w:hAnsi="Arial" w:cs="Arial"/>
                <w:sz w:val="14"/>
                <w:szCs w:val="14"/>
              </w:rPr>
              <w:t xml:space="preserve"> No</w:t>
            </w:r>
          </w:p>
        </w:tc>
      </w:tr>
      <w:tr w:rsidR="00A23B3E" w14:paraId="26F711EF" w14:textId="77777777"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14:paraId="62EC86AA" w14:textId="77777777" w:rsidR="00A23B3E" w:rsidRDefault="00A23B3E">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A23B3E" w14:paraId="110F691E" w14:textId="77777777" w:rsidTr="00B6381B">
        <w:tc>
          <w:tcPr>
            <w:tcW w:w="5241" w:type="dxa"/>
            <w:tcBorders>
              <w:top w:val="single" w:sz="4" w:space="0" w:color="00000A"/>
              <w:left w:val="single" w:sz="4" w:space="0" w:color="00000A"/>
              <w:bottom w:val="single" w:sz="4" w:space="0" w:color="00000A"/>
              <w:right w:val="single" w:sz="4" w:space="0" w:color="00000A"/>
            </w:tcBorders>
            <w:shd w:val="clear" w:color="auto" w:fill="FFFFFF"/>
          </w:tcPr>
          <w:p w14:paraId="6F77C00F" w14:textId="77777777" w:rsidR="00A23B3E" w:rsidRPr="003A443E" w:rsidRDefault="00A23B3E">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14:paraId="600FEF2A" w14:textId="77777777" w:rsidR="00A23B3E" w:rsidRPr="003A443E" w:rsidRDefault="00A23B3E" w:rsidP="00FB3543">
            <w:pPr>
              <w:pStyle w:val="Text1"/>
              <w:numPr>
                <w:ilvl w:val="0"/>
                <w:numId w:val="6"/>
              </w:numPr>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lett. d), e), f) e g) e all’art. 46, comma 1, lett.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sidRPr="003A443E">
              <w:rPr>
                <w:rFonts w:ascii="Arial" w:hAnsi="Arial" w:cs="Arial"/>
                <w:color w:val="000000"/>
                <w:sz w:val="14"/>
                <w:szCs w:val="14"/>
              </w:rPr>
              <w:t xml:space="preserve">) del </w:t>
            </w:r>
            <w:proofErr w:type="gramStart"/>
            <w:r w:rsidRPr="003A443E">
              <w:rPr>
                <w:rFonts w:ascii="Arial" w:hAnsi="Arial" w:cs="Arial"/>
                <w:color w:val="000000"/>
                <w:sz w:val="14"/>
                <w:szCs w:val="14"/>
              </w:rPr>
              <w:t>Codice  (</w:t>
            </w:r>
            <w:proofErr w:type="gramEnd"/>
            <w:r w:rsidRPr="003A443E">
              <w:rPr>
                <w:rFonts w:ascii="Arial" w:hAnsi="Arial" w:cs="Arial"/>
                <w:color w:val="000000"/>
                <w:sz w:val="14"/>
                <w:szCs w:val="14"/>
              </w:rPr>
              <w:t>capofila, responsabile di compi</w:t>
            </w:r>
            <w:r w:rsidR="001F35A9" w:rsidRPr="003A443E">
              <w:rPr>
                <w:rFonts w:ascii="Arial" w:hAnsi="Arial" w:cs="Arial"/>
                <w:color w:val="000000"/>
                <w:sz w:val="14"/>
                <w:szCs w:val="14"/>
              </w:rPr>
              <w:t>ti specifici,ecc.</w:t>
            </w:r>
            <w:r w:rsidRPr="003A443E">
              <w:rPr>
                <w:rFonts w:ascii="Arial" w:hAnsi="Arial" w:cs="Arial"/>
                <w:color w:val="000000"/>
                <w:sz w:val="14"/>
                <w:szCs w:val="14"/>
              </w:rPr>
              <w:t>):</w:t>
            </w:r>
          </w:p>
          <w:p w14:paraId="5E5717DD" w14:textId="77777777" w:rsidR="00A23B3E" w:rsidRPr="003A443E" w:rsidRDefault="00A23B3E">
            <w:pPr>
              <w:pStyle w:val="Text1"/>
              <w:spacing w:before="0" w:after="0"/>
              <w:ind w:left="284"/>
              <w:rPr>
                <w:rFonts w:ascii="Arial" w:hAnsi="Arial" w:cs="Arial"/>
                <w:color w:val="000000"/>
                <w:sz w:val="14"/>
                <w:szCs w:val="14"/>
              </w:rPr>
            </w:pPr>
          </w:p>
          <w:p w14:paraId="4E3B71EB" w14:textId="77777777"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lastRenderedPageBreak/>
              <w:t>b)    Indicare gli altri operatori economici che compartecipano alla procedura di appalto:</w:t>
            </w:r>
            <w:r w:rsidRPr="003A443E">
              <w:rPr>
                <w:rFonts w:ascii="Arial" w:hAnsi="Arial" w:cs="Arial"/>
                <w:color w:val="000000"/>
                <w:sz w:val="14"/>
                <w:szCs w:val="14"/>
              </w:rPr>
              <w:br/>
            </w:r>
          </w:p>
          <w:p w14:paraId="598E2F25" w14:textId="77777777" w:rsidR="00A23B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c)   Se pertinente, indicare il nome del raggruppamento partecipante:</w:t>
            </w:r>
          </w:p>
          <w:p w14:paraId="3EB37210" w14:textId="77777777" w:rsidR="00C121D1" w:rsidRPr="003A443E" w:rsidRDefault="00C121D1">
            <w:pPr>
              <w:pStyle w:val="Text1"/>
              <w:spacing w:before="0" w:after="0"/>
              <w:ind w:left="284" w:hanging="284"/>
              <w:rPr>
                <w:rFonts w:ascii="Arial" w:hAnsi="Arial" w:cs="Arial"/>
                <w:b/>
                <w:color w:val="000000"/>
                <w:sz w:val="14"/>
                <w:szCs w:val="14"/>
              </w:rPr>
            </w:pPr>
          </w:p>
          <w:p w14:paraId="052B9E91" w14:textId="77777777" w:rsidR="00A23B3E" w:rsidRPr="003A443E" w:rsidRDefault="00A23B3E">
            <w:pPr>
              <w:pStyle w:val="Text1"/>
              <w:spacing w:before="0" w:after="0"/>
              <w:ind w:left="0"/>
              <w:rPr>
                <w:rFonts w:ascii="Arial" w:hAnsi="Arial" w:cs="Arial"/>
                <w:b/>
                <w:color w:val="000000"/>
                <w:sz w:val="14"/>
                <w:szCs w:val="14"/>
              </w:rPr>
            </w:pPr>
          </w:p>
          <w:p w14:paraId="756ED07A" w14:textId="77777777" w:rsidR="00A23B3E" w:rsidRPr="003A443E" w:rsidRDefault="00A23B3E" w:rsidP="001F35A9">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 xml:space="preserve">d)  Se pertinente, indicare la denominazione degli operatori economici facenti parte di un consorzio di cui all’art. 45, comma 2, lett.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di cui all’articolo 46, comma 1, lett.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p>
        </w:tc>
        <w:tc>
          <w:tcPr>
            <w:tcW w:w="4095" w:type="dxa"/>
            <w:tcBorders>
              <w:top w:val="single" w:sz="4" w:space="0" w:color="00000A"/>
              <w:left w:val="single" w:sz="4" w:space="0" w:color="00000A"/>
              <w:bottom w:val="single" w:sz="4" w:space="0" w:color="00000A"/>
              <w:right w:val="single" w:sz="4" w:space="0" w:color="00000A"/>
            </w:tcBorders>
            <w:shd w:val="clear" w:color="auto" w:fill="FFFFFF"/>
          </w:tcPr>
          <w:p w14:paraId="3740D42D" w14:textId="77777777" w:rsidR="00A23B3E" w:rsidRPr="003A443E" w:rsidRDefault="00A23B3E">
            <w:pPr>
              <w:pStyle w:val="Text1"/>
              <w:spacing w:before="0" w:after="0"/>
              <w:ind w:left="0"/>
              <w:rPr>
                <w:rFonts w:ascii="Arial" w:hAnsi="Arial" w:cs="Arial"/>
                <w:color w:val="000000"/>
                <w:sz w:val="15"/>
                <w:szCs w:val="15"/>
              </w:rPr>
            </w:pPr>
          </w:p>
          <w:p w14:paraId="4D18A5ED" w14:textId="77777777" w:rsidR="00A23B3E" w:rsidRPr="003A443E" w:rsidRDefault="00A23B3E">
            <w:pPr>
              <w:pStyle w:val="Text1"/>
              <w:spacing w:before="0" w:after="0"/>
              <w:ind w:left="0"/>
              <w:rPr>
                <w:rFonts w:ascii="Arial" w:hAnsi="Arial" w:cs="Arial"/>
                <w:color w:val="000000"/>
                <w:sz w:val="15"/>
                <w:szCs w:val="15"/>
              </w:rPr>
            </w:pPr>
          </w:p>
          <w:p w14:paraId="45A25E4C" w14:textId="77777777" w:rsidR="00A23B3E" w:rsidRPr="003A443E" w:rsidRDefault="00A23B3E">
            <w:pPr>
              <w:pStyle w:val="Text1"/>
              <w:spacing w:before="0" w:after="0"/>
              <w:ind w:left="0"/>
              <w:rPr>
                <w:rFonts w:ascii="Arial" w:hAnsi="Arial" w:cs="Arial"/>
                <w:color w:val="000000"/>
                <w:sz w:val="15"/>
                <w:szCs w:val="15"/>
              </w:rPr>
            </w:pPr>
          </w:p>
          <w:p w14:paraId="0108645A" w14:textId="77777777" w:rsidR="001F35A9" w:rsidRPr="003A443E" w:rsidRDefault="001F35A9">
            <w:pPr>
              <w:pStyle w:val="Text1"/>
              <w:spacing w:before="0" w:after="0"/>
              <w:ind w:left="0"/>
              <w:rPr>
                <w:rFonts w:ascii="Arial" w:hAnsi="Arial" w:cs="Arial"/>
                <w:color w:val="000000"/>
                <w:sz w:val="15"/>
                <w:szCs w:val="15"/>
              </w:rPr>
            </w:pPr>
          </w:p>
          <w:p w14:paraId="39FE82E6" w14:textId="77777777" w:rsidR="001F35A9" w:rsidRPr="003A443E" w:rsidRDefault="001F35A9">
            <w:pPr>
              <w:pStyle w:val="Text1"/>
              <w:spacing w:before="0" w:after="0"/>
              <w:ind w:left="0"/>
              <w:rPr>
                <w:rFonts w:ascii="Arial" w:hAnsi="Arial" w:cs="Arial"/>
                <w:color w:val="000000"/>
                <w:sz w:val="15"/>
                <w:szCs w:val="15"/>
              </w:rPr>
            </w:pPr>
          </w:p>
          <w:p w14:paraId="73F07FDA" w14:textId="77777777"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lastRenderedPageBreak/>
              <w:t xml:space="preserve">a): </w:t>
            </w:r>
            <w:r w:rsidR="00B6381B">
              <w:rPr>
                <w:rFonts w:ascii="Arial" w:hAnsi="Arial" w:cs="Arial"/>
              </w:rPr>
              <w:fldChar w:fldCharType="begin">
                <w:ffData>
                  <w:name w:val="Testo1"/>
                  <w:enabled/>
                  <w:calcOnExit w:val="0"/>
                  <w:textInput/>
                </w:ffData>
              </w:fldChar>
            </w:r>
            <w:r w:rsidR="00B6381B">
              <w:rPr>
                <w:rFonts w:ascii="Arial" w:hAnsi="Arial" w:cs="Arial"/>
              </w:rPr>
              <w:instrText xml:space="preserve"> FORMTEXT </w:instrText>
            </w:r>
            <w:r w:rsidR="00B6381B">
              <w:rPr>
                <w:rFonts w:ascii="Arial" w:hAnsi="Arial" w:cs="Arial"/>
              </w:rPr>
            </w:r>
            <w:r w:rsidR="00B6381B">
              <w:rPr>
                <w:rFonts w:ascii="Arial" w:hAnsi="Arial" w:cs="Arial"/>
              </w:rPr>
              <w:fldChar w:fldCharType="separate"/>
            </w:r>
            <w:r w:rsidR="00B6381B">
              <w:rPr>
                <w:rFonts w:ascii="Arial" w:hAnsi="Arial" w:cs="Arial"/>
                <w:noProof/>
              </w:rPr>
              <w:t> </w:t>
            </w:r>
            <w:r w:rsidR="00B6381B">
              <w:rPr>
                <w:rFonts w:ascii="Arial" w:hAnsi="Arial" w:cs="Arial"/>
                <w:noProof/>
              </w:rPr>
              <w:t> </w:t>
            </w:r>
            <w:r w:rsidR="00B6381B">
              <w:rPr>
                <w:rFonts w:ascii="Arial" w:hAnsi="Arial" w:cs="Arial"/>
                <w:noProof/>
              </w:rPr>
              <w:t> </w:t>
            </w:r>
            <w:r w:rsidR="00B6381B">
              <w:rPr>
                <w:rFonts w:ascii="Arial" w:hAnsi="Arial" w:cs="Arial"/>
                <w:noProof/>
              </w:rPr>
              <w:t> </w:t>
            </w:r>
            <w:r w:rsidR="00B6381B">
              <w:rPr>
                <w:rFonts w:ascii="Arial" w:hAnsi="Arial" w:cs="Arial"/>
                <w:noProof/>
              </w:rPr>
              <w:t> </w:t>
            </w:r>
            <w:r w:rsidR="00B6381B">
              <w:rPr>
                <w:rFonts w:ascii="Arial" w:hAnsi="Arial" w:cs="Arial"/>
              </w:rPr>
              <w:fldChar w:fldCharType="end"/>
            </w:r>
            <w:r w:rsidRPr="003A443E">
              <w:rPr>
                <w:rFonts w:ascii="Arial" w:hAnsi="Arial" w:cs="Arial"/>
                <w:color w:val="000000"/>
                <w:sz w:val="15"/>
                <w:szCs w:val="15"/>
              </w:rPr>
              <w:br/>
              <w:t xml:space="preserve">b): </w:t>
            </w:r>
            <w:r w:rsidR="00B6381B">
              <w:rPr>
                <w:rFonts w:ascii="Arial" w:hAnsi="Arial" w:cs="Arial"/>
              </w:rPr>
              <w:fldChar w:fldCharType="begin">
                <w:ffData>
                  <w:name w:val="Testo1"/>
                  <w:enabled/>
                  <w:calcOnExit w:val="0"/>
                  <w:textInput/>
                </w:ffData>
              </w:fldChar>
            </w:r>
            <w:r w:rsidR="00B6381B">
              <w:rPr>
                <w:rFonts w:ascii="Arial" w:hAnsi="Arial" w:cs="Arial"/>
              </w:rPr>
              <w:instrText xml:space="preserve"> FORMTEXT </w:instrText>
            </w:r>
            <w:r w:rsidR="00B6381B">
              <w:rPr>
                <w:rFonts w:ascii="Arial" w:hAnsi="Arial" w:cs="Arial"/>
              </w:rPr>
            </w:r>
            <w:r w:rsidR="00B6381B">
              <w:rPr>
                <w:rFonts w:ascii="Arial" w:hAnsi="Arial" w:cs="Arial"/>
              </w:rPr>
              <w:fldChar w:fldCharType="separate"/>
            </w:r>
            <w:r w:rsidR="00B6381B">
              <w:rPr>
                <w:rFonts w:ascii="Arial" w:hAnsi="Arial" w:cs="Arial"/>
                <w:noProof/>
              </w:rPr>
              <w:t> </w:t>
            </w:r>
            <w:r w:rsidR="00B6381B">
              <w:rPr>
                <w:rFonts w:ascii="Arial" w:hAnsi="Arial" w:cs="Arial"/>
                <w:noProof/>
              </w:rPr>
              <w:t> </w:t>
            </w:r>
            <w:r w:rsidR="00B6381B">
              <w:rPr>
                <w:rFonts w:ascii="Arial" w:hAnsi="Arial" w:cs="Arial"/>
                <w:noProof/>
              </w:rPr>
              <w:t> </w:t>
            </w:r>
            <w:r w:rsidR="00B6381B">
              <w:rPr>
                <w:rFonts w:ascii="Arial" w:hAnsi="Arial" w:cs="Arial"/>
                <w:noProof/>
              </w:rPr>
              <w:t> </w:t>
            </w:r>
            <w:r w:rsidR="00B6381B">
              <w:rPr>
                <w:rFonts w:ascii="Arial" w:hAnsi="Arial" w:cs="Arial"/>
                <w:noProof/>
              </w:rPr>
              <w:t> </w:t>
            </w:r>
            <w:r w:rsidR="00B6381B">
              <w:rPr>
                <w:rFonts w:ascii="Arial" w:hAnsi="Arial" w:cs="Arial"/>
              </w:rPr>
              <w:fldChar w:fldCharType="end"/>
            </w:r>
            <w:r w:rsidRPr="003A443E">
              <w:rPr>
                <w:rFonts w:ascii="Arial" w:hAnsi="Arial" w:cs="Arial"/>
                <w:color w:val="000000"/>
                <w:sz w:val="15"/>
                <w:szCs w:val="15"/>
              </w:rPr>
              <w:br/>
            </w:r>
          </w:p>
          <w:p w14:paraId="6C65D2BE" w14:textId="77777777"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 xml:space="preserve">c): </w:t>
            </w:r>
            <w:r w:rsidR="00B6381B">
              <w:rPr>
                <w:rFonts w:ascii="Arial" w:hAnsi="Arial" w:cs="Arial"/>
              </w:rPr>
              <w:fldChar w:fldCharType="begin">
                <w:ffData>
                  <w:name w:val="Testo1"/>
                  <w:enabled/>
                  <w:calcOnExit w:val="0"/>
                  <w:textInput/>
                </w:ffData>
              </w:fldChar>
            </w:r>
            <w:r w:rsidR="00B6381B">
              <w:rPr>
                <w:rFonts w:ascii="Arial" w:hAnsi="Arial" w:cs="Arial"/>
              </w:rPr>
              <w:instrText xml:space="preserve"> FORMTEXT </w:instrText>
            </w:r>
            <w:r w:rsidR="00B6381B">
              <w:rPr>
                <w:rFonts w:ascii="Arial" w:hAnsi="Arial" w:cs="Arial"/>
              </w:rPr>
            </w:r>
            <w:r w:rsidR="00B6381B">
              <w:rPr>
                <w:rFonts w:ascii="Arial" w:hAnsi="Arial" w:cs="Arial"/>
              </w:rPr>
              <w:fldChar w:fldCharType="separate"/>
            </w:r>
            <w:r w:rsidR="00B6381B">
              <w:rPr>
                <w:rFonts w:ascii="Arial" w:hAnsi="Arial" w:cs="Arial"/>
                <w:noProof/>
              </w:rPr>
              <w:t> </w:t>
            </w:r>
            <w:r w:rsidR="00B6381B">
              <w:rPr>
                <w:rFonts w:ascii="Arial" w:hAnsi="Arial" w:cs="Arial"/>
                <w:noProof/>
              </w:rPr>
              <w:t> </w:t>
            </w:r>
            <w:r w:rsidR="00B6381B">
              <w:rPr>
                <w:rFonts w:ascii="Arial" w:hAnsi="Arial" w:cs="Arial"/>
                <w:noProof/>
              </w:rPr>
              <w:t> </w:t>
            </w:r>
            <w:r w:rsidR="00B6381B">
              <w:rPr>
                <w:rFonts w:ascii="Arial" w:hAnsi="Arial" w:cs="Arial"/>
                <w:noProof/>
              </w:rPr>
              <w:t> </w:t>
            </w:r>
            <w:r w:rsidR="00B6381B">
              <w:rPr>
                <w:rFonts w:ascii="Arial" w:hAnsi="Arial" w:cs="Arial"/>
                <w:noProof/>
              </w:rPr>
              <w:t> </w:t>
            </w:r>
            <w:r w:rsidR="00B6381B">
              <w:rPr>
                <w:rFonts w:ascii="Arial" w:hAnsi="Arial" w:cs="Arial"/>
              </w:rPr>
              <w:fldChar w:fldCharType="end"/>
            </w:r>
          </w:p>
          <w:p w14:paraId="1952A94E" w14:textId="77777777" w:rsidR="00A23B3E" w:rsidRPr="003A443E" w:rsidRDefault="00A23B3E">
            <w:pPr>
              <w:pStyle w:val="Text1"/>
              <w:spacing w:before="0" w:after="0"/>
              <w:ind w:left="0"/>
              <w:rPr>
                <w:rFonts w:ascii="Arial" w:hAnsi="Arial" w:cs="Arial"/>
                <w:color w:val="000000"/>
                <w:sz w:val="15"/>
                <w:szCs w:val="15"/>
              </w:rPr>
            </w:pPr>
          </w:p>
          <w:p w14:paraId="1335C691" w14:textId="77777777" w:rsidR="00A23B3E" w:rsidRPr="003A443E" w:rsidRDefault="00A23B3E">
            <w:pPr>
              <w:pStyle w:val="Text1"/>
              <w:spacing w:before="0" w:after="0"/>
              <w:ind w:left="0"/>
              <w:rPr>
                <w:color w:val="000000"/>
              </w:rPr>
            </w:pPr>
            <w:r w:rsidRPr="003A443E">
              <w:rPr>
                <w:rFonts w:ascii="Arial" w:hAnsi="Arial" w:cs="Arial"/>
                <w:color w:val="000000"/>
                <w:sz w:val="15"/>
                <w:szCs w:val="15"/>
              </w:rPr>
              <w:t xml:space="preserve">d): </w:t>
            </w:r>
            <w:r w:rsidR="00B6381B">
              <w:rPr>
                <w:rFonts w:ascii="Arial" w:hAnsi="Arial" w:cs="Arial"/>
              </w:rPr>
              <w:fldChar w:fldCharType="begin">
                <w:ffData>
                  <w:name w:val="Testo1"/>
                  <w:enabled/>
                  <w:calcOnExit w:val="0"/>
                  <w:textInput/>
                </w:ffData>
              </w:fldChar>
            </w:r>
            <w:r w:rsidR="00B6381B">
              <w:rPr>
                <w:rFonts w:ascii="Arial" w:hAnsi="Arial" w:cs="Arial"/>
              </w:rPr>
              <w:instrText xml:space="preserve"> FORMTEXT </w:instrText>
            </w:r>
            <w:r w:rsidR="00B6381B">
              <w:rPr>
                <w:rFonts w:ascii="Arial" w:hAnsi="Arial" w:cs="Arial"/>
              </w:rPr>
            </w:r>
            <w:r w:rsidR="00B6381B">
              <w:rPr>
                <w:rFonts w:ascii="Arial" w:hAnsi="Arial" w:cs="Arial"/>
              </w:rPr>
              <w:fldChar w:fldCharType="separate"/>
            </w:r>
            <w:r w:rsidR="00B6381B">
              <w:rPr>
                <w:rFonts w:ascii="Arial" w:hAnsi="Arial" w:cs="Arial"/>
                <w:noProof/>
              </w:rPr>
              <w:t> </w:t>
            </w:r>
            <w:r w:rsidR="00B6381B">
              <w:rPr>
                <w:rFonts w:ascii="Arial" w:hAnsi="Arial" w:cs="Arial"/>
                <w:noProof/>
              </w:rPr>
              <w:t> </w:t>
            </w:r>
            <w:r w:rsidR="00B6381B">
              <w:rPr>
                <w:rFonts w:ascii="Arial" w:hAnsi="Arial" w:cs="Arial"/>
                <w:noProof/>
              </w:rPr>
              <w:t> </w:t>
            </w:r>
            <w:r w:rsidR="00B6381B">
              <w:rPr>
                <w:rFonts w:ascii="Arial" w:hAnsi="Arial" w:cs="Arial"/>
                <w:noProof/>
              </w:rPr>
              <w:t> </w:t>
            </w:r>
            <w:r w:rsidR="00B6381B">
              <w:rPr>
                <w:rFonts w:ascii="Arial" w:hAnsi="Arial" w:cs="Arial"/>
                <w:noProof/>
              </w:rPr>
              <w:t> </w:t>
            </w:r>
            <w:r w:rsidR="00B6381B">
              <w:rPr>
                <w:rFonts w:ascii="Arial" w:hAnsi="Arial" w:cs="Arial"/>
              </w:rPr>
              <w:fldChar w:fldCharType="end"/>
            </w:r>
          </w:p>
        </w:tc>
      </w:tr>
      <w:tr w:rsidR="00A23B3E" w14:paraId="2E2FB371" w14:textId="77777777" w:rsidTr="00B6381B">
        <w:tc>
          <w:tcPr>
            <w:tcW w:w="5241" w:type="dxa"/>
            <w:tcBorders>
              <w:top w:val="single" w:sz="4" w:space="0" w:color="00000A"/>
              <w:left w:val="single" w:sz="4" w:space="0" w:color="00000A"/>
              <w:bottom w:val="single" w:sz="4" w:space="0" w:color="00000A"/>
              <w:right w:val="single" w:sz="4" w:space="0" w:color="00000A"/>
            </w:tcBorders>
            <w:shd w:val="clear" w:color="auto" w:fill="FFFFFF"/>
          </w:tcPr>
          <w:p w14:paraId="17405F78" w14:textId="77777777" w:rsidR="00A23B3E" w:rsidRDefault="00A23B3E">
            <w:pPr>
              <w:pStyle w:val="Text1"/>
              <w:ind w:left="0"/>
            </w:pPr>
            <w:r>
              <w:rPr>
                <w:rFonts w:ascii="Arial" w:hAnsi="Arial" w:cs="Arial"/>
                <w:b/>
                <w:sz w:val="15"/>
                <w:szCs w:val="15"/>
              </w:rPr>
              <w:lastRenderedPageBreak/>
              <w:t>Lotti</w:t>
            </w:r>
          </w:p>
        </w:tc>
        <w:tc>
          <w:tcPr>
            <w:tcW w:w="4095" w:type="dxa"/>
            <w:tcBorders>
              <w:top w:val="single" w:sz="4" w:space="0" w:color="00000A"/>
              <w:left w:val="single" w:sz="4" w:space="0" w:color="00000A"/>
              <w:bottom w:val="single" w:sz="4" w:space="0" w:color="00000A"/>
              <w:right w:val="single" w:sz="4" w:space="0" w:color="00000A"/>
            </w:tcBorders>
            <w:shd w:val="clear" w:color="auto" w:fill="FFFFFF"/>
          </w:tcPr>
          <w:p w14:paraId="1B9B4195" w14:textId="77777777" w:rsidR="00A23B3E" w:rsidRDefault="00A23B3E">
            <w:pPr>
              <w:pStyle w:val="Text1"/>
              <w:ind w:left="0"/>
            </w:pPr>
            <w:r>
              <w:rPr>
                <w:rFonts w:ascii="Arial" w:hAnsi="Arial" w:cs="Arial"/>
                <w:b/>
                <w:sz w:val="15"/>
                <w:szCs w:val="15"/>
              </w:rPr>
              <w:t>Risposta:</w:t>
            </w:r>
          </w:p>
        </w:tc>
      </w:tr>
      <w:tr w:rsidR="00A23B3E" w14:paraId="727B92D9" w14:textId="77777777" w:rsidTr="00B6381B">
        <w:tc>
          <w:tcPr>
            <w:tcW w:w="5241" w:type="dxa"/>
            <w:tcBorders>
              <w:top w:val="single" w:sz="4" w:space="0" w:color="00000A"/>
              <w:left w:val="single" w:sz="4" w:space="0" w:color="00000A"/>
              <w:bottom w:val="single" w:sz="4" w:space="0" w:color="00000A"/>
              <w:right w:val="single" w:sz="4" w:space="0" w:color="00000A"/>
            </w:tcBorders>
            <w:shd w:val="clear" w:color="auto" w:fill="FFFFFF"/>
          </w:tcPr>
          <w:p w14:paraId="7703C65F" w14:textId="77777777" w:rsidR="00A23B3E" w:rsidRDefault="00A23B3E">
            <w:pPr>
              <w:pStyle w:val="Text1"/>
              <w:spacing w:after="0"/>
              <w:ind w:left="0"/>
            </w:pPr>
            <w:r>
              <w:rPr>
                <w:rFonts w:ascii="Arial" w:hAnsi="Arial" w:cs="Arial"/>
                <w:sz w:val="15"/>
                <w:szCs w:val="15"/>
              </w:rPr>
              <w:t>Se pertinente, indicare il lotto o i lotti per i quali l'operatore economico intende presentare un'offerta:</w:t>
            </w:r>
          </w:p>
        </w:tc>
        <w:tc>
          <w:tcPr>
            <w:tcW w:w="4095" w:type="dxa"/>
            <w:tcBorders>
              <w:top w:val="single" w:sz="4" w:space="0" w:color="00000A"/>
              <w:left w:val="single" w:sz="4" w:space="0" w:color="00000A"/>
              <w:bottom w:val="single" w:sz="4" w:space="0" w:color="00000A"/>
              <w:right w:val="single" w:sz="4" w:space="0" w:color="00000A"/>
            </w:tcBorders>
            <w:shd w:val="clear" w:color="auto" w:fill="FFFFFF"/>
          </w:tcPr>
          <w:p w14:paraId="66DE1FEC" w14:textId="77777777" w:rsidR="00A23B3E" w:rsidRDefault="00B6381B">
            <w:pPr>
              <w:pStyle w:val="Text1"/>
              <w:ind w:left="0"/>
            </w:pP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bl>
    <w:p w14:paraId="09BD812D" w14:textId="77777777" w:rsidR="00A23B3E" w:rsidRPr="00AA5F93" w:rsidRDefault="00A23B3E">
      <w:pPr>
        <w:pStyle w:val="SectionTitle"/>
        <w:spacing w:before="0" w:after="0"/>
        <w:jc w:val="both"/>
        <w:rPr>
          <w:rFonts w:ascii="Arial" w:hAnsi="Arial" w:cs="Arial"/>
          <w:b w:val="0"/>
          <w:caps/>
          <w:sz w:val="10"/>
          <w:szCs w:val="10"/>
        </w:rPr>
      </w:pPr>
    </w:p>
    <w:p w14:paraId="46115604" w14:textId="77777777" w:rsidR="00A23B3E" w:rsidRPr="00AA5F93" w:rsidRDefault="00A23B3E">
      <w:pPr>
        <w:pStyle w:val="SectionTitle"/>
        <w:spacing w:before="0" w:after="0"/>
        <w:jc w:val="both"/>
        <w:rPr>
          <w:rFonts w:ascii="Arial" w:hAnsi="Arial" w:cs="Arial"/>
          <w:b w:val="0"/>
          <w:caps/>
          <w:sz w:val="12"/>
          <w:szCs w:val="12"/>
        </w:rPr>
      </w:pPr>
    </w:p>
    <w:p w14:paraId="221DB9E9" w14:textId="77777777" w:rsidR="00A23B3E" w:rsidRDefault="00A23B3E" w:rsidP="00FB3543">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14:paraId="6971ED0B" w14:textId="77777777" w:rsidR="00A23B3E" w:rsidRPr="003A443E" w:rsidRDefault="00A23B3E" w:rsidP="00FB3543">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r w:rsidR="001F35A9" w:rsidRPr="003A443E">
        <w:rPr>
          <w:rFonts w:ascii="Arial" w:hAnsi="Arial" w:cs="Arial"/>
          <w:i/>
          <w:color w:val="000000"/>
          <w:sz w:val="15"/>
          <w:szCs w:val="15"/>
        </w:rPr>
        <w:t>.</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3E07F95D"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29FB130" w14:textId="77777777" w:rsidR="00A23B3E" w:rsidRDefault="00A23B3E">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35D5162" w14:textId="77777777" w:rsidR="00A23B3E" w:rsidRDefault="00A23B3E">
            <w:r>
              <w:rPr>
                <w:rFonts w:ascii="Arial" w:hAnsi="Arial" w:cs="Arial"/>
                <w:b/>
                <w:sz w:val="15"/>
                <w:szCs w:val="15"/>
              </w:rPr>
              <w:t>Risposta:</w:t>
            </w:r>
          </w:p>
        </w:tc>
      </w:tr>
      <w:tr w:rsidR="00A23B3E" w14:paraId="1A1CC758"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2F639AE" w14:textId="77777777" w:rsidR="00A23B3E" w:rsidRDefault="00A23B3E">
            <w:pPr>
              <w:spacing w:before="40" w:after="40"/>
            </w:pPr>
            <w:r>
              <w:rPr>
                <w:rFonts w:ascii="Arial" w:hAnsi="Arial" w:cs="Arial"/>
                <w:sz w:val="14"/>
                <w:szCs w:val="14"/>
              </w:rPr>
              <w:t xml:space="preserve">Nome completo; </w:t>
            </w:r>
            <w:r>
              <w:rPr>
                <w:rFonts w:ascii="Arial" w:hAnsi="Arial" w:cs="Arial"/>
                <w:sz w:val="14"/>
                <w:szCs w:val="14"/>
              </w:rPr>
              <w:br/>
              <w:t>se richiesto, indicare altresì data e luogo di nascita</w:t>
            </w:r>
            <w:r w:rsidR="00102B2D">
              <w:rPr>
                <w:rFonts w:ascii="Arial" w:hAnsi="Arial" w:cs="Arial"/>
                <w:sz w:val="14"/>
                <w:szCs w:val="14"/>
              </w:rPr>
              <w:t xml:space="preserve"> e CODICE FISCALE</w:t>
            </w:r>
            <w:r>
              <w:rPr>
                <w:rFonts w:ascii="Arial" w:hAnsi="Arial" w:cs="Arial"/>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B0F9A55" w14:textId="77777777" w:rsidR="00B6381B" w:rsidRDefault="00C813D1">
            <w:pPr>
              <w:spacing w:after="0"/>
              <w:rPr>
                <w:rFonts w:ascii="Arial" w:hAnsi="Arial" w:cs="Arial"/>
              </w:rPr>
            </w:pPr>
            <w:r>
              <w:rPr>
                <w:rFonts w:ascii="Arial" w:hAnsi="Arial" w:cs="Arial"/>
                <w:noProof/>
                <w:sz w:val="16"/>
                <w:lang w:bidi="ar-SA"/>
              </w:rPr>
              <mc:AlternateContent>
                <mc:Choice Requires="wps">
                  <w:drawing>
                    <wp:anchor distT="0" distB="0" distL="114300" distR="114300" simplePos="0" relativeHeight="251645440" behindDoc="0" locked="0" layoutInCell="1" allowOverlap="1" wp14:anchorId="2437946F" wp14:editId="034634EE">
                      <wp:simplePos x="0" y="0"/>
                      <wp:positionH relativeFrom="column">
                        <wp:posOffset>2826385</wp:posOffset>
                      </wp:positionH>
                      <wp:positionV relativeFrom="paragraph">
                        <wp:posOffset>85725</wp:posOffset>
                      </wp:positionV>
                      <wp:extent cx="566420" cy="112395"/>
                      <wp:effectExtent l="76200" t="53340" r="33655" b="81915"/>
                      <wp:wrapNone/>
                      <wp:docPr id="41" name="AutoShap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420" cy="112395"/>
                              </a:xfrm>
                              <a:prstGeom prst="leftArrow">
                                <a:avLst>
                                  <a:gd name="adj1" fmla="val 50000"/>
                                  <a:gd name="adj2" fmla="val 125989"/>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942788" id="AutoShape 21" o:spid="_x0000_s1026" type="#_x0000_t66" style="position:absolute;margin-left:222.55pt;margin-top:6.75pt;width:44.6pt;height:8.8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" fillcolor="#c0504d" strokecolor="#f2f2f2" strokeweight="3pt">
                      <v:shadow on="t" color="#622423" opacity=".5" offset="1pt"/>
                    </v:shape>
                  </w:pict>
                </mc:Fallback>
              </mc:AlternateContent>
            </w:r>
            <w:r w:rsidR="00B6381B">
              <w:rPr>
                <w:rFonts w:ascii="Arial" w:hAnsi="Arial" w:cs="Arial"/>
              </w:rPr>
              <w:fldChar w:fldCharType="begin">
                <w:ffData>
                  <w:name w:val="Testo1"/>
                  <w:enabled/>
                  <w:calcOnExit w:val="0"/>
                  <w:textInput/>
                </w:ffData>
              </w:fldChar>
            </w:r>
            <w:r w:rsidR="00B6381B">
              <w:rPr>
                <w:rFonts w:ascii="Arial" w:hAnsi="Arial" w:cs="Arial"/>
              </w:rPr>
              <w:instrText xml:space="preserve"> FORMTEXT </w:instrText>
            </w:r>
            <w:r w:rsidR="00B6381B">
              <w:rPr>
                <w:rFonts w:ascii="Arial" w:hAnsi="Arial" w:cs="Arial"/>
              </w:rPr>
            </w:r>
            <w:r w:rsidR="00B6381B">
              <w:rPr>
                <w:rFonts w:ascii="Arial" w:hAnsi="Arial" w:cs="Arial"/>
              </w:rPr>
              <w:fldChar w:fldCharType="separate"/>
            </w:r>
            <w:r w:rsidR="00B6381B">
              <w:rPr>
                <w:rFonts w:ascii="Arial" w:hAnsi="Arial" w:cs="Arial"/>
                <w:noProof/>
              </w:rPr>
              <w:t> </w:t>
            </w:r>
            <w:r w:rsidR="00B6381B">
              <w:rPr>
                <w:rFonts w:ascii="Arial" w:hAnsi="Arial" w:cs="Arial"/>
                <w:noProof/>
              </w:rPr>
              <w:t> </w:t>
            </w:r>
            <w:r w:rsidR="00B6381B">
              <w:rPr>
                <w:rFonts w:ascii="Arial" w:hAnsi="Arial" w:cs="Arial"/>
                <w:noProof/>
              </w:rPr>
              <w:t> </w:t>
            </w:r>
            <w:r w:rsidR="00B6381B">
              <w:rPr>
                <w:rFonts w:ascii="Arial" w:hAnsi="Arial" w:cs="Arial"/>
                <w:noProof/>
              </w:rPr>
              <w:t> </w:t>
            </w:r>
            <w:r w:rsidR="00B6381B">
              <w:rPr>
                <w:rFonts w:ascii="Arial" w:hAnsi="Arial" w:cs="Arial"/>
                <w:noProof/>
              </w:rPr>
              <w:t> </w:t>
            </w:r>
            <w:r w:rsidR="00B6381B">
              <w:rPr>
                <w:rFonts w:ascii="Arial" w:hAnsi="Arial" w:cs="Arial"/>
              </w:rPr>
              <w:fldChar w:fldCharType="end"/>
            </w:r>
          </w:p>
          <w:p w14:paraId="30A08BB7" w14:textId="77777777" w:rsidR="00A23B3E" w:rsidRDefault="00B6381B">
            <w:pPr>
              <w:spacing w:after="0"/>
            </w:pP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r w:rsidR="00A23B3E" w14:paraId="26879BAE"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D1848F8" w14:textId="77777777" w:rsidR="00A23B3E" w:rsidRDefault="00A23B3E">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7B42F4F" w14:textId="77777777" w:rsidR="00A23B3E" w:rsidRDefault="00C813D1">
            <w:r>
              <w:rPr>
                <w:rFonts w:ascii="Arial" w:hAnsi="Arial" w:cs="Arial"/>
                <w:noProof/>
                <w:sz w:val="16"/>
                <w:lang w:bidi="ar-SA"/>
              </w:rPr>
              <mc:AlternateContent>
                <mc:Choice Requires="wps">
                  <w:drawing>
                    <wp:anchor distT="0" distB="0" distL="114300" distR="114300" simplePos="0" relativeHeight="251646464" behindDoc="0" locked="0" layoutInCell="1" allowOverlap="1" wp14:anchorId="37693054" wp14:editId="596FE441">
                      <wp:simplePos x="0" y="0"/>
                      <wp:positionH relativeFrom="column">
                        <wp:posOffset>2842260</wp:posOffset>
                      </wp:positionH>
                      <wp:positionV relativeFrom="paragraph">
                        <wp:posOffset>42545</wp:posOffset>
                      </wp:positionV>
                      <wp:extent cx="566420" cy="112395"/>
                      <wp:effectExtent l="73025" t="52705" r="36830" b="73025"/>
                      <wp:wrapNone/>
                      <wp:docPr id="40"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420" cy="112395"/>
                              </a:xfrm>
                              <a:prstGeom prst="leftArrow">
                                <a:avLst>
                                  <a:gd name="adj1" fmla="val 50000"/>
                                  <a:gd name="adj2" fmla="val 125989"/>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42D7DD" id="AutoShape 22" o:spid="_x0000_s1026" type="#_x0000_t66" style="position:absolute;margin-left:223.8pt;margin-top:3.35pt;width:44.6pt;height:8.8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" fillcolor="#c0504d" strokecolor="#f2f2f2" strokeweight="3pt">
                      <v:shadow on="t" color="#622423" opacity=".5" offset="1pt"/>
                    </v:shape>
                  </w:pict>
                </mc:Fallback>
              </mc:AlternateContent>
            </w:r>
            <w:r w:rsidR="009B3762">
              <w:rPr>
                <w:rFonts w:ascii="Arial" w:hAnsi="Arial" w:cs="Arial"/>
              </w:rPr>
              <w:fldChar w:fldCharType="begin">
                <w:ffData>
                  <w:name w:val="Testo1"/>
                  <w:enabled/>
                  <w:calcOnExit w:val="0"/>
                  <w:textInput/>
                </w:ffData>
              </w:fldChar>
            </w:r>
            <w:r w:rsidR="009B3762">
              <w:rPr>
                <w:rFonts w:ascii="Arial" w:hAnsi="Arial" w:cs="Arial"/>
              </w:rPr>
              <w:instrText xml:space="preserve"> FORMTEXT </w:instrText>
            </w:r>
            <w:r w:rsidR="009B3762">
              <w:rPr>
                <w:rFonts w:ascii="Arial" w:hAnsi="Arial" w:cs="Arial"/>
              </w:rPr>
            </w:r>
            <w:r w:rsidR="009B3762">
              <w:rPr>
                <w:rFonts w:ascii="Arial" w:hAnsi="Arial" w:cs="Arial"/>
              </w:rPr>
              <w:fldChar w:fldCharType="separate"/>
            </w:r>
            <w:r w:rsidR="009B3762">
              <w:rPr>
                <w:rFonts w:ascii="Arial" w:hAnsi="Arial" w:cs="Arial"/>
                <w:noProof/>
              </w:rPr>
              <w:t> </w:t>
            </w:r>
            <w:r w:rsidR="009B3762">
              <w:rPr>
                <w:rFonts w:ascii="Arial" w:hAnsi="Arial" w:cs="Arial"/>
                <w:noProof/>
              </w:rPr>
              <w:t> </w:t>
            </w:r>
            <w:r w:rsidR="009B3762">
              <w:rPr>
                <w:rFonts w:ascii="Arial" w:hAnsi="Arial" w:cs="Arial"/>
                <w:noProof/>
              </w:rPr>
              <w:t> </w:t>
            </w:r>
            <w:r w:rsidR="009B3762">
              <w:rPr>
                <w:rFonts w:ascii="Arial" w:hAnsi="Arial" w:cs="Arial"/>
                <w:noProof/>
              </w:rPr>
              <w:t> </w:t>
            </w:r>
            <w:r w:rsidR="009B3762">
              <w:rPr>
                <w:rFonts w:ascii="Arial" w:hAnsi="Arial" w:cs="Arial"/>
                <w:noProof/>
              </w:rPr>
              <w:t> </w:t>
            </w:r>
            <w:r w:rsidR="009B3762">
              <w:rPr>
                <w:rFonts w:ascii="Arial" w:hAnsi="Arial" w:cs="Arial"/>
              </w:rPr>
              <w:fldChar w:fldCharType="end"/>
            </w:r>
          </w:p>
        </w:tc>
      </w:tr>
      <w:tr w:rsidR="00A23B3E" w14:paraId="6FBF316C"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B6C1B9B" w14:textId="77777777" w:rsidR="00A23B3E" w:rsidRDefault="00A23B3E">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D6BE865" w14:textId="77777777" w:rsidR="00A23B3E" w:rsidRDefault="00C813D1">
            <w:pPr>
              <w:spacing w:after="0"/>
            </w:pPr>
            <w:r>
              <w:rPr>
                <w:rFonts w:ascii="Arial" w:hAnsi="Arial" w:cs="Arial"/>
                <w:noProof/>
                <w:sz w:val="16"/>
                <w:lang w:bidi="ar-SA"/>
              </w:rPr>
              <mc:AlternateContent>
                <mc:Choice Requires="wps">
                  <w:drawing>
                    <wp:anchor distT="0" distB="0" distL="114300" distR="114300" simplePos="0" relativeHeight="251647488" behindDoc="0" locked="0" layoutInCell="1" allowOverlap="1" wp14:anchorId="34946502" wp14:editId="3BF3DDEF">
                      <wp:simplePos x="0" y="0"/>
                      <wp:positionH relativeFrom="column">
                        <wp:posOffset>2858135</wp:posOffset>
                      </wp:positionH>
                      <wp:positionV relativeFrom="paragraph">
                        <wp:posOffset>62230</wp:posOffset>
                      </wp:positionV>
                      <wp:extent cx="566420" cy="112395"/>
                      <wp:effectExtent l="79375" t="53975" r="40005" b="81280"/>
                      <wp:wrapNone/>
                      <wp:docPr id="39"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420" cy="112395"/>
                              </a:xfrm>
                              <a:prstGeom prst="leftArrow">
                                <a:avLst>
                                  <a:gd name="adj1" fmla="val 50000"/>
                                  <a:gd name="adj2" fmla="val 125989"/>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E66201" id="AutoShape 23" o:spid="_x0000_s1026" type="#_x0000_t66" style="position:absolute;margin-left:225.05pt;margin-top:4.9pt;width:44.6pt;height:8.8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" fillcolor="#c0504d" strokecolor="#f2f2f2" strokeweight="3pt">
                      <v:shadow on="t" color="#622423" opacity=".5" offset="1pt"/>
                    </v:shape>
                  </w:pict>
                </mc:Fallback>
              </mc:AlternateContent>
            </w:r>
            <w:r w:rsidR="009B3762">
              <w:rPr>
                <w:rFonts w:ascii="Arial" w:hAnsi="Arial" w:cs="Arial"/>
              </w:rPr>
              <w:fldChar w:fldCharType="begin">
                <w:ffData>
                  <w:name w:val="Testo1"/>
                  <w:enabled/>
                  <w:calcOnExit w:val="0"/>
                  <w:textInput/>
                </w:ffData>
              </w:fldChar>
            </w:r>
            <w:r w:rsidR="009B3762">
              <w:rPr>
                <w:rFonts w:ascii="Arial" w:hAnsi="Arial" w:cs="Arial"/>
              </w:rPr>
              <w:instrText xml:space="preserve"> FORMTEXT </w:instrText>
            </w:r>
            <w:r w:rsidR="009B3762">
              <w:rPr>
                <w:rFonts w:ascii="Arial" w:hAnsi="Arial" w:cs="Arial"/>
              </w:rPr>
            </w:r>
            <w:r w:rsidR="009B3762">
              <w:rPr>
                <w:rFonts w:ascii="Arial" w:hAnsi="Arial" w:cs="Arial"/>
              </w:rPr>
              <w:fldChar w:fldCharType="separate"/>
            </w:r>
            <w:r w:rsidR="009B3762">
              <w:rPr>
                <w:rFonts w:ascii="Arial" w:hAnsi="Arial" w:cs="Arial"/>
                <w:noProof/>
              </w:rPr>
              <w:t> </w:t>
            </w:r>
            <w:r w:rsidR="009B3762">
              <w:rPr>
                <w:rFonts w:ascii="Arial" w:hAnsi="Arial" w:cs="Arial"/>
                <w:noProof/>
              </w:rPr>
              <w:t> </w:t>
            </w:r>
            <w:r w:rsidR="009B3762">
              <w:rPr>
                <w:rFonts w:ascii="Arial" w:hAnsi="Arial" w:cs="Arial"/>
                <w:noProof/>
              </w:rPr>
              <w:t> </w:t>
            </w:r>
            <w:r w:rsidR="009B3762">
              <w:rPr>
                <w:rFonts w:ascii="Arial" w:hAnsi="Arial" w:cs="Arial"/>
                <w:noProof/>
              </w:rPr>
              <w:t> </w:t>
            </w:r>
            <w:r w:rsidR="009B3762">
              <w:rPr>
                <w:rFonts w:ascii="Arial" w:hAnsi="Arial" w:cs="Arial"/>
                <w:noProof/>
              </w:rPr>
              <w:t> </w:t>
            </w:r>
            <w:r w:rsidR="009B3762">
              <w:rPr>
                <w:rFonts w:ascii="Arial" w:hAnsi="Arial" w:cs="Arial"/>
              </w:rPr>
              <w:fldChar w:fldCharType="end"/>
            </w:r>
          </w:p>
        </w:tc>
      </w:tr>
      <w:tr w:rsidR="00A23B3E" w14:paraId="058ACE6D"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4D7E80F" w14:textId="77777777" w:rsidR="00A23B3E" w:rsidRDefault="00A23B3E">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9EE499D" w14:textId="77777777" w:rsidR="00A23B3E" w:rsidRDefault="00C813D1">
            <w:r>
              <w:rPr>
                <w:rFonts w:ascii="Arial" w:hAnsi="Arial" w:cs="Arial"/>
                <w:noProof/>
                <w:sz w:val="16"/>
                <w:lang w:bidi="ar-SA"/>
              </w:rPr>
              <mc:AlternateContent>
                <mc:Choice Requires="wps">
                  <w:drawing>
                    <wp:anchor distT="0" distB="0" distL="114300" distR="114300" simplePos="0" relativeHeight="251648512" behindDoc="0" locked="0" layoutInCell="1" allowOverlap="1" wp14:anchorId="1595FC5C" wp14:editId="35FF036E">
                      <wp:simplePos x="0" y="0"/>
                      <wp:positionH relativeFrom="column">
                        <wp:posOffset>2880995</wp:posOffset>
                      </wp:positionH>
                      <wp:positionV relativeFrom="paragraph">
                        <wp:posOffset>90170</wp:posOffset>
                      </wp:positionV>
                      <wp:extent cx="566420" cy="112395"/>
                      <wp:effectExtent l="73660" t="53975" r="36195" b="81280"/>
                      <wp:wrapNone/>
                      <wp:docPr id="38"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420" cy="112395"/>
                              </a:xfrm>
                              <a:prstGeom prst="leftArrow">
                                <a:avLst>
                                  <a:gd name="adj1" fmla="val 50000"/>
                                  <a:gd name="adj2" fmla="val 125989"/>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882623" id="AutoShape 24" o:spid="_x0000_s1026" type="#_x0000_t66" style="position:absolute;margin-left:226.85pt;margin-top:7.1pt;width:44.6pt;height:8.8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" fillcolor="#c0504d" strokecolor="#f2f2f2" strokeweight="3pt">
                      <v:shadow on="t" color="#622423" opacity=".5" offset="1pt"/>
                    </v:shape>
                  </w:pict>
                </mc:Fallback>
              </mc:AlternateContent>
            </w:r>
            <w:r w:rsidR="009B3762">
              <w:rPr>
                <w:rFonts w:ascii="Arial" w:hAnsi="Arial" w:cs="Arial"/>
              </w:rPr>
              <w:fldChar w:fldCharType="begin">
                <w:ffData>
                  <w:name w:val="Testo1"/>
                  <w:enabled/>
                  <w:calcOnExit w:val="0"/>
                  <w:textInput/>
                </w:ffData>
              </w:fldChar>
            </w:r>
            <w:r w:rsidR="009B3762">
              <w:rPr>
                <w:rFonts w:ascii="Arial" w:hAnsi="Arial" w:cs="Arial"/>
              </w:rPr>
              <w:instrText xml:space="preserve"> FORMTEXT </w:instrText>
            </w:r>
            <w:r w:rsidR="009B3762">
              <w:rPr>
                <w:rFonts w:ascii="Arial" w:hAnsi="Arial" w:cs="Arial"/>
              </w:rPr>
            </w:r>
            <w:r w:rsidR="009B3762">
              <w:rPr>
                <w:rFonts w:ascii="Arial" w:hAnsi="Arial" w:cs="Arial"/>
              </w:rPr>
              <w:fldChar w:fldCharType="separate"/>
            </w:r>
            <w:r w:rsidR="009B3762">
              <w:rPr>
                <w:rFonts w:ascii="Arial" w:hAnsi="Arial" w:cs="Arial"/>
                <w:noProof/>
              </w:rPr>
              <w:t> </w:t>
            </w:r>
            <w:r w:rsidR="009B3762">
              <w:rPr>
                <w:rFonts w:ascii="Arial" w:hAnsi="Arial" w:cs="Arial"/>
                <w:noProof/>
              </w:rPr>
              <w:t> </w:t>
            </w:r>
            <w:r w:rsidR="009B3762">
              <w:rPr>
                <w:rFonts w:ascii="Arial" w:hAnsi="Arial" w:cs="Arial"/>
                <w:noProof/>
              </w:rPr>
              <w:t> </w:t>
            </w:r>
            <w:r w:rsidR="009B3762">
              <w:rPr>
                <w:rFonts w:ascii="Arial" w:hAnsi="Arial" w:cs="Arial"/>
                <w:noProof/>
              </w:rPr>
              <w:t> </w:t>
            </w:r>
            <w:r w:rsidR="009B3762">
              <w:rPr>
                <w:rFonts w:ascii="Arial" w:hAnsi="Arial" w:cs="Arial"/>
                <w:noProof/>
              </w:rPr>
              <w:t> </w:t>
            </w:r>
            <w:r w:rsidR="009B3762">
              <w:rPr>
                <w:rFonts w:ascii="Arial" w:hAnsi="Arial" w:cs="Arial"/>
              </w:rPr>
              <w:fldChar w:fldCharType="end"/>
            </w:r>
          </w:p>
        </w:tc>
      </w:tr>
      <w:tr w:rsidR="00A23B3E" w14:paraId="64CCA982"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91DDC87" w14:textId="77777777" w:rsidR="00A23B3E" w:rsidRDefault="00A23B3E">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9A1F1F9" w14:textId="77777777" w:rsidR="00A23B3E" w:rsidRDefault="00C813D1">
            <w:r>
              <w:rPr>
                <w:rFonts w:ascii="Arial" w:hAnsi="Arial" w:cs="Arial"/>
                <w:noProof/>
                <w:sz w:val="16"/>
                <w:lang w:bidi="ar-SA"/>
              </w:rPr>
              <mc:AlternateContent>
                <mc:Choice Requires="wps">
                  <w:drawing>
                    <wp:anchor distT="0" distB="0" distL="114300" distR="114300" simplePos="0" relativeHeight="251649536" behindDoc="0" locked="0" layoutInCell="1" allowOverlap="1" wp14:anchorId="13335AAC" wp14:editId="342A2571">
                      <wp:simplePos x="0" y="0"/>
                      <wp:positionH relativeFrom="column">
                        <wp:posOffset>2870200</wp:posOffset>
                      </wp:positionH>
                      <wp:positionV relativeFrom="paragraph">
                        <wp:posOffset>103505</wp:posOffset>
                      </wp:positionV>
                      <wp:extent cx="566420" cy="112395"/>
                      <wp:effectExtent l="72390" t="48895" r="37465" b="76835"/>
                      <wp:wrapNone/>
                      <wp:docPr id="37" name="AutoShap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420" cy="112395"/>
                              </a:xfrm>
                              <a:prstGeom prst="leftArrow">
                                <a:avLst>
                                  <a:gd name="adj1" fmla="val 50000"/>
                                  <a:gd name="adj2" fmla="val 125989"/>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637C06" id="AutoShape 25" o:spid="_x0000_s1026" type="#_x0000_t66" style="position:absolute;margin-left:226pt;margin-top:8.15pt;width:44.6pt;height:8.8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" fillcolor="#c0504d" strokecolor="#f2f2f2" strokeweight="3pt">
                      <v:shadow on="t" color="#622423" opacity=".5" offset="1pt"/>
                    </v:shape>
                  </w:pict>
                </mc:Fallback>
              </mc:AlternateContent>
            </w:r>
            <w:r w:rsidR="009B3762">
              <w:rPr>
                <w:rFonts w:ascii="Arial" w:hAnsi="Arial" w:cs="Arial"/>
              </w:rPr>
              <w:fldChar w:fldCharType="begin">
                <w:ffData>
                  <w:name w:val="Testo1"/>
                  <w:enabled/>
                  <w:calcOnExit w:val="0"/>
                  <w:textInput/>
                </w:ffData>
              </w:fldChar>
            </w:r>
            <w:r w:rsidR="009B3762">
              <w:rPr>
                <w:rFonts w:ascii="Arial" w:hAnsi="Arial" w:cs="Arial"/>
              </w:rPr>
              <w:instrText xml:space="preserve"> FORMTEXT </w:instrText>
            </w:r>
            <w:r w:rsidR="009B3762">
              <w:rPr>
                <w:rFonts w:ascii="Arial" w:hAnsi="Arial" w:cs="Arial"/>
              </w:rPr>
            </w:r>
            <w:r w:rsidR="009B3762">
              <w:rPr>
                <w:rFonts w:ascii="Arial" w:hAnsi="Arial" w:cs="Arial"/>
              </w:rPr>
              <w:fldChar w:fldCharType="separate"/>
            </w:r>
            <w:r w:rsidR="009B3762">
              <w:rPr>
                <w:rFonts w:ascii="Arial" w:hAnsi="Arial" w:cs="Arial"/>
                <w:noProof/>
              </w:rPr>
              <w:t> </w:t>
            </w:r>
            <w:r w:rsidR="009B3762">
              <w:rPr>
                <w:rFonts w:ascii="Arial" w:hAnsi="Arial" w:cs="Arial"/>
                <w:noProof/>
              </w:rPr>
              <w:t> </w:t>
            </w:r>
            <w:r w:rsidR="009B3762">
              <w:rPr>
                <w:rFonts w:ascii="Arial" w:hAnsi="Arial" w:cs="Arial"/>
                <w:noProof/>
              </w:rPr>
              <w:t> </w:t>
            </w:r>
            <w:r w:rsidR="009B3762">
              <w:rPr>
                <w:rFonts w:ascii="Arial" w:hAnsi="Arial" w:cs="Arial"/>
                <w:noProof/>
              </w:rPr>
              <w:t> </w:t>
            </w:r>
            <w:r w:rsidR="009B3762">
              <w:rPr>
                <w:rFonts w:ascii="Arial" w:hAnsi="Arial" w:cs="Arial"/>
                <w:noProof/>
              </w:rPr>
              <w:t> </w:t>
            </w:r>
            <w:r w:rsidR="009B3762">
              <w:rPr>
                <w:rFonts w:ascii="Arial" w:hAnsi="Arial" w:cs="Arial"/>
              </w:rPr>
              <w:fldChar w:fldCharType="end"/>
            </w:r>
          </w:p>
        </w:tc>
      </w:tr>
      <w:tr w:rsidR="00A23B3E" w14:paraId="022A8AC8"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A8FC814" w14:textId="77777777" w:rsidR="00A23B3E" w:rsidRDefault="00A23B3E">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8FB77AB" w14:textId="77777777" w:rsidR="00A23B3E" w:rsidRDefault="009B3762">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bl>
    <w:p w14:paraId="351ABBDA" w14:textId="77777777" w:rsidR="00A23B3E" w:rsidRPr="003A443E" w:rsidRDefault="00A23B3E" w:rsidP="00FB3543">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953DC" w:rsidRPr="003A443E" w14:paraId="2D79D916"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DA55F94" w14:textId="77777777" w:rsidR="00A23B3E" w:rsidRPr="003A443E" w:rsidRDefault="00A23B3E">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C50A940" w14:textId="77777777" w:rsidR="00A23B3E" w:rsidRPr="003A443E" w:rsidRDefault="00A23B3E">
            <w:pPr>
              <w:rPr>
                <w:color w:val="000000"/>
              </w:rPr>
            </w:pPr>
            <w:r w:rsidRPr="003A443E">
              <w:rPr>
                <w:rFonts w:ascii="Arial" w:hAnsi="Arial" w:cs="Arial"/>
                <w:b/>
                <w:color w:val="000000"/>
                <w:sz w:val="15"/>
                <w:szCs w:val="15"/>
              </w:rPr>
              <w:t>Risposta:</w:t>
            </w:r>
            <w:r w:rsidR="006B15A1">
              <w:rPr>
                <w:rFonts w:ascii="Arial" w:hAnsi="Arial" w:cs="Arial"/>
                <w:b/>
                <w:color w:val="000000"/>
                <w:sz w:val="15"/>
                <w:szCs w:val="15"/>
              </w:rPr>
              <w:t xml:space="preserve"> </w:t>
            </w:r>
            <w:r w:rsidR="006B15A1" w:rsidRPr="006B15A1">
              <w:rPr>
                <w:rFonts w:ascii="Arial" w:hAnsi="Arial" w:cs="Arial"/>
                <w:b/>
                <w:color w:val="FF0000"/>
                <w:sz w:val="15"/>
                <w:szCs w:val="15"/>
              </w:rPr>
              <w:t>NON CONSENTITO</w:t>
            </w:r>
          </w:p>
        </w:tc>
      </w:tr>
      <w:tr w:rsidR="00A23B3E" w:rsidRPr="003A443E" w14:paraId="3DEF504B"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689FCDB" w14:textId="77777777" w:rsidR="00A23B3E" w:rsidRPr="003A443E" w:rsidRDefault="00A23B3E">
            <w:pPr>
              <w:rPr>
                <w:rFonts w:ascii="Arial" w:hAnsi="Arial" w:cs="Arial"/>
                <w:b/>
                <w:iCs/>
                <w:color w:val="000000"/>
                <w:sz w:val="14"/>
                <w:szCs w:val="14"/>
              </w:rPr>
            </w:pPr>
            <w:r w:rsidRPr="003A443E">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14:paraId="66B62B8F" w14:textId="77777777" w:rsidR="00A23B3E" w:rsidRPr="003A443E" w:rsidRDefault="00A23B3E">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14:paraId="75B1EA28" w14:textId="77777777" w:rsidR="00A23B3E" w:rsidRPr="003A443E" w:rsidRDefault="00A23B3E">
            <w:pPr>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14:paraId="4570FF3C" w14:textId="77777777" w:rsidR="00A23B3E" w:rsidRPr="003A443E" w:rsidRDefault="00A23B3E" w:rsidP="00FD32EC">
            <w:pPr>
              <w:rPr>
                <w:color w:val="000000"/>
              </w:rPr>
            </w:pPr>
            <w:r w:rsidRPr="003A443E">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AFC80A2" w14:textId="77777777" w:rsidR="00A23B3E" w:rsidRDefault="00C813D1">
            <w:pPr>
              <w:rPr>
                <w:rFonts w:ascii="Arial" w:hAnsi="Arial" w:cs="Arial"/>
                <w:color w:val="000000"/>
                <w:sz w:val="15"/>
                <w:szCs w:val="15"/>
              </w:rPr>
            </w:pPr>
            <w:r>
              <w:rPr>
                <w:rFonts w:ascii="Arial" w:hAnsi="Arial" w:cs="Arial"/>
                <w:b/>
                <w:noProof/>
                <w:color w:val="auto"/>
                <w:sz w:val="14"/>
                <w:szCs w:val="14"/>
                <w:lang w:bidi="ar-SA"/>
              </w:rPr>
              <mc:AlternateContent>
                <mc:Choice Requires="wps">
                  <w:drawing>
                    <wp:anchor distT="0" distB="0" distL="114300" distR="114300" simplePos="0" relativeHeight="251634176" behindDoc="0" locked="0" layoutInCell="1" allowOverlap="1" wp14:anchorId="4FEB394A" wp14:editId="0E01B28A">
                      <wp:simplePos x="0" y="0"/>
                      <wp:positionH relativeFrom="column">
                        <wp:posOffset>2904490</wp:posOffset>
                      </wp:positionH>
                      <wp:positionV relativeFrom="paragraph">
                        <wp:posOffset>53340</wp:posOffset>
                      </wp:positionV>
                      <wp:extent cx="566420" cy="112395"/>
                      <wp:effectExtent l="78105" t="52705" r="31750" b="73025"/>
                      <wp:wrapNone/>
                      <wp:docPr id="36"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420" cy="112395"/>
                              </a:xfrm>
                              <a:prstGeom prst="leftArrow">
                                <a:avLst>
                                  <a:gd name="adj1" fmla="val 50000"/>
                                  <a:gd name="adj2" fmla="val 125989"/>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02615E" id="AutoShape 7" o:spid="_x0000_s1026" type="#_x0000_t66" style="position:absolute;margin-left:228.7pt;margin-top:4.2pt;width:44.6pt;height:8.85pt;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" fillcolor="#c0504d" strokecolor="#f2f2f2" strokeweight="3pt">
                      <v:shadow on="t" color="#622423" opacity=".5" offset="1pt"/>
                    </v:shape>
                  </w:pict>
                </mc:Fallback>
              </mc:AlternateContent>
            </w:r>
            <w:r w:rsidR="00B67814" w:rsidRPr="0029239D">
              <w:rPr>
                <w:rFonts w:ascii="Arial" w:hAnsi="Arial" w:cs="Arial"/>
                <w:sz w:val="16"/>
              </w:rPr>
              <w:fldChar w:fldCharType="begin">
                <w:ffData>
                  <w:name w:val="Controllo1"/>
                  <w:enabled/>
                  <w:calcOnExit w:val="0"/>
                  <w:checkBox>
                    <w:sizeAuto/>
                    <w:default w:val="0"/>
                    <w:checked w:val="0"/>
                  </w:checkBox>
                </w:ffData>
              </w:fldChar>
            </w:r>
            <w:r w:rsidR="00B67814"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00B67814" w:rsidRPr="0029239D">
              <w:rPr>
                <w:rFonts w:ascii="Arial" w:hAnsi="Arial" w:cs="Arial"/>
                <w:sz w:val="16"/>
              </w:rPr>
              <w:fldChar w:fldCharType="end"/>
            </w:r>
            <w:r w:rsidR="00B67814">
              <w:rPr>
                <w:rFonts w:ascii="Arial" w:hAnsi="Arial" w:cs="Arial"/>
                <w:sz w:val="22"/>
              </w:rPr>
              <w:t xml:space="preserve"> </w:t>
            </w:r>
            <w:r w:rsidR="00B67814">
              <w:rPr>
                <w:rFonts w:ascii="Arial" w:hAnsi="Arial" w:cs="Arial"/>
                <w:sz w:val="14"/>
                <w:szCs w:val="14"/>
              </w:rPr>
              <w:t xml:space="preserve">Sì </w:t>
            </w:r>
            <w:r w:rsidR="00B67814" w:rsidRPr="0029239D">
              <w:rPr>
                <w:rFonts w:ascii="Arial" w:hAnsi="Arial" w:cs="Arial"/>
                <w:sz w:val="16"/>
              </w:rPr>
              <w:fldChar w:fldCharType="begin">
                <w:ffData>
                  <w:name w:val="Controllo1"/>
                  <w:enabled/>
                  <w:calcOnExit w:val="0"/>
                  <w:checkBox>
                    <w:sizeAuto/>
                    <w:default w:val="0"/>
                    <w:checked w:val="0"/>
                  </w:checkBox>
                </w:ffData>
              </w:fldChar>
            </w:r>
            <w:r w:rsidR="00B67814"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00B67814" w:rsidRPr="0029239D">
              <w:rPr>
                <w:rFonts w:ascii="Arial" w:hAnsi="Arial" w:cs="Arial"/>
                <w:sz w:val="16"/>
              </w:rPr>
              <w:fldChar w:fldCharType="end"/>
            </w:r>
            <w:r w:rsidR="00B67814">
              <w:rPr>
                <w:rFonts w:ascii="Arial" w:hAnsi="Arial" w:cs="Arial"/>
                <w:sz w:val="14"/>
                <w:szCs w:val="14"/>
              </w:rPr>
              <w:t xml:space="preserve"> No</w:t>
            </w:r>
          </w:p>
          <w:p w14:paraId="63DF868A" w14:textId="77777777" w:rsidR="00CA04F3" w:rsidRPr="003A443E" w:rsidRDefault="00CA04F3">
            <w:pPr>
              <w:rPr>
                <w:rFonts w:ascii="Arial" w:hAnsi="Arial" w:cs="Arial"/>
                <w:color w:val="000000"/>
                <w:sz w:val="15"/>
                <w:szCs w:val="15"/>
              </w:rPr>
            </w:pPr>
          </w:p>
          <w:p w14:paraId="1139451C" w14:textId="77777777" w:rsidR="00323AF4" w:rsidRDefault="00323AF4" w:rsidP="00CA04F3">
            <w:pPr>
              <w:spacing w:after="240"/>
              <w:rPr>
                <w:rFonts w:ascii="Arial" w:hAnsi="Arial" w:cs="Arial"/>
                <w:color w:val="000000"/>
                <w:sz w:val="14"/>
                <w:szCs w:val="14"/>
              </w:rPr>
            </w:pP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Pr="003A443E">
              <w:rPr>
                <w:rFonts w:ascii="Arial" w:hAnsi="Arial" w:cs="Arial"/>
                <w:color w:val="000000"/>
                <w:sz w:val="14"/>
                <w:szCs w:val="14"/>
              </w:rPr>
              <w:t xml:space="preserve"> </w:t>
            </w:r>
          </w:p>
          <w:p w14:paraId="5D1D0901" w14:textId="77777777" w:rsidR="00A23B3E" w:rsidRPr="003A443E" w:rsidRDefault="00323AF4" w:rsidP="00CA04F3">
            <w:pPr>
              <w:spacing w:after="240"/>
              <w:rPr>
                <w:color w:val="000000"/>
              </w:rPr>
            </w:pP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bl>
    <w:p w14:paraId="20E81A6D" w14:textId="77777777" w:rsidR="00A23B3E" w:rsidRPr="003A44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sidR="00CA04F3">
        <w:rPr>
          <w:rFonts w:ascii="Arial" w:hAnsi="Arial" w:cs="Arial"/>
          <w:b/>
          <w:color w:val="000000"/>
          <w:sz w:val="12"/>
          <w:szCs w:val="12"/>
        </w:rPr>
        <w:t xml:space="preserve">presente parte, dalla parte III, dalla parte IV ove pertinente e dalla parte </w:t>
      </w:r>
      <w:r w:rsidRPr="003A443E">
        <w:rPr>
          <w:rFonts w:ascii="Arial" w:hAnsi="Arial" w:cs="Arial"/>
          <w:b/>
          <w:color w:val="000000"/>
          <w:sz w:val="12"/>
          <w:szCs w:val="12"/>
        </w:rPr>
        <w:t>V</w:t>
      </w:r>
      <w:r w:rsidR="00CA04F3">
        <w:rPr>
          <w:rFonts w:ascii="Arial" w:hAnsi="Arial" w:cs="Arial"/>
          <w:b/>
          <w:color w:val="000000"/>
          <w:sz w:val="12"/>
          <w:szCs w:val="12"/>
        </w:rPr>
        <w:t>I</w:t>
      </w:r>
      <w:r w:rsidRPr="003A443E">
        <w:rPr>
          <w:rFonts w:ascii="Arial" w:hAnsi="Arial" w:cs="Arial"/>
          <w:b/>
          <w:color w:val="000000"/>
          <w:sz w:val="12"/>
          <w:szCs w:val="12"/>
        </w:rPr>
        <w:t>.</w:t>
      </w:r>
    </w:p>
    <w:p w14:paraId="034A7E86" w14:textId="77777777" w:rsidR="00A23B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14:paraId="5BE493A0" w14:textId="77777777" w:rsidR="00D93877" w:rsidRDefault="00D93877" w:rsidP="00F351F0">
      <w:pPr>
        <w:pStyle w:val="ChapterTitle"/>
        <w:spacing w:before="0" w:after="0"/>
        <w:jc w:val="left"/>
        <w:rPr>
          <w:rFonts w:ascii="Arial" w:hAnsi="Arial" w:cs="Arial"/>
          <w:b w:val="0"/>
          <w:caps/>
          <w:sz w:val="14"/>
          <w:szCs w:val="14"/>
        </w:rPr>
      </w:pPr>
    </w:p>
    <w:p w14:paraId="6B003CC3" w14:textId="77777777" w:rsidR="00F47ED1" w:rsidRDefault="00F47ED1" w:rsidP="00FB3543">
      <w:pPr>
        <w:pStyle w:val="ChapterTitle"/>
        <w:spacing w:before="0" w:after="0"/>
        <w:rPr>
          <w:rFonts w:ascii="Arial" w:hAnsi="Arial" w:cs="Arial"/>
          <w:b w:val="0"/>
          <w:caps/>
          <w:sz w:val="14"/>
          <w:szCs w:val="14"/>
        </w:rPr>
      </w:pPr>
    </w:p>
    <w:p w14:paraId="0327FB4E" w14:textId="77777777" w:rsidR="00A23B3E" w:rsidRPr="003A443E" w:rsidRDefault="00A23B3E" w:rsidP="00FB3543">
      <w:pPr>
        <w:pStyle w:val="ChapterTitle"/>
        <w:spacing w:before="0" w:after="0"/>
        <w:rPr>
          <w:rFonts w:ascii="Arial" w:hAnsi="Arial" w:cs="Arial"/>
          <w:color w:val="000000"/>
          <w:sz w:val="15"/>
          <w:szCs w:val="15"/>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 xml:space="preserve">subappaltatori sulle cui capacità l'operatore economico non </w:t>
      </w:r>
      <w:proofErr w:type="gramStart"/>
      <w:r w:rsidRPr="003A443E">
        <w:rPr>
          <w:rFonts w:ascii="Arial" w:hAnsi="Arial" w:cs="Arial"/>
          <w:b w:val="0"/>
          <w:caps/>
          <w:color w:val="000000"/>
          <w:sz w:val="14"/>
          <w:szCs w:val="14"/>
        </w:rPr>
        <w:t>fa</w:t>
      </w:r>
      <w:r w:rsidR="00FB3543" w:rsidRPr="003A443E">
        <w:rPr>
          <w:rFonts w:ascii="Arial" w:hAnsi="Arial" w:cs="Arial"/>
          <w:b w:val="0"/>
          <w:caps/>
          <w:color w:val="000000"/>
          <w:sz w:val="14"/>
          <w:szCs w:val="14"/>
        </w:rPr>
        <w:t xml:space="preserve"> </w:t>
      </w:r>
      <w:r w:rsidRPr="003A443E">
        <w:rPr>
          <w:rFonts w:ascii="Arial" w:hAnsi="Arial" w:cs="Arial"/>
          <w:b w:val="0"/>
          <w:caps/>
          <w:color w:val="000000"/>
          <w:sz w:val="14"/>
          <w:szCs w:val="14"/>
        </w:rPr>
        <w:t xml:space="preserve"> affidamento</w:t>
      </w:r>
      <w:proofErr w:type="gramEnd"/>
      <w:r w:rsidRPr="003A443E">
        <w:rPr>
          <w:rFonts w:ascii="Arial" w:hAnsi="Arial" w:cs="Arial"/>
          <w:b w:val="0"/>
          <w:caps/>
          <w:color w:val="000000"/>
          <w:sz w:val="14"/>
          <w:szCs w:val="14"/>
        </w:rPr>
        <w:t xml:space="preserve"> (</w:t>
      </w:r>
      <w:r w:rsidRPr="003A443E">
        <w:rPr>
          <w:rFonts w:ascii="Arial" w:hAnsi="Arial" w:cs="Arial"/>
          <w:b w:val="0"/>
          <w:smallCaps/>
          <w:color w:val="000000"/>
          <w:sz w:val="14"/>
          <w:szCs w:val="14"/>
        </w:rPr>
        <w:t>Articolo 105 del Codice - Subappalto)</w:t>
      </w:r>
    </w:p>
    <w:p w14:paraId="2FE0998E" w14:textId="77777777" w:rsidR="00A23B3E" w:rsidRPr="00AA5F93"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A23B3E" w14:paraId="25F94436" w14:textId="77777777"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66FBB99" w14:textId="77777777" w:rsidR="00A23B3E" w:rsidRDefault="00A23B3E">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177CB35A" w14:textId="77777777" w:rsidR="00A23B3E" w:rsidRDefault="00A23B3E">
            <w:r>
              <w:rPr>
                <w:rFonts w:ascii="Arial" w:hAnsi="Arial" w:cs="Arial"/>
                <w:b/>
                <w:sz w:val="15"/>
                <w:szCs w:val="15"/>
              </w:rPr>
              <w:t>Risposta:</w:t>
            </w:r>
            <w:r w:rsidR="001F6716">
              <w:rPr>
                <w:rFonts w:ascii="Arial" w:hAnsi="Arial" w:cs="Arial"/>
                <w:b/>
                <w:sz w:val="15"/>
                <w:szCs w:val="15"/>
              </w:rPr>
              <w:t xml:space="preserve"> </w:t>
            </w:r>
            <w:r w:rsidR="001F6716" w:rsidRPr="002C60F2">
              <w:rPr>
                <w:rFonts w:ascii="Arial" w:hAnsi="Arial" w:cs="Arial"/>
                <w:b/>
                <w:sz w:val="15"/>
                <w:szCs w:val="15"/>
              </w:rPr>
              <w:t>NON SUBAPPALTABILE</w:t>
            </w:r>
          </w:p>
        </w:tc>
      </w:tr>
      <w:tr w:rsidR="000953DC" w:rsidRPr="003A443E" w14:paraId="4EC45D33" w14:textId="77777777"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6BA8E27" w14:textId="77777777" w:rsidR="00A23B3E" w:rsidRPr="003A443E" w:rsidRDefault="00A23B3E">
            <w:pPr>
              <w:rPr>
                <w:rFonts w:ascii="Arial" w:hAnsi="Arial" w:cs="Arial"/>
                <w:b/>
                <w:color w:val="000000"/>
                <w:sz w:val="15"/>
                <w:szCs w:val="15"/>
              </w:rPr>
            </w:pPr>
            <w:r w:rsidRPr="003A443E">
              <w:rPr>
                <w:rFonts w:ascii="Arial" w:hAnsi="Arial" w:cs="Arial"/>
                <w:color w:val="000000"/>
                <w:sz w:val="15"/>
                <w:szCs w:val="15"/>
              </w:rPr>
              <w:lastRenderedPageBreak/>
              <w:t>L'operatore economico intende subappaltare parte del contratto a terzi?</w:t>
            </w:r>
            <w:r w:rsidRPr="003A443E">
              <w:rPr>
                <w:rFonts w:ascii="Arial" w:hAnsi="Arial" w:cs="Arial"/>
                <w:b/>
                <w:color w:val="000000"/>
                <w:sz w:val="15"/>
                <w:szCs w:val="15"/>
              </w:rPr>
              <w:t xml:space="preserve"> </w:t>
            </w:r>
          </w:p>
          <w:p w14:paraId="1DEC5366" w14:textId="77777777" w:rsidR="00A23B3E" w:rsidRPr="003A443E" w:rsidRDefault="00A23B3E">
            <w:pPr>
              <w:rPr>
                <w:rFonts w:ascii="Arial" w:hAnsi="Arial" w:cs="Arial"/>
                <w:color w:val="000000"/>
                <w:sz w:val="15"/>
                <w:szCs w:val="15"/>
              </w:rPr>
            </w:pPr>
            <w:r w:rsidRPr="003A443E">
              <w:rPr>
                <w:rFonts w:ascii="Arial" w:hAnsi="Arial" w:cs="Arial"/>
                <w:b/>
                <w:color w:val="000000"/>
                <w:sz w:val="15"/>
                <w:szCs w:val="15"/>
              </w:rPr>
              <w:t>In caso affermativo:</w:t>
            </w:r>
          </w:p>
          <w:p w14:paraId="0E4832BF" w14:textId="77777777" w:rsidR="00A23B3E" w:rsidRPr="003A443E" w:rsidRDefault="00A23B3E" w:rsidP="00FB3543">
            <w:pPr>
              <w:jc w:val="both"/>
              <w:rPr>
                <w:rFonts w:ascii="Arial" w:hAnsi="Arial" w:cs="Arial"/>
                <w:color w:val="000000"/>
                <w:sz w:val="15"/>
                <w:szCs w:val="15"/>
              </w:rPr>
            </w:pPr>
            <w:r w:rsidRPr="003A443E">
              <w:rPr>
                <w:rFonts w:ascii="Arial" w:hAnsi="Arial" w:cs="Arial"/>
                <w:color w:val="000000"/>
                <w:sz w:val="15"/>
                <w:szCs w:val="15"/>
              </w:rPr>
              <w:t xml:space="preserve">Elencare le prestazioni o lavorazioni che si intende subappaltare e la relativa quota (espressa in percentuale) sull’importo contrattuale:  </w:t>
            </w:r>
          </w:p>
          <w:p w14:paraId="02CF6FD4" w14:textId="77777777" w:rsidR="00A23B3E" w:rsidRPr="003A443E" w:rsidRDefault="00A23B3E" w:rsidP="00FB3543">
            <w:pPr>
              <w:jc w:val="both"/>
              <w:rPr>
                <w:color w:val="000000"/>
              </w:rPr>
            </w:pPr>
            <w:r w:rsidRPr="003A443E">
              <w:rPr>
                <w:rFonts w:ascii="Arial" w:hAnsi="Arial" w:cs="Arial"/>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6B01D275" w14:textId="77777777" w:rsidR="00102B2D" w:rsidRPr="0028775F" w:rsidRDefault="00C813D1" w:rsidP="00102B2D">
            <w:pPr>
              <w:rPr>
                <w:rFonts w:ascii="Arial" w:hAnsi="Arial" w:cs="Arial"/>
                <w:color w:val="FF0000"/>
                <w:sz w:val="15"/>
                <w:szCs w:val="15"/>
              </w:rPr>
            </w:pPr>
            <w:r>
              <w:rPr>
                <w:rFonts w:ascii="Arial" w:hAnsi="Arial" w:cs="Arial"/>
                <w:b/>
                <w:noProof/>
                <w:color w:val="auto"/>
                <w:sz w:val="14"/>
                <w:szCs w:val="14"/>
                <w:lang w:bidi="ar-SA"/>
              </w:rPr>
              <mc:AlternateContent>
                <mc:Choice Requires="wps">
                  <w:drawing>
                    <wp:anchor distT="0" distB="0" distL="114300" distR="114300" simplePos="0" relativeHeight="251650560" behindDoc="0" locked="0" layoutInCell="1" allowOverlap="1" wp14:anchorId="722B05C3" wp14:editId="7788FB6E">
                      <wp:simplePos x="0" y="0"/>
                      <wp:positionH relativeFrom="column">
                        <wp:posOffset>2904490</wp:posOffset>
                      </wp:positionH>
                      <wp:positionV relativeFrom="paragraph">
                        <wp:posOffset>53340</wp:posOffset>
                      </wp:positionV>
                      <wp:extent cx="566420" cy="112395"/>
                      <wp:effectExtent l="78105" t="52705" r="31750" b="73025"/>
                      <wp:wrapNone/>
                      <wp:docPr id="35"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420" cy="112395"/>
                              </a:xfrm>
                              <a:prstGeom prst="leftArrow">
                                <a:avLst>
                                  <a:gd name="adj1" fmla="val 50000"/>
                                  <a:gd name="adj2" fmla="val 125989"/>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34013B" id="AutoShape 27" o:spid="_x0000_s1026" type="#_x0000_t66" style="position:absolute;margin-left:228.7pt;margin-top:4.2pt;width:44.6pt;height:8.8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" fillcolor="#c0504d" strokecolor="#f2f2f2" strokeweight="3pt">
                      <v:shadow on="t" color="#622423" opacity=".5" offset="1pt"/>
                    </v:shape>
                  </w:pict>
                </mc:Fallback>
              </mc:AlternateContent>
            </w:r>
            <w:r w:rsidR="006D4CBA" w:rsidRPr="0029239D">
              <w:rPr>
                <w:rFonts w:ascii="Arial" w:hAnsi="Arial" w:cs="Arial"/>
                <w:sz w:val="16"/>
              </w:rPr>
              <w:fldChar w:fldCharType="begin">
                <w:ffData>
                  <w:name w:val="Controllo1"/>
                  <w:enabled/>
                  <w:calcOnExit w:val="0"/>
                  <w:checkBox>
                    <w:sizeAuto/>
                    <w:default w:val="0"/>
                    <w:checked w:val="0"/>
                  </w:checkBox>
                </w:ffData>
              </w:fldChar>
            </w:r>
            <w:r w:rsidR="006D4CBA"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006D4CBA" w:rsidRPr="0029239D">
              <w:rPr>
                <w:rFonts w:ascii="Arial" w:hAnsi="Arial" w:cs="Arial"/>
                <w:sz w:val="16"/>
              </w:rPr>
              <w:fldChar w:fldCharType="end"/>
            </w:r>
            <w:r w:rsidR="006D4CBA">
              <w:rPr>
                <w:rFonts w:ascii="Arial" w:hAnsi="Arial" w:cs="Arial"/>
                <w:sz w:val="22"/>
              </w:rPr>
              <w:t xml:space="preserve"> </w:t>
            </w:r>
            <w:r w:rsidR="006D4CBA">
              <w:rPr>
                <w:rFonts w:ascii="Arial" w:hAnsi="Arial" w:cs="Arial"/>
                <w:sz w:val="14"/>
                <w:szCs w:val="14"/>
              </w:rPr>
              <w:t xml:space="preserve">Sì </w:t>
            </w:r>
            <w:r w:rsidR="006D4CBA" w:rsidRPr="0029239D">
              <w:rPr>
                <w:rFonts w:ascii="Arial" w:hAnsi="Arial" w:cs="Arial"/>
                <w:sz w:val="16"/>
              </w:rPr>
              <w:fldChar w:fldCharType="begin">
                <w:ffData>
                  <w:name w:val="Controllo1"/>
                  <w:enabled/>
                  <w:calcOnExit w:val="0"/>
                  <w:checkBox>
                    <w:sizeAuto/>
                    <w:default w:val="0"/>
                    <w:checked w:val="0"/>
                  </w:checkBox>
                </w:ffData>
              </w:fldChar>
            </w:r>
            <w:r w:rsidR="006D4CBA"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006D4CBA" w:rsidRPr="0029239D">
              <w:rPr>
                <w:rFonts w:ascii="Arial" w:hAnsi="Arial" w:cs="Arial"/>
                <w:sz w:val="16"/>
              </w:rPr>
              <w:fldChar w:fldCharType="end"/>
            </w:r>
            <w:r w:rsidR="006D4CBA">
              <w:rPr>
                <w:rFonts w:ascii="Arial" w:hAnsi="Arial" w:cs="Arial"/>
                <w:sz w:val="14"/>
                <w:szCs w:val="14"/>
              </w:rPr>
              <w:t xml:space="preserve"> No</w:t>
            </w:r>
          </w:p>
          <w:p w14:paraId="3FF3C66C" w14:textId="77777777" w:rsidR="00A23B3E" w:rsidRPr="003A443E" w:rsidRDefault="00A23B3E">
            <w:pPr>
              <w:rPr>
                <w:rFonts w:ascii="Arial" w:hAnsi="Arial" w:cs="Arial"/>
                <w:b/>
                <w:color w:val="000000"/>
                <w:sz w:val="15"/>
                <w:szCs w:val="15"/>
              </w:rPr>
            </w:pPr>
          </w:p>
          <w:p w14:paraId="060FE7A4"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w:t>
            </w:r>
            <w:r w:rsidR="00323AF4">
              <w:rPr>
                <w:rFonts w:ascii="Arial" w:hAnsi="Arial" w:cs="Arial"/>
              </w:rPr>
              <w:fldChar w:fldCharType="begin">
                <w:ffData>
                  <w:name w:val="Testo1"/>
                  <w:enabled/>
                  <w:calcOnExit w:val="0"/>
                  <w:textInput/>
                </w:ffData>
              </w:fldChar>
            </w:r>
            <w:r w:rsidR="00323AF4">
              <w:rPr>
                <w:rFonts w:ascii="Arial" w:hAnsi="Arial" w:cs="Arial"/>
              </w:rPr>
              <w:instrText xml:space="preserve"> FORMTEXT </w:instrText>
            </w:r>
            <w:r w:rsidR="00323AF4">
              <w:rPr>
                <w:rFonts w:ascii="Arial" w:hAnsi="Arial" w:cs="Arial"/>
              </w:rPr>
            </w:r>
            <w:r w:rsidR="00323AF4">
              <w:rPr>
                <w:rFonts w:ascii="Arial" w:hAnsi="Arial" w:cs="Arial"/>
              </w:rPr>
              <w:fldChar w:fldCharType="separate"/>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rPr>
              <w:fldChar w:fldCharType="end"/>
            </w:r>
          </w:p>
          <w:p w14:paraId="2B364038" w14:textId="77777777" w:rsidR="00BB116C" w:rsidRDefault="00BB116C">
            <w:pPr>
              <w:rPr>
                <w:rFonts w:ascii="Arial" w:hAnsi="Arial" w:cs="Arial"/>
                <w:color w:val="000000"/>
                <w:sz w:val="15"/>
                <w:szCs w:val="15"/>
              </w:rPr>
            </w:pPr>
          </w:p>
          <w:p w14:paraId="5B4A5C50" w14:textId="77777777" w:rsidR="00A23B3E" w:rsidRPr="003A443E" w:rsidRDefault="00323AF4">
            <w:pPr>
              <w:rPr>
                <w:color w:val="000000"/>
              </w:rPr>
            </w:pP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bl>
    <w:p w14:paraId="5E385C32" w14:textId="77777777" w:rsidR="00A23B3E" w:rsidRPr="003A443E"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sidR="00CA04F3">
        <w:rPr>
          <w:rFonts w:ascii="Arial" w:hAnsi="Arial" w:cs="Arial"/>
          <w:color w:val="000000"/>
          <w:sz w:val="14"/>
          <w:szCs w:val="14"/>
        </w:rPr>
        <w:t xml:space="preserve">III, dalla parte IV ove pertinente </w:t>
      </w:r>
      <w:r w:rsidRPr="003A443E">
        <w:rPr>
          <w:rFonts w:ascii="Arial" w:hAnsi="Arial" w:cs="Arial"/>
          <w:color w:val="000000"/>
          <w:sz w:val="14"/>
          <w:szCs w:val="14"/>
        </w:rPr>
        <w:t>e dalla parte VI</w:t>
      </w:r>
      <w:r w:rsidR="00FD32EC" w:rsidRPr="003A443E">
        <w:rPr>
          <w:rFonts w:ascii="Arial" w:hAnsi="Arial" w:cs="Arial"/>
          <w:color w:val="000000"/>
          <w:sz w:val="14"/>
          <w:szCs w:val="14"/>
        </w:rPr>
        <w:t>.</w:t>
      </w:r>
      <w:r w:rsidRPr="003A443E">
        <w:rPr>
          <w:rFonts w:ascii="Arial" w:hAnsi="Arial" w:cs="Arial"/>
          <w:color w:val="000000"/>
          <w:sz w:val="14"/>
          <w:szCs w:val="14"/>
        </w:rPr>
        <w:t xml:space="preserve"> </w:t>
      </w:r>
    </w:p>
    <w:p w14:paraId="3335CEDE" w14:textId="77777777" w:rsidR="00A23B3E" w:rsidRDefault="00A23B3E">
      <w:pPr>
        <w:spacing w:before="0"/>
        <w:rPr>
          <w:rFonts w:ascii="Arial" w:hAnsi="Arial" w:cs="Arial"/>
          <w:b/>
          <w:sz w:val="15"/>
          <w:szCs w:val="15"/>
        </w:rPr>
      </w:pPr>
    </w:p>
    <w:p w14:paraId="324DF949" w14:textId="77777777" w:rsidR="00A23B3E" w:rsidRPr="003A443E" w:rsidRDefault="00A23B3E">
      <w:pPr>
        <w:pStyle w:val="SectionTitle"/>
        <w:pageBreakBefore/>
        <w:rPr>
          <w:rFonts w:ascii="Arial" w:hAnsi="Arial" w:cs="Arial"/>
          <w:b w:val="0"/>
          <w:caps/>
          <w:color w:val="000000"/>
          <w:sz w:val="15"/>
          <w:szCs w:val="15"/>
        </w:rPr>
      </w:pPr>
      <w:r>
        <w:rPr>
          <w:sz w:val="20"/>
          <w:szCs w:val="20"/>
        </w:rPr>
        <w:lastRenderedPageBreak/>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14:paraId="746128CD" w14:textId="77777777" w:rsidR="00A23B3E" w:rsidRPr="003A443E" w:rsidRDefault="00A23B3E">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14:paraId="4E674505" w14:textId="77777777"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14:paraId="6ACFB717" w14:textId="77777777"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p>
    <w:p w14:paraId="3DAFEB3C" w14:textId="77777777"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proofErr w:type="gramStart"/>
      <w:r w:rsidRPr="003A443E">
        <w:rPr>
          <w:rFonts w:ascii="Arial" w:hAnsi="Arial" w:cs="Arial"/>
          <w:color w:val="000000"/>
          <w:sz w:val="14"/>
          <w:szCs w:val="14"/>
        </w:rPr>
        <w:t>Corruzione(</w:t>
      </w:r>
      <w:proofErr w:type="gramEnd"/>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14:paraId="20E03CA2" w14:textId="77777777"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proofErr w:type="gramStart"/>
      <w:r w:rsidRPr="003A443E">
        <w:rPr>
          <w:rFonts w:ascii="Arial" w:hAnsi="Arial" w:cs="Arial"/>
          <w:color w:val="000000"/>
          <w:w w:val="0"/>
          <w:sz w:val="14"/>
          <w:szCs w:val="14"/>
          <w:lang w:eastAsia="fr-BE"/>
        </w:rPr>
        <w:t>F</w:t>
      </w:r>
      <w:r w:rsidRPr="003A443E">
        <w:rPr>
          <w:rFonts w:ascii="Arial" w:hAnsi="Arial" w:cs="Arial"/>
          <w:color w:val="000000"/>
          <w:sz w:val="14"/>
          <w:szCs w:val="14"/>
        </w:rPr>
        <w:t>rode(</w:t>
      </w:r>
      <w:proofErr w:type="gramEnd"/>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14:paraId="5582D28A" w14:textId="77777777"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5"/>
      </w:r>
      <w:r w:rsidRPr="003A443E">
        <w:rPr>
          <w:rFonts w:ascii="Arial" w:hAnsi="Arial" w:cs="Arial"/>
          <w:color w:val="000000"/>
          <w:sz w:val="14"/>
          <w:szCs w:val="14"/>
        </w:rPr>
        <w:t>);</w:t>
      </w:r>
    </w:p>
    <w:p w14:paraId="16D3E11C" w14:textId="77777777"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1" w:name="_DV_C1915"/>
      <w:bookmarkEnd w:id="1"/>
      <w:r w:rsidRPr="003A443E">
        <w:rPr>
          <w:rStyle w:val="Rimandonotaapidipagina"/>
          <w:rFonts w:ascii="Arial" w:hAnsi="Arial" w:cs="Arial"/>
          <w:color w:val="000000"/>
          <w:sz w:val="14"/>
          <w:szCs w:val="14"/>
        </w:rPr>
        <w:footnoteReference w:id="16"/>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14:paraId="596FB501" w14:textId="77777777" w:rsidR="00AE5CFF" w:rsidRPr="003A443E"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 xml:space="preserve">Lavoro minorile e altre forme di tratta di esseri </w:t>
      </w:r>
      <w:proofErr w:type="gramStart"/>
      <w:r w:rsidRPr="003A443E">
        <w:rPr>
          <w:rFonts w:ascii="Arial" w:hAnsi="Arial" w:cs="Arial"/>
          <w:color w:val="000000"/>
          <w:sz w:val="14"/>
          <w:szCs w:val="14"/>
        </w:rPr>
        <w:t>umani(</w:t>
      </w:r>
      <w:proofErr w:type="gramEnd"/>
      <w:r w:rsidRPr="003A443E">
        <w:rPr>
          <w:rStyle w:val="Rimandonotaapidipagina"/>
          <w:rFonts w:ascii="Arial" w:hAnsi="Arial" w:cs="Arial"/>
          <w:color w:val="000000"/>
          <w:sz w:val="14"/>
          <w:szCs w:val="14"/>
        </w:rPr>
        <w:footnoteReference w:id="17"/>
      </w:r>
      <w:r w:rsidR="00EB216B" w:rsidRPr="003A443E">
        <w:rPr>
          <w:rFonts w:ascii="Arial" w:hAnsi="Arial" w:cs="Arial"/>
          <w:color w:val="000000"/>
          <w:sz w:val="14"/>
          <w:szCs w:val="14"/>
        </w:rPr>
        <w:t>)</w:t>
      </w:r>
    </w:p>
    <w:p w14:paraId="2D7FCC4B" w14:textId="77777777" w:rsidR="005C49E6" w:rsidRPr="003A443E"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14:paraId="1ACD266D" w14:textId="77777777" w:rsidR="00A23B3E" w:rsidRPr="003A443E"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O</w:t>
      </w:r>
      <w:r w:rsidR="00A23B3E" w:rsidRPr="003A443E">
        <w:rPr>
          <w:rFonts w:ascii="Arial" w:hAnsi="Arial" w:cs="Arial"/>
          <w:color w:val="000000"/>
          <w:sz w:val="14"/>
          <w:szCs w:val="14"/>
        </w:rPr>
        <w:t>gni altro delitto da cui derivi, quale pena accessoria, l'incapacità di contrattare con la pubblica amministrazione</w:t>
      </w:r>
      <w:r w:rsidR="00EB216B" w:rsidRPr="003A443E">
        <w:rPr>
          <w:rFonts w:ascii="Arial" w:hAnsi="Arial" w:cs="Arial"/>
          <w:color w:val="000000"/>
          <w:sz w:val="14"/>
          <w:szCs w:val="14"/>
        </w:rPr>
        <w:t xml:space="preserve"> (lettera </w:t>
      </w:r>
      <w:r w:rsidR="00EB216B" w:rsidRPr="003A443E">
        <w:rPr>
          <w:rFonts w:ascii="Arial" w:hAnsi="Arial" w:cs="Arial"/>
          <w:i/>
          <w:color w:val="000000"/>
          <w:sz w:val="14"/>
          <w:szCs w:val="14"/>
        </w:rPr>
        <w:t>g</w:t>
      </w:r>
      <w:r w:rsidR="00EB216B" w:rsidRPr="003A443E">
        <w:rPr>
          <w:rFonts w:ascii="Arial" w:hAnsi="Arial" w:cs="Arial"/>
          <w:color w:val="000000"/>
          <w:sz w:val="14"/>
          <w:szCs w:val="14"/>
        </w:rPr>
        <w:t>) articolo 80, comma 1, del Codice)</w:t>
      </w:r>
      <w:r w:rsidR="00A23B3E" w:rsidRPr="003A443E">
        <w:rPr>
          <w:rFonts w:ascii="Arial" w:hAnsi="Arial" w:cs="Arial"/>
          <w:color w:val="000000"/>
          <w:sz w:val="14"/>
          <w:szCs w:val="14"/>
        </w:rPr>
        <w:t xml:space="preserv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A23B3E" w14:paraId="21D978C4" w14:textId="77777777">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4B47DA85" w14:textId="77777777" w:rsidR="00A23B3E" w:rsidRPr="00EB45DC" w:rsidRDefault="00A23B3E" w:rsidP="00FB3543">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1E96FFA1" w14:textId="77777777" w:rsidR="00A23B3E" w:rsidRPr="00EB45DC" w:rsidRDefault="00A23B3E">
            <w:pPr>
              <w:spacing w:after="0"/>
              <w:rPr>
                <w:color w:val="000000"/>
              </w:rPr>
            </w:pPr>
            <w:r w:rsidRPr="00EB45DC">
              <w:rPr>
                <w:rFonts w:ascii="Arial" w:hAnsi="Arial" w:cs="Arial"/>
                <w:b/>
                <w:color w:val="000000"/>
                <w:sz w:val="14"/>
                <w:szCs w:val="14"/>
              </w:rPr>
              <w:t>Risposta:</w:t>
            </w:r>
          </w:p>
        </w:tc>
      </w:tr>
      <w:tr w:rsidR="00A23B3E" w14:paraId="56FD5A13" w14:textId="77777777"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2EFAB04D" w14:textId="77777777" w:rsidR="00270DA2" w:rsidRDefault="00F575CF" w:rsidP="00F47ED1">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w:t>
            </w:r>
            <w:r w:rsidR="00F47ED1">
              <w:rPr>
                <w:rFonts w:ascii="Arial" w:hAnsi="Arial" w:cs="Arial"/>
                <w:color w:val="000000"/>
                <w:sz w:val="14"/>
                <w:szCs w:val="14"/>
              </w:rPr>
              <w:t xml:space="preserve">l’art. 80 comma 10? </w:t>
            </w:r>
          </w:p>
          <w:p w14:paraId="624A3D2E" w14:textId="77777777" w:rsidR="00F47ED1" w:rsidRPr="00F47ED1" w:rsidRDefault="00F47ED1" w:rsidP="00F47ED1">
            <w:pPr>
              <w:jc w:val="both"/>
              <w:rPr>
                <w:rFonts w:ascii="Arial" w:hAnsi="Arial" w:cs="Arial"/>
                <w:color w:val="000000"/>
                <w:sz w:val="14"/>
                <w:szCs w:val="14"/>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551A0B4A" w14:textId="77777777" w:rsidR="00A23B3E" w:rsidRPr="00EB45DC" w:rsidRDefault="00C813D1">
            <w:pPr>
              <w:spacing w:after="0"/>
              <w:rPr>
                <w:rFonts w:ascii="Arial" w:hAnsi="Arial" w:cs="Arial"/>
                <w:color w:val="000000"/>
                <w:sz w:val="14"/>
                <w:szCs w:val="14"/>
              </w:rPr>
            </w:pPr>
            <w:r>
              <w:rPr>
                <w:rFonts w:ascii="Arial" w:hAnsi="Arial" w:cs="Arial"/>
                <w:b/>
                <w:noProof/>
                <w:color w:val="auto"/>
                <w:sz w:val="14"/>
                <w:szCs w:val="14"/>
                <w:lang w:bidi="ar-SA"/>
              </w:rPr>
              <mc:AlternateContent>
                <mc:Choice Requires="wps">
                  <w:drawing>
                    <wp:anchor distT="0" distB="0" distL="114300" distR="114300" simplePos="0" relativeHeight="251651584" behindDoc="0" locked="0" layoutInCell="1" allowOverlap="1" wp14:anchorId="5D2292E3" wp14:editId="1269E5E9">
                      <wp:simplePos x="0" y="0"/>
                      <wp:positionH relativeFrom="column">
                        <wp:posOffset>2917825</wp:posOffset>
                      </wp:positionH>
                      <wp:positionV relativeFrom="paragraph">
                        <wp:posOffset>55880</wp:posOffset>
                      </wp:positionV>
                      <wp:extent cx="566420" cy="112395"/>
                      <wp:effectExtent l="76200" t="52705" r="33655" b="73025"/>
                      <wp:wrapNone/>
                      <wp:docPr id="34" name="AutoShap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420" cy="112395"/>
                              </a:xfrm>
                              <a:prstGeom prst="leftArrow">
                                <a:avLst>
                                  <a:gd name="adj1" fmla="val 50000"/>
                                  <a:gd name="adj2" fmla="val 125989"/>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038BC7" id="AutoShape 28" o:spid="_x0000_s1026" type="#_x0000_t66" style="position:absolute;margin-left:229.75pt;margin-top:4.4pt;width:44.6pt;height:8.8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" fillcolor="#c0504d" strokecolor="#f2f2f2" strokeweight="3pt">
                      <v:shadow on="t" color="#622423" opacity=".5" offset="1pt"/>
                    </v:shape>
                  </w:pict>
                </mc:Fallback>
              </mc:AlternateContent>
            </w:r>
            <w:r w:rsidR="0029239D" w:rsidRPr="0029239D">
              <w:rPr>
                <w:rFonts w:ascii="Arial" w:hAnsi="Arial" w:cs="Arial"/>
                <w:sz w:val="16"/>
              </w:rPr>
              <w:fldChar w:fldCharType="begin">
                <w:ffData>
                  <w:name w:val="Controllo1"/>
                  <w:enabled/>
                  <w:calcOnExit w:val="0"/>
                  <w:checkBox>
                    <w:sizeAuto/>
                    <w:default w:val="0"/>
                    <w:checked w:val="0"/>
                  </w:checkBox>
                </w:ffData>
              </w:fldChar>
            </w:r>
            <w:r w:rsidR="0029239D"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0029239D" w:rsidRPr="0029239D">
              <w:rPr>
                <w:rFonts w:ascii="Arial" w:hAnsi="Arial" w:cs="Arial"/>
                <w:sz w:val="16"/>
              </w:rPr>
              <w:fldChar w:fldCharType="end"/>
            </w:r>
            <w:r w:rsidR="0029239D">
              <w:rPr>
                <w:rFonts w:ascii="Arial" w:hAnsi="Arial" w:cs="Arial"/>
                <w:sz w:val="22"/>
              </w:rPr>
              <w:t xml:space="preserve"> </w:t>
            </w:r>
            <w:r w:rsidR="0029239D">
              <w:rPr>
                <w:rFonts w:ascii="Arial" w:hAnsi="Arial" w:cs="Arial"/>
                <w:sz w:val="14"/>
                <w:szCs w:val="14"/>
              </w:rPr>
              <w:t xml:space="preserve">Sì </w:t>
            </w:r>
            <w:r w:rsidR="0029239D" w:rsidRPr="0029239D">
              <w:rPr>
                <w:rFonts w:ascii="Arial" w:hAnsi="Arial" w:cs="Arial"/>
                <w:sz w:val="16"/>
              </w:rPr>
              <w:fldChar w:fldCharType="begin">
                <w:ffData>
                  <w:name w:val="Controllo1"/>
                  <w:enabled/>
                  <w:calcOnExit w:val="0"/>
                  <w:checkBox>
                    <w:sizeAuto/>
                    <w:default w:val="0"/>
                    <w:checked w:val="0"/>
                  </w:checkBox>
                </w:ffData>
              </w:fldChar>
            </w:r>
            <w:r w:rsidR="0029239D"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0029239D" w:rsidRPr="0029239D">
              <w:rPr>
                <w:rFonts w:ascii="Arial" w:hAnsi="Arial" w:cs="Arial"/>
                <w:sz w:val="16"/>
              </w:rPr>
              <w:fldChar w:fldCharType="end"/>
            </w:r>
            <w:r w:rsidR="0029239D">
              <w:rPr>
                <w:rFonts w:ascii="Arial" w:hAnsi="Arial" w:cs="Arial"/>
                <w:sz w:val="14"/>
                <w:szCs w:val="14"/>
              </w:rPr>
              <w:t xml:space="preserve"> No</w:t>
            </w:r>
            <w:r w:rsidR="0029239D" w:rsidRPr="00EB45DC">
              <w:rPr>
                <w:rFonts w:ascii="Arial" w:hAnsi="Arial" w:cs="Arial"/>
                <w:color w:val="000000"/>
                <w:sz w:val="14"/>
                <w:szCs w:val="14"/>
              </w:rPr>
              <w:t xml:space="preserve"> </w:t>
            </w:r>
          </w:p>
          <w:p w14:paraId="63300034" w14:textId="77777777"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4384C16D" w14:textId="77777777" w:rsidR="00A23B3E" w:rsidRPr="00EB45DC" w:rsidRDefault="00323AF4">
            <w:pPr>
              <w:spacing w:after="0"/>
              <w:rPr>
                <w:color w:val="000000"/>
              </w:rPr>
            </w:pP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00A23B3E" w:rsidRPr="00EB45DC">
              <w:rPr>
                <w:rFonts w:ascii="Arial" w:hAnsi="Arial" w:cs="Arial"/>
                <w:color w:val="000000"/>
                <w:sz w:val="14"/>
                <w:szCs w:val="14"/>
              </w:rPr>
              <w:t xml:space="preserve"> (</w:t>
            </w:r>
            <w:r w:rsidR="00A23B3E" w:rsidRPr="00EB45DC">
              <w:rPr>
                <w:rStyle w:val="Rimandonotaapidipagina"/>
                <w:rFonts w:ascii="Arial" w:hAnsi="Arial" w:cs="Arial"/>
                <w:color w:val="000000"/>
                <w:sz w:val="14"/>
                <w:szCs w:val="14"/>
              </w:rPr>
              <w:footnoteReference w:id="18"/>
            </w:r>
            <w:r w:rsidR="00A23B3E" w:rsidRPr="00EB45DC">
              <w:rPr>
                <w:rFonts w:ascii="Arial" w:hAnsi="Arial" w:cs="Arial"/>
                <w:color w:val="000000"/>
                <w:sz w:val="14"/>
                <w:szCs w:val="14"/>
              </w:rPr>
              <w:t>)</w:t>
            </w:r>
          </w:p>
        </w:tc>
      </w:tr>
      <w:tr w:rsidR="00A23B3E" w14:paraId="184845A2" w14:textId="77777777">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50755ED2" w14:textId="77777777" w:rsidR="00A23B3E" w:rsidRPr="00EB45DC" w:rsidRDefault="00A23B3E">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9"/>
            </w:r>
            <w:r w:rsidRPr="00EB45DC">
              <w:rPr>
                <w:rFonts w:ascii="Arial" w:hAnsi="Arial" w:cs="Arial"/>
                <w:color w:val="000000"/>
                <w:sz w:val="14"/>
                <w:szCs w:val="14"/>
              </w:rPr>
              <w:t>):</w:t>
            </w:r>
            <w:r w:rsidRPr="00EB45DC">
              <w:rPr>
                <w:rFonts w:ascii="Arial" w:hAnsi="Arial" w:cs="Arial"/>
                <w:color w:val="000000"/>
                <w:sz w:val="14"/>
                <w:szCs w:val="14"/>
              </w:rPr>
              <w:br/>
            </w:r>
          </w:p>
          <w:p w14:paraId="41C388EA" w14:textId="77777777" w:rsidR="00A23B3E" w:rsidRPr="00EB45DC" w:rsidRDefault="00A23B3E" w:rsidP="00FB3543">
            <w:pPr>
              <w:pStyle w:val="Paragrafoelenco1"/>
              <w:numPr>
                <w:ilvl w:val="0"/>
                <w:numId w:val="9"/>
              </w:numPr>
              <w:spacing w:before="0"/>
              <w:ind w:left="284" w:hanging="284"/>
              <w:jc w:val="both"/>
              <w:rPr>
                <w:rFonts w:ascii="Arial" w:hAnsi="Arial" w:cs="Arial"/>
                <w:color w:val="000000"/>
                <w:sz w:val="14"/>
                <w:szCs w:val="14"/>
              </w:rPr>
            </w:pPr>
            <w:r w:rsidRPr="00EB45DC">
              <w:rPr>
                <w:rFonts w:ascii="Arial" w:hAnsi="Arial" w:cs="Arial"/>
                <w:color w:val="000000"/>
                <w:sz w:val="14"/>
                <w:szCs w:val="14"/>
              </w:rPr>
              <w:t>la data della condanna, de</w:t>
            </w:r>
            <w:r w:rsidR="00C813D1">
              <w:rPr>
                <w:rFonts w:ascii="Arial" w:hAnsi="Arial" w:cs="Arial"/>
                <w:color w:val="000000"/>
                <w:sz w:val="14"/>
                <w:szCs w:val="14"/>
              </w:rPr>
              <w:t xml:space="preserve">l decreto penale di condanna o </w:t>
            </w:r>
            <w:r w:rsidRPr="00EB45DC">
              <w:rPr>
                <w:rFonts w:ascii="Arial" w:hAnsi="Arial" w:cs="Arial"/>
                <w:color w:val="000000"/>
                <w:sz w:val="14"/>
                <w:szCs w:val="14"/>
              </w:rPr>
              <w:t xml:space="preserve">della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14:paraId="05683EB2" w14:textId="77777777" w:rsidR="00A23B3E" w:rsidRPr="00EB45DC" w:rsidRDefault="00A23B3E">
            <w:pPr>
              <w:spacing w:after="0"/>
              <w:rPr>
                <w:rFonts w:ascii="Arial" w:hAnsi="Arial" w:cs="Arial"/>
                <w:b/>
                <w:color w:val="000000"/>
                <w:sz w:val="14"/>
                <w:szCs w:val="14"/>
              </w:rPr>
            </w:pPr>
            <w:r w:rsidRPr="00EB45DC">
              <w:rPr>
                <w:rFonts w:ascii="Arial" w:hAnsi="Arial" w:cs="Arial"/>
                <w:color w:val="000000"/>
                <w:sz w:val="14"/>
                <w:szCs w:val="14"/>
              </w:rPr>
              <w:t xml:space="preserve">b) dati identificativi delle persone condannate </w:t>
            </w:r>
            <w:r w:rsidR="00F47ED1">
              <w:rPr>
                <w:rFonts w:ascii="Arial" w:hAnsi="Arial" w:cs="Arial"/>
              </w:rPr>
              <w:fldChar w:fldCharType="begin">
                <w:ffData>
                  <w:name w:val="Testo1"/>
                  <w:enabled/>
                  <w:calcOnExit w:val="0"/>
                  <w:textInput/>
                </w:ffData>
              </w:fldChar>
            </w:r>
            <w:r w:rsidR="00F47ED1">
              <w:rPr>
                <w:rFonts w:ascii="Arial" w:hAnsi="Arial" w:cs="Arial"/>
              </w:rPr>
              <w:instrText xml:space="preserve"> FORMTEXT </w:instrText>
            </w:r>
            <w:r w:rsidR="00F47ED1">
              <w:rPr>
                <w:rFonts w:ascii="Arial" w:hAnsi="Arial" w:cs="Arial"/>
              </w:rPr>
            </w:r>
            <w:r w:rsidR="00F47ED1">
              <w:rPr>
                <w:rFonts w:ascii="Arial" w:hAnsi="Arial" w:cs="Arial"/>
              </w:rPr>
              <w:fldChar w:fldCharType="separate"/>
            </w:r>
            <w:r w:rsidR="00F47ED1">
              <w:rPr>
                <w:rFonts w:ascii="Arial" w:hAnsi="Arial" w:cs="Arial"/>
                <w:noProof/>
              </w:rPr>
              <w:t> </w:t>
            </w:r>
            <w:r w:rsidR="00F47ED1">
              <w:rPr>
                <w:rFonts w:ascii="Arial" w:hAnsi="Arial" w:cs="Arial"/>
                <w:noProof/>
              </w:rPr>
              <w:t> </w:t>
            </w:r>
            <w:r w:rsidR="00F47ED1">
              <w:rPr>
                <w:rFonts w:ascii="Arial" w:hAnsi="Arial" w:cs="Arial"/>
                <w:noProof/>
              </w:rPr>
              <w:t> </w:t>
            </w:r>
            <w:r w:rsidR="00F47ED1">
              <w:rPr>
                <w:rFonts w:ascii="Arial" w:hAnsi="Arial" w:cs="Arial"/>
                <w:noProof/>
              </w:rPr>
              <w:t> </w:t>
            </w:r>
            <w:r w:rsidR="00F47ED1">
              <w:rPr>
                <w:rFonts w:ascii="Arial" w:hAnsi="Arial" w:cs="Arial"/>
                <w:noProof/>
              </w:rPr>
              <w:t> </w:t>
            </w:r>
            <w:r w:rsidR="00F47ED1">
              <w:rPr>
                <w:rFonts w:ascii="Arial" w:hAnsi="Arial" w:cs="Arial"/>
              </w:rPr>
              <w:fldChar w:fldCharType="end"/>
            </w:r>
            <w:r w:rsidRPr="00EB45DC">
              <w:rPr>
                <w:rFonts w:ascii="Arial" w:hAnsi="Arial" w:cs="Arial"/>
                <w:color w:val="000000"/>
                <w:sz w:val="14"/>
                <w:szCs w:val="14"/>
              </w:rPr>
              <w:t>;</w:t>
            </w:r>
            <w:r w:rsidRPr="00EB45DC">
              <w:rPr>
                <w:rFonts w:ascii="Arial" w:hAnsi="Arial" w:cs="Arial"/>
                <w:color w:val="000000"/>
                <w:sz w:val="14"/>
                <w:szCs w:val="14"/>
              </w:rPr>
              <w:br/>
            </w:r>
          </w:p>
          <w:p w14:paraId="0B39E34C" w14:textId="77777777" w:rsidR="00A23B3E" w:rsidRPr="00EB45DC" w:rsidRDefault="00A23B3E" w:rsidP="009644B4">
            <w:pPr>
              <w:spacing w:after="0"/>
              <w:jc w:val="both"/>
              <w:rPr>
                <w:rFonts w:ascii="Arial" w:hAnsi="Arial" w:cs="Arial"/>
                <w:color w:val="000000"/>
                <w:sz w:val="14"/>
                <w:szCs w:val="14"/>
              </w:rPr>
            </w:pPr>
            <w:r w:rsidRPr="00F47ED1">
              <w:rPr>
                <w:rFonts w:ascii="Arial" w:hAnsi="Arial" w:cs="Arial"/>
                <w:color w:val="000000"/>
                <w:sz w:val="14"/>
                <w:szCs w:val="14"/>
              </w:rPr>
              <w:t>c)</w:t>
            </w:r>
            <w:r w:rsidR="00F575CF" w:rsidRPr="00EB45DC">
              <w:rPr>
                <w:rFonts w:ascii="Arial" w:hAnsi="Arial" w:cs="Arial"/>
                <w:b/>
                <w:color w:val="000000"/>
                <w:sz w:val="14"/>
                <w:szCs w:val="14"/>
              </w:rPr>
              <w:t xml:space="preserve"> </w:t>
            </w:r>
            <w:r w:rsidR="00F575CF" w:rsidRPr="00EB45DC">
              <w:rPr>
                <w:rFonts w:ascii="Arial" w:hAnsi="Arial" w:cs="Arial"/>
                <w:color w:val="000000"/>
                <w:kern w:val="14"/>
                <w:sz w:val="14"/>
                <w:szCs w:val="14"/>
              </w:rPr>
              <w:t>se stabilita direttamente nella sentenza di condanna</w:t>
            </w:r>
            <w:r w:rsidR="008F12E6" w:rsidRPr="00EB45DC">
              <w:rPr>
                <w:rFonts w:ascii="Arial" w:hAnsi="Arial" w:cs="Arial"/>
                <w:color w:val="000000"/>
                <w:kern w:val="14"/>
                <w:sz w:val="14"/>
                <w:szCs w:val="14"/>
              </w:rPr>
              <w:t xml:space="preserve"> la durata della pena accessoria, indicare</w:t>
            </w:r>
            <w:r w:rsidR="00F575CF" w:rsidRPr="00EB45DC">
              <w:rPr>
                <w:rFonts w:ascii="Arial" w:hAnsi="Arial" w:cs="Arial"/>
                <w:color w:val="000000"/>
                <w:kern w:val="14"/>
                <w:sz w:val="14"/>
                <w:szCs w:val="14"/>
              </w:rPr>
              <w:t>:</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46D189AA" w14:textId="77777777" w:rsidR="00A23B3E" w:rsidRPr="00EB45DC" w:rsidRDefault="00A23B3E">
            <w:pPr>
              <w:spacing w:after="0"/>
              <w:rPr>
                <w:rFonts w:ascii="Arial" w:hAnsi="Arial" w:cs="Arial"/>
                <w:color w:val="000000"/>
                <w:sz w:val="14"/>
                <w:szCs w:val="14"/>
              </w:rPr>
            </w:pPr>
          </w:p>
          <w:p w14:paraId="6F9B1B4B" w14:textId="77777777"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a) Data:</w:t>
            </w:r>
            <w:r w:rsidR="00323AF4">
              <w:rPr>
                <w:rFonts w:ascii="Arial" w:hAnsi="Arial" w:cs="Arial"/>
              </w:rPr>
              <w:t xml:space="preserve"> </w:t>
            </w:r>
            <w:r w:rsidR="00323AF4">
              <w:rPr>
                <w:rFonts w:ascii="Arial" w:hAnsi="Arial" w:cs="Arial"/>
              </w:rPr>
              <w:fldChar w:fldCharType="begin">
                <w:ffData>
                  <w:name w:val="Testo1"/>
                  <w:enabled/>
                  <w:calcOnExit w:val="0"/>
                  <w:textInput/>
                </w:ffData>
              </w:fldChar>
            </w:r>
            <w:r w:rsidR="00323AF4">
              <w:rPr>
                <w:rFonts w:ascii="Arial" w:hAnsi="Arial" w:cs="Arial"/>
              </w:rPr>
              <w:instrText xml:space="preserve"> FORMTEXT </w:instrText>
            </w:r>
            <w:r w:rsidR="00323AF4">
              <w:rPr>
                <w:rFonts w:ascii="Arial" w:hAnsi="Arial" w:cs="Arial"/>
              </w:rPr>
            </w:r>
            <w:r w:rsidR="00323AF4">
              <w:rPr>
                <w:rFonts w:ascii="Arial" w:hAnsi="Arial" w:cs="Arial"/>
              </w:rPr>
              <w:fldChar w:fldCharType="separate"/>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rPr>
              <w:fldChar w:fldCharType="end"/>
            </w:r>
            <w:r w:rsidRPr="00EB45DC">
              <w:rPr>
                <w:rFonts w:ascii="Arial" w:hAnsi="Arial" w:cs="Arial"/>
                <w:color w:val="000000"/>
                <w:sz w:val="14"/>
                <w:szCs w:val="14"/>
              </w:rPr>
              <w:t xml:space="preserve">, durata </w:t>
            </w:r>
            <w:r w:rsidR="00323AF4">
              <w:rPr>
                <w:rFonts w:ascii="Arial" w:hAnsi="Arial" w:cs="Arial"/>
              </w:rPr>
              <w:fldChar w:fldCharType="begin">
                <w:ffData>
                  <w:name w:val="Testo1"/>
                  <w:enabled/>
                  <w:calcOnExit w:val="0"/>
                  <w:textInput/>
                </w:ffData>
              </w:fldChar>
            </w:r>
            <w:r w:rsidR="00323AF4">
              <w:rPr>
                <w:rFonts w:ascii="Arial" w:hAnsi="Arial" w:cs="Arial"/>
              </w:rPr>
              <w:instrText xml:space="preserve"> FORMTEXT </w:instrText>
            </w:r>
            <w:r w:rsidR="00323AF4">
              <w:rPr>
                <w:rFonts w:ascii="Arial" w:hAnsi="Arial" w:cs="Arial"/>
              </w:rPr>
            </w:r>
            <w:r w:rsidR="00323AF4">
              <w:rPr>
                <w:rFonts w:ascii="Arial" w:hAnsi="Arial" w:cs="Arial"/>
              </w:rPr>
              <w:fldChar w:fldCharType="separate"/>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rPr>
              <w:fldChar w:fldCharType="end"/>
            </w:r>
            <w:r w:rsidRPr="00EB45DC">
              <w:rPr>
                <w:rFonts w:ascii="Arial" w:hAnsi="Arial" w:cs="Arial"/>
                <w:color w:val="000000"/>
                <w:sz w:val="14"/>
                <w:szCs w:val="14"/>
              </w:rPr>
              <w:t xml:space="preserve">, lettera comma 1, articolo 80 </w:t>
            </w:r>
            <w:r w:rsidR="00323AF4">
              <w:rPr>
                <w:rFonts w:ascii="Arial" w:hAnsi="Arial" w:cs="Arial"/>
              </w:rPr>
              <w:fldChar w:fldCharType="begin">
                <w:ffData>
                  <w:name w:val="Testo1"/>
                  <w:enabled/>
                  <w:calcOnExit w:val="0"/>
                  <w:textInput/>
                </w:ffData>
              </w:fldChar>
            </w:r>
            <w:r w:rsidR="00323AF4">
              <w:rPr>
                <w:rFonts w:ascii="Arial" w:hAnsi="Arial" w:cs="Arial"/>
              </w:rPr>
              <w:instrText xml:space="preserve"> FORMTEXT </w:instrText>
            </w:r>
            <w:r w:rsidR="00323AF4">
              <w:rPr>
                <w:rFonts w:ascii="Arial" w:hAnsi="Arial" w:cs="Arial"/>
              </w:rPr>
            </w:r>
            <w:r w:rsidR="00323AF4">
              <w:rPr>
                <w:rFonts w:ascii="Arial" w:hAnsi="Arial" w:cs="Arial"/>
              </w:rPr>
              <w:fldChar w:fldCharType="separate"/>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rPr>
              <w:fldChar w:fldCharType="end"/>
            </w:r>
            <w:r w:rsidRPr="00EB45DC">
              <w:rPr>
                <w:rFonts w:ascii="Arial" w:hAnsi="Arial" w:cs="Arial"/>
                <w:color w:val="000000"/>
                <w:sz w:val="14"/>
                <w:szCs w:val="14"/>
              </w:rPr>
              <w:t>, motivi:</w:t>
            </w:r>
            <w:r w:rsidR="00323AF4">
              <w:rPr>
                <w:rFonts w:ascii="Arial" w:hAnsi="Arial" w:cs="Arial"/>
              </w:rPr>
              <w:t xml:space="preserve"> </w:t>
            </w:r>
            <w:r w:rsidR="00323AF4">
              <w:rPr>
                <w:rFonts w:ascii="Arial" w:hAnsi="Arial" w:cs="Arial"/>
              </w:rPr>
              <w:fldChar w:fldCharType="begin">
                <w:ffData>
                  <w:name w:val="Testo1"/>
                  <w:enabled/>
                  <w:calcOnExit w:val="0"/>
                  <w:textInput/>
                </w:ffData>
              </w:fldChar>
            </w:r>
            <w:r w:rsidR="00323AF4">
              <w:rPr>
                <w:rFonts w:ascii="Arial" w:hAnsi="Arial" w:cs="Arial"/>
              </w:rPr>
              <w:instrText xml:space="preserve"> FORMTEXT </w:instrText>
            </w:r>
            <w:r w:rsidR="00323AF4">
              <w:rPr>
                <w:rFonts w:ascii="Arial" w:hAnsi="Arial" w:cs="Arial"/>
              </w:rPr>
            </w:r>
            <w:r w:rsidR="00323AF4">
              <w:rPr>
                <w:rFonts w:ascii="Arial" w:hAnsi="Arial" w:cs="Arial"/>
              </w:rPr>
              <w:fldChar w:fldCharType="separate"/>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rPr>
              <w:fldChar w:fldCharType="end"/>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14:paraId="2C72F29A" w14:textId="77777777"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b) </w:t>
            </w:r>
            <w:r w:rsidR="00323AF4">
              <w:rPr>
                <w:rFonts w:ascii="Arial" w:hAnsi="Arial" w:cs="Arial"/>
              </w:rPr>
              <w:fldChar w:fldCharType="begin">
                <w:ffData>
                  <w:name w:val="Testo1"/>
                  <w:enabled/>
                  <w:calcOnExit w:val="0"/>
                  <w:textInput/>
                </w:ffData>
              </w:fldChar>
            </w:r>
            <w:r w:rsidR="00323AF4">
              <w:rPr>
                <w:rFonts w:ascii="Arial" w:hAnsi="Arial" w:cs="Arial"/>
              </w:rPr>
              <w:instrText xml:space="preserve"> FORMTEXT </w:instrText>
            </w:r>
            <w:r w:rsidR="00323AF4">
              <w:rPr>
                <w:rFonts w:ascii="Arial" w:hAnsi="Arial" w:cs="Arial"/>
              </w:rPr>
            </w:r>
            <w:r w:rsidR="00323AF4">
              <w:rPr>
                <w:rFonts w:ascii="Arial" w:hAnsi="Arial" w:cs="Arial"/>
              </w:rPr>
              <w:fldChar w:fldCharType="separate"/>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rPr>
              <w:fldChar w:fldCharType="end"/>
            </w:r>
            <w:r w:rsidRPr="00EB45DC">
              <w:rPr>
                <w:rFonts w:ascii="Arial" w:hAnsi="Arial" w:cs="Arial"/>
                <w:color w:val="000000"/>
                <w:sz w:val="14"/>
                <w:szCs w:val="14"/>
              </w:rPr>
              <w:br/>
            </w:r>
          </w:p>
          <w:p w14:paraId="50D1B637" w14:textId="77777777"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c) durata del periodo d'esclusione </w:t>
            </w:r>
            <w:r w:rsidR="00323AF4">
              <w:rPr>
                <w:rFonts w:ascii="Arial" w:hAnsi="Arial" w:cs="Arial"/>
              </w:rPr>
              <w:fldChar w:fldCharType="begin">
                <w:ffData>
                  <w:name w:val="Testo1"/>
                  <w:enabled/>
                  <w:calcOnExit w:val="0"/>
                  <w:textInput/>
                </w:ffData>
              </w:fldChar>
            </w:r>
            <w:r w:rsidR="00323AF4">
              <w:rPr>
                <w:rFonts w:ascii="Arial" w:hAnsi="Arial" w:cs="Arial"/>
              </w:rPr>
              <w:instrText xml:space="preserve"> FORMTEXT </w:instrText>
            </w:r>
            <w:r w:rsidR="00323AF4">
              <w:rPr>
                <w:rFonts w:ascii="Arial" w:hAnsi="Arial" w:cs="Arial"/>
              </w:rPr>
            </w:r>
            <w:r w:rsidR="00323AF4">
              <w:rPr>
                <w:rFonts w:ascii="Arial" w:hAnsi="Arial" w:cs="Arial"/>
              </w:rPr>
              <w:fldChar w:fldCharType="separate"/>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rPr>
              <w:fldChar w:fldCharType="end"/>
            </w:r>
            <w:r w:rsidRPr="00EB45DC">
              <w:rPr>
                <w:rFonts w:ascii="Arial" w:hAnsi="Arial" w:cs="Arial"/>
                <w:color w:val="000000"/>
                <w:sz w:val="14"/>
                <w:szCs w:val="14"/>
              </w:rPr>
              <w:t xml:space="preserve">, lettera comma 1, articolo 80 </w:t>
            </w:r>
            <w:r w:rsidR="00323AF4">
              <w:rPr>
                <w:rFonts w:ascii="Arial" w:hAnsi="Arial" w:cs="Arial"/>
              </w:rPr>
              <w:fldChar w:fldCharType="begin">
                <w:ffData>
                  <w:name w:val="Testo1"/>
                  <w:enabled/>
                  <w:calcOnExit w:val="0"/>
                  <w:textInput/>
                </w:ffData>
              </w:fldChar>
            </w:r>
            <w:r w:rsidR="00323AF4">
              <w:rPr>
                <w:rFonts w:ascii="Arial" w:hAnsi="Arial" w:cs="Arial"/>
              </w:rPr>
              <w:instrText xml:space="preserve"> FORMTEXT </w:instrText>
            </w:r>
            <w:r w:rsidR="00323AF4">
              <w:rPr>
                <w:rFonts w:ascii="Arial" w:hAnsi="Arial" w:cs="Arial"/>
              </w:rPr>
            </w:r>
            <w:r w:rsidR="00323AF4">
              <w:rPr>
                <w:rFonts w:ascii="Arial" w:hAnsi="Arial" w:cs="Arial"/>
              </w:rPr>
              <w:fldChar w:fldCharType="separate"/>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rPr>
              <w:fldChar w:fldCharType="end"/>
            </w:r>
            <w:r w:rsidRPr="00EB45DC">
              <w:rPr>
                <w:rFonts w:ascii="Arial" w:hAnsi="Arial" w:cs="Arial"/>
                <w:color w:val="000000"/>
                <w:sz w:val="14"/>
                <w:szCs w:val="14"/>
              </w:rPr>
              <w:t xml:space="preserve">, </w:t>
            </w:r>
          </w:p>
        </w:tc>
      </w:tr>
      <w:tr w:rsidR="00A23B3E" w14:paraId="4AC14000" w14:textId="77777777"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27A40FAD" w14:textId="77777777" w:rsidR="00A23B3E" w:rsidRDefault="00A23B3E">
            <w:pPr>
              <w:spacing w:after="0"/>
              <w:rPr>
                <w:rFonts w:ascii="Arial" w:hAnsi="Arial" w:cs="Arial"/>
                <w:sz w:val="14"/>
                <w:szCs w:val="14"/>
              </w:rPr>
            </w:pPr>
            <w:r>
              <w:rPr>
                <w:rFonts w:ascii="Arial" w:hAnsi="Arial" w:cs="Arial"/>
                <w:sz w:val="14"/>
                <w:szCs w:val="14"/>
              </w:rPr>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20"/>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 xml:space="preserve">autodisciplina o “Self-Cleaning”, cfr. </w:t>
            </w:r>
            <w:r w:rsidRPr="003A443E">
              <w:rPr>
                <w:rStyle w:val="NormalBoldChar"/>
                <w:rFonts w:ascii="Arial" w:eastAsia="Calibri" w:hAnsi="Arial" w:cs="Arial"/>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5BFA1FAF" w14:textId="77777777" w:rsidR="00A23B3E" w:rsidRDefault="00A23B3E">
            <w:pPr>
              <w:spacing w:after="0"/>
              <w:rPr>
                <w:rFonts w:ascii="Arial" w:hAnsi="Arial" w:cs="Arial"/>
                <w:sz w:val="14"/>
                <w:szCs w:val="14"/>
              </w:rPr>
            </w:pPr>
          </w:p>
          <w:p w14:paraId="259E737D" w14:textId="77777777" w:rsidR="00A23B3E" w:rsidRDefault="0029239D">
            <w:pPr>
              <w:spacing w:after="0"/>
              <w:rPr>
                <w:rFonts w:ascii="Arial" w:hAnsi="Arial" w:cs="Arial"/>
                <w:sz w:val="14"/>
                <w:szCs w:val="14"/>
              </w:rPr>
            </w:pP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Pr="0029239D">
              <w:rPr>
                <w:rFonts w:ascii="Arial" w:hAnsi="Arial" w:cs="Arial"/>
                <w:sz w:val="16"/>
              </w:rPr>
              <w:fldChar w:fldCharType="end"/>
            </w:r>
            <w:r>
              <w:rPr>
                <w:rFonts w:ascii="Arial" w:hAnsi="Arial" w:cs="Arial"/>
                <w:sz w:val="22"/>
              </w:rPr>
              <w:t xml:space="preserve"> </w:t>
            </w:r>
            <w:r>
              <w:rPr>
                <w:rFonts w:ascii="Arial" w:hAnsi="Arial" w:cs="Arial"/>
                <w:sz w:val="14"/>
                <w:szCs w:val="14"/>
              </w:rPr>
              <w:t xml:space="preserve">Sì </w:t>
            </w: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Pr="0029239D">
              <w:rPr>
                <w:rFonts w:ascii="Arial" w:hAnsi="Arial" w:cs="Arial"/>
                <w:sz w:val="16"/>
              </w:rPr>
              <w:fldChar w:fldCharType="end"/>
            </w:r>
            <w:r>
              <w:rPr>
                <w:rFonts w:ascii="Arial" w:hAnsi="Arial" w:cs="Arial"/>
                <w:sz w:val="14"/>
                <w:szCs w:val="14"/>
              </w:rPr>
              <w:t xml:space="preserve"> No</w:t>
            </w:r>
          </w:p>
        </w:tc>
      </w:tr>
      <w:tr w:rsidR="00A23B3E" w14:paraId="7F02BD59" w14:textId="77777777">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72C125AD" w14:textId="77777777"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14:paraId="76CF4A57"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lastRenderedPageBreak/>
              <w:t>1)</w:t>
            </w:r>
            <w:r w:rsidRPr="003A443E">
              <w:rPr>
                <w:rFonts w:ascii="Arial" w:hAnsi="Arial" w:cs="Arial"/>
                <w:color w:val="000000"/>
                <w:sz w:val="14"/>
                <w:szCs w:val="14"/>
              </w:rPr>
              <w:tab/>
              <w:t>la sentenza di condanna definitiva ha riconosciuto l’attenuante della collaborazione come definita dalle singole fattispecie di reato?</w:t>
            </w:r>
          </w:p>
          <w:p w14:paraId="0963EC69"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14:paraId="597134E9"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3)</w:t>
            </w:r>
            <w:r w:rsidRPr="003A443E">
              <w:rPr>
                <w:rFonts w:ascii="Arial" w:hAnsi="Arial" w:cs="Arial"/>
                <w:color w:val="000000"/>
                <w:sz w:val="14"/>
                <w:szCs w:val="14"/>
              </w:rPr>
              <w:tab/>
              <w:t>in caso di risposta affermativa per le ipotesi 1) e/o 2), i soggetti di cui all’art. 80, comma 3, del Codice:</w:t>
            </w:r>
          </w:p>
          <w:p w14:paraId="6707B465"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14:paraId="2DA07A28"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14:paraId="007B26DA" w14:textId="77777777" w:rsidR="00270DA2" w:rsidRPr="003A443E" w:rsidRDefault="00270DA2" w:rsidP="005309A4">
            <w:pPr>
              <w:tabs>
                <w:tab w:val="left" w:pos="304"/>
              </w:tabs>
              <w:spacing w:after="0"/>
              <w:jc w:val="both"/>
              <w:rPr>
                <w:rFonts w:ascii="Arial" w:hAnsi="Arial" w:cs="Arial"/>
                <w:color w:val="000000"/>
                <w:sz w:val="14"/>
                <w:szCs w:val="14"/>
              </w:rPr>
            </w:pPr>
          </w:p>
          <w:p w14:paraId="0F8E3644"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 xml:space="preserve">per le ipotesi 1) e 2 l’operatore economico ha adottato misure di carattere tecnico o organizzativo e relativi al personale idonei a prevenire ulteriori illeciti o </w:t>
            </w:r>
            <w:proofErr w:type="gramStart"/>
            <w:r w:rsidRPr="003A443E">
              <w:rPr>
                <w:rFonts w:ascii="Arial" w:hAnsi="Arial" w:cs="Arial"/>
                <w:color w:val="000000"/>
                <w:sz w:val="14"/>
                <w:szCs w:val="14"/>
              </w:rPr>
              <w:t>reati ?</w:t>
            </w:r>
            <w:proofErr w:type="gramEnd"/>
          </w:p>
          <w:p w14:paraId="5DC4839A" w14:textId="77777777" w:rsidR="00270DA2" w:rsidRPr="003A443E" w:rsidRDefault="00270DA2" w:rsidP="005309A4">
            <w:pPr>
              <w:tabs>
                <w:tab w:val="left" w:pos="304"/>
              </w:tabs>
              <w:spacing w:after="0"/>
              <w:jc w:val="both"/>
              <w:rPr>
                <w:rFonts w:ascii="Arial" w:hAnsi="Arial" w:cs="Arial"/>
                <w:color w:val="000000"/>
                <w:sz w:val="14"/>
                <w:szCs w:val="14"/>
              </w:rPr>
            </w:pPr>
          </w:p>
          <w:p w14:paraId="56F9996D" w14:textId="77777777" w:rsidR="00270DA2" w:rsidRPr="003A443E" w:rsidRDefault="00270DA2" w:rsidP="005309A4">
            <w:pPr>
              <w:tabs>
                <w:tab w:val="left" w:pos="304"/>
              </w:tabs>
              <w:spacing w:after="0"/>
              <w:jc w:val="both"/>
              <w:rPr>
                <w:rFonts w:ascii="Arial" w:hAnsi="Arial" w:cs="Arial"/>
                <w:color w:val="000000"/>
                <w:sz w:val="14"/>
                <w:szCs w:val="14"/>
              </w:rPr>
            </w:pPr>
          </w:p>
          <w:p w14:paraId="407FD11A" w14:textId="77777777" w:rsidR="00270DA2" w:rsidRPr="003A443E" w:rsidRDefault="00270DA2" w:rsidP="00F62F53">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 xml:space="preserve">se le sentenze di </w:t>
            </w:r>
            <w:proofErr w:type="gramStart"/>
            <w:r w:rsidRPr="003A443E">
              <w:rPr>
                <w:rFonts w:ascii="Arial" w:hAnsi="Arial" w:cs="Arial"/>
                <w:bCs/>
                <w:color w:val="000000"/>
                <w:sz w:val="14"/>
                <w:szCs w:val="14"/>
              </w:rPr>
              <w:t>condanne  sono</w:t>
            </w:r>
            <w:proofErr w:type="gramEnd"/>
            <w:r w:rsidRPr="003A443E">
              <w:rPr>
                <w:rFonts w:ascii="Arial" w:hAnsi="Arial" w:cs="Arial"/>
                <w:bCs/>
                <w:color w:val="000000"/>
                <w:sz w:val="14"/>
                <w:szCs w:val="14"/>
              </w:rPr>
              <w:t xml:space="preserve"> state emesse nei confronti dei soggetti ces</w:t>
            </w:r>
            <w:r w:rsidR="00AA5F93" w:rsidRPr="003A443E">
              <w:rPr>
                <w:rFonts w:ascii="Arial" w:hAnsi="Arial" w:cs="Arial"/>
                <w:bCs/>
                <w:color w:val="000000"/>
                <w:sz w:val="14"/>
                <w:szCs w:val="14"/>
              </w:rPr>
              <w:t>sati di cui all’art. 80 comma 3</w:t>
            </w:r>
            <w:r w:rsidRPr="003A443E">
              <w:rPr>
                <w:rFonts w:ascii="Arial" w:hAnsi="Arial" w:cs="Arial"/>
                <w:bCs/>
                <w:color w:val="000000"/>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02859882" w14:textId="77777777" w:rsidR="00A23B3E" w:rsidRPr="003A443E" w:rsidRDefault="00A23B3E">
            <w:pPr>
              <w:spacing w:after="0"/>
              <w:rPr>
                <w:rFonts w:ascii="Arial" w:hAnsi="Arial" w:cs="Arial"/>
                <w:color w:val="000000"/>
                <w:sz w:val="14"/>
                <w:szCs w:val="14"/>
              </w:rPr>
            </w:pPr>
          </w:p>
          <w:p w14:paraId="5A386055" w14:textId="77777777" w:rsidR="00A23B3E" w:rsidRPr="003A443E" w:rsidRDefault="00CD3E4F">
            <w:pPr>
              <w:spacing w:after="0"/>
              <w:rPr>
                <w:rFonts w:ascii="Arial" w:hAnsi="Arial" w:cs="Arial"/>
                <w:color w:val="000000"/>
                <w:sz w:val="14"/>
                <w:szCs w:val="14"/>
              </w:rPr>
            </w:pPr>
            <w:r w:rsidRPr="003A443E">
              <w:rPr>
                <w:rFonts w:ascii="Arial" w:hAnsi="Arial" w:cs="Arial"/>
                <w:color w:val="000000"/>
                <w:sz w:val="14"/>
                <w:szCs w:val="14"/>
              </w:rPr>
              <w:lastRenderedPageBreak/>
              <w:t xml:space="preserve"> </w:t>
            </w:r>
            <w:r w:rsidR="0029239D" w:rsidRPr="0029239D">
              <w:rPr>
                <w:rFonts w:ascii="Arial" w:hAnsi="Arial" w:cs="Arial"/>
                <w:sz w:val="16"/>
              </w:rPr>
              <w:fldChar w:fldCharType="begin">
                <w:ffData>
                  <w:name w:val="Controllo1"/>
                  <w:enabled/>
                  <w:calcOnExit w:val="0"/>
                  <w:checkBox>
                    <w:sizeAuto/>
                    <w:default w:val="0"/>
                    <w:checked w:val="0"/>
                  </w:checkBox>
                </w:ffData>
              </w:fldChar>
            </w:r>
            <w:r w:rsidR="0029239D"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0029239D" w:rsidRPr="0029239D">
              <w:rPr>
                <w:rFonts w:ascii="Arial" w:hAnsi="Arial" w:cs="Arial"/>
                <w:sz w:val="16"/>
              </w:rPr>
              <w:fldChar w:fldCharType="end"/>
            </w:r>
            <w:r w:rsidR="0029239D">
              <w:rPr>
                <w:rFonts w:ascii="Arial" w:hAnsi="Arial" w:cs="Arial"/>
                <w:sz w:val="22"/>
              </w:rPr>
              <w:t xml:space="preserve"> </w:t>
            </w:r>
            <w:r w:rsidR="0029239D">
              <w:rPr>
                <w:rFonts w:ascii="Arial" w:hAnsi="Arial" w:cs="Arial"/>
                <w:sz w:val="14"/>
                <w:szCs w:val="14"/>
              </w:rPr>
              <w:t xml:space="preserve">Sì </w:t>
            </w:r>
            <w:r w:rsidR="0029239D" w:rsidRPr="0029239D">
              <w:rPr>
                <w:rFonts w:ascii="Arial" w:hAnsi="Arial" w:cs="Arial"/>
                <w:sz w:val="16"/>
              </w:rPr>
              <w:fldChar w:fldCharType="begin">
                <w:ffData>
                  <w:name w:val="Controllo1"/>
                  <w:enabled/>
                  <w:calcOnExit w:val="0"/>
                  <w:checkBox>
                    <w:sizeAuto/>
                    <w:default w:val="0"/>
                    <w:checked w:val="0"/>
                  </w:checkBox>
                </w:ffData>
              </w:fldChar>
            </w:r>
            <w:r w:rsidR="0029239D"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0029239D" w:rsidRPr="0029239D">
              <w:rPr>
                <w:rFonts w:ascii="Arial" w:hAnsi="Arial" w:cs="Arial"/>
                <w:sz w:val="16"/>
              </w:rPr>
              <w:fldChar w:fldCharType="end"/>
            </w:r>
            <w:r w:rsidR="0029239D">
              <w:rPr>
                <w:rFonts w:ascii="Arial" w:hAnsi="Arial" w:cs="Arial"/>
                <w:sz w:val="14"/>
                <w:szCs w:val="14"/>
              </w:rPr>
              <w:t xml:space="preserve"> No</w:t>
            </w:r>
          </w:p>
          <w:p w14:paraId="3FD4840F" w14:textId="77777777" w:rsidR="00A46950" w:rsidRPr="003A443E" w:rsidRDefault="00A46950" w:rsidP="00CD3E4F">
            <w:pPr>
              <w:spacing w:before="0" w:after="0"/>
              <w:rPr>
                <w:rFonts w:ascii="Arial" w:hAnsi="Arial" w:cs="Arial"/>
                <w:color w:val="000000"/>
                <w:sz w:val="14"/>
                <w:szCs w:val="14"/>
              </w:rPr>
            </w:pPr>
          </w:p>
          <w:p w14:paraId="56DB027F" w14:textId="77777777" w:rsidR="00A23B3E" w:rsidRPr="003A443E" w:rsidRDefault="0029239D">
            <w:pPr>
              <w:spacing w:after="0"/>
              <w:rPr>
                <w:rFonts w:ascii="Arial" w:hAnsi="Arial" w:cs="Arial"/>
                <w:color w:val="000000"/>
                <w:sz w:val="14"/>
                <w:szCs w:val="14"/>
              </w:rPr>
            </w:pP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Pr="0029239D">
              <w:rPr>
                <w:rFonts w:ascii="Arial" w:hAnsi="Arial" w:cs="Arial"/>
                <w:sz w:val="16"/>
              </w:rPr>
              <w:fldChar w:fldCharType="end"/>
            </w:r>
            <w:r>
              <w:rPr>
                <w:rFonts w:ascii="Arial" w:hAnsi="Arial" w:cs="Arial"/>
                <w:sz w:val="22"/>
              </w:rPr>
              <w:t xml:space="preserve"> </w:t>
            </w:r>
            <w:r>
              <w:rPr>
                <w:rFonts w:ascii="Arial" w:hAnsi="Arial" w:cs="Arial"/>
                <w:sz w:val="14"/>
                <w:szCs w:val="14"/>
              </w:rPr>
              <w:t xml:space="preserve">Sì </w:t>
            </w: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Pr="0029239D">
              <w:rPr>
                <w:rFonts w:ascii="Arial" w:hAnsi="Arial" w:cs="Arial"/>
                <w:sz w:val="16"/>
              </w:rPr>
              <w:fldChar w:fldCharType="end"/>
            </w:r>
            <w:r>
              <w:rPr>
                <w:rFonts w:ascii="Arial" w:hAnsi="Arial" w:cs="Arial"/>
                <w:sz w:val="14"/>
                <w:szCs w:val="14"/>
              </w:rPr>
              <w:t xml:space="preserve"> No</w:t>
            </w:r>
            <w:r w:rsidRPr="003A443E">
              <w:rPr>
                <w:rFonts w:ascii="Arial" w:hAnsi="Arial" w:cs="Arial"/>
                <w:color w:val="000000"/>
                <w:sz w:val="14"/>
                <w:szCs w:val="14"/>
              </w:rPr>
              <w:t xml:space="preserve"> </w:t>
            </w:r>
          </w:p>
          <w:p w14:paraId="2AFBB42E" w14:textId="77777777" w:rsidR="00CD3E4F" w:rsidRDefault="00CD3E4F">
            <w:pPr>
              <w:spacing w:after="0"/>
              <w:rPr>
                <w:rFonts w:ascii="Arial" w:hAnsi="Arial" w:cs="Arial"/>
                <w:color w:val="000000"/>
                <w:sz w:val="4"/>
                <w:szCs w:val="4"/>
              </w:rPr>
            </w:pPr>
          </w:p>
          <w:p w14:paraId="153C0DB9" w14:textId="77777777" w:rsidR="0029239D" w:rsidRDefault="0029239D">
            <w:pPr>
              <w:spacing w:after="0"/>
              <w:rPr>
                <w:rFonts w:ascii="Arial" w:hAnsi="Arial" w:cs="Arial"/>
                <w:color w:val="000000"/>
                <w:sz w:val="14"/>
                <w:szCs w:val="14"/>
              </w:rPr>
            </w:pP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Pr="0029239D">
              <w:rPr>
                <w:rFonts w:ascii="Arial" w:hAnsi="Arial" w:cs="Arial"/>
                <w:sz w:val="16"/>
              </w:rPr>
              <w:fldChar w:fldCharType="end"/>
            </w:r>
            <w:r>
              <w:rPr>
                <w:rFonts w:ascii="Arial" w:hAnsi="Arial" w:cs="Arial"/>
                <w:sz w:val="22"/>
              </w:rPr>
              <w:t xml:space="preserve"> </w:t>
            </w:r>
            <w:r>
              <w:rPr>
                <w:rFonts w:ascii="Arial" w:hAnsi="Arial" w:cs="Arial"/>
                <w:sz w:val="14"/>
                <w:szCs w:val="14"/>
              </w:rPr>
              <w:t xml:space="preserve">Sì </w:t>
            </w: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Pr="0029239D">
              <w:rPr>
                <w:rFonts w:ascii="Arial" w:hAnsi="Arial" w:cs="Arial"/>
                <w:sz w:val="16"/>
              </w:rPr>
              <w:fldChar w:fldCharType="end"/>
            </w:r>
            <w:r>
              <w:rPr>
                <w:rFonts w:ascii="Arial" w:hAnsi="Arial" w:cs="Arial"/>
                <w:sz w:val="14"/>
                <w:szCs w:val="14"/>
              </w:rPr>
              <w:t xml:space="preserve"> No</w:t>
            </w:r>
            <w:r w:rsidRPr="003A443E">
              <w:rPr>
                <w:rFonts w:ascii="Arial" w:hAnsi="Arial" w:cs="Arial"/>
                <w:color w:val="000000"/>
                <w:sz w:val="14"/>
                <w:szCs w:val="14"/>
              </w:rPr>
              <w:t xml:space="preserve"> </w:t>
            </w:r>
          </w:p>
          <w:p w14:paraId="3BE730D9" w14:textId="77777777" w:rsidR="00270DA2" w:rsidRPr="003A443E" w:rsidRDefault="0029239D">
            <w:pPr>
              <w:spacing w:after="0"/>
              <w:rPr>
                <w:rFonts w:ascii="Arial" w:hAnsi="Arial" w:cs="Arial"/>
                <w:color w:val="000000"/>
                <w:sz w:val="14"/>
                <w:szCs w:val="14"/>
              </w:rPr>
            </w:pP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Pr="0029239D">
              <w:rPr>
                <w:rFonts w:ascii="Arial" w:hAnsi="Arial" w:cs="Arial"/>
                <w:sz w:val="16"/>
              </w:rPr>
              <w:fldChar w:fldCharType="end"/>
            </w:r>
            <w:r>
              <w:rPr>
                <w:rFonts w:ascii="Arial" w:hAnsi="Arial" w:cs="Arial"/>
                <w:sz w:val="22"/>
              </w:rPr>
              <w:t xml:space="preserve"> </w:t>
            </w:r>
            <w:r>
              <w:rPr>
                <w:rFonts w:ascii="Arial" w:hAnsi="Arial" w:cs="Arial"/>
                <w:sz w:val="14"/>
                <w:szCs w:val="14"/>
              </w:rPr>
              <w:t xml:space="preserve">Sì </w:t>
            </w: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Pr="0029239D">
              <w:rPr>
                <w:rFonts w:ascii="Arial" w:hAnsi="Arial" w:cs="Arial"/>
                <w:sz w:val="16"/>
              </w:rPr>
              <w:fldChar w:fldCharType="end"/>
            </w:r>
            <w:r>
              <w:rPr>
                <w:rFonts w:ascii="Arial" w:hAnsi="Arial" w:cs="Arial"/>
                <w:sz w:val="14"/>
                <w:szCs w:val="14"/>
              </w:rPr>
              <w:t xml:space="preserve"> No</w:t>
            </w:r>
            <w:r w:rsidRPr="003A443E">
              <w:rPr>
                <w:rFonts w:ascii="Arial" w:hAnsi="Arial" w:cs="Arial"/>
                <w:color w:val="000000"/>
                <w:sz w:val="14"/>
                <w:szCs w:val="14"/>
              </w:rPr>
              <w:t xml:space="preserve"> </w:t>
            </w:r>
          </w:p>
          <w:p w14:paraId="2F49C8FA" w14:textId="77777777" w:rsidR="0029239D" w:rsidRDefault="0029239D" w:rsidP="005309A4">
            <w:pPr>
              <w:spacing w:after="0"/>
              <w:jc w:val="both"/>
              <w:rPr>
                <w:rFonts w:ascii="Arial" w:hAnsi="Arial" w:cs="Arial"/>
                <w:color w:val="000000"/>
                <w:sz w:val="14"/>
                <w:szCs w:val="14"/>
              </w:rPr>
            </w:pP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Pr="0029239D">
              <w:rPr>
                <w:rFonts w:ascii="Arial" w:hAnsi="Arial" w:cs="Arial"/>
                <w:sz w:val="16"/>
              </w:rPr>
              <w:fldChar w:fldCharType="end"/>
            </w:r>
            <w:r>
              <w:rPr>
                <w:rFonts w:ascii="Arial" w:hAnsi="Arial" w:cs="Arial"/>
                <w:sz w:val="22"/>
              </w:rPr>
              <w:t xml:space="preserve"> </w:t>
            </w:r>
            <w:r>
              <w:rPr>
                <w:rFonts w:ascii="Arial" w:hAnsi="Arial" w:cs="Arial"/>
                <w:sz w:val="14"/>
                <w:szCs w:val="14"/>
              </w:rPr>
              <w:t xml:space="preserve">Sì </w:t>
            </w: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Pr="0029239D">
              <w:rPr>
                <w:rFonts w:ascii="Arial" w:hAnsi="Arial" w:cs="Arial"/>
                <w:sz w:val="16"/>
              </w:rPr>
              <w:fldChar w:fldCharType="end"/>
            </w:r>
            <w:r>
              <w:rPr>
                <w:rFonts w:ascii="Arial" w:hAnsi="Arial" w:cs="Arial"/>
                <w:sz w:val="14"/>
                <w:szCs w:val="14"/>
              </w:rPr>
              <w:t xml:space="preserve"> No</w:t>
            </w:r>
            <w:r w:rsidRPr="003A443E">
              <w:rPr>
                <w:rFonts w:ascii="Arial" w:hAnsi="Arial" w:cs="Arial"/>
                <w:color w:val="000000"/>
                <w:sz w:val="14"/>
                <w:szCs w:val="14"/>
              </w:rPr>
              <w:t xml:space="preserve"> </w:t>
            </w:r>
          </w:p>
          <w:p w14:paraId="3CAFF7FC" w14:textId="77777777" w:rsidR="0029239D" w:rsidRDefault="0029239D" w:rsidP="005309A4">
            <w:pPr>
              <w:spacing w:after="0"/>
              <w:jc w:val="both"/>
              <w:rPr>
                <w:rFonts w:ascii="Arial" w:hAnsi="Arial" w:cs="Arial"/>
                <w:color w:val="000000"/>
                <w:sz w:val="14"/>
                <w:szCs w:val="14"/>
              </w:rPr>
            </w:pPr>
          </w:p>
          <w:p w14:paraId="45C95E3B" w14:textId="77777777" w:rsidR="00270DA2" w:rsidRDefault="00A23B3E" w:rsidP="00F47ED1">
            <w:pPr>
              <w:spacing w:after="0"/>
              <w:jc w:val="both"/>
              <w:rPr>
                <w:rFonts w:ascii="Arial" w:hAnsi="Arial" w:cs="Arial"/>
              </w:rPr>
            </w:pPr>
            <w:r w:rsidRPr="003A443E">
              <w:rPr>
                <w:rFonts w:ascii="Arial" w:hAnsi="Arial" w:cs="Arial"/>
                <w:color w:val="000000"/>
                <w:sz w:val="14"/>
                <w:szCs w:val="14"/>
              </w:rPr>
              <w:t xml:space="preserve">In caso affermativo elencare la documentazione pertinente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 xml:space="preserve">  ] e, se disponibile elettronicamente, indicare: (indirizzo web, autorità o organismo di emanazione, riferimento preciso d</w:t>
            </w:r>
            <w:r w:rsidR="00F47ED1">
              <w:rPr>
                <w:rFonts w:ascii="Arial" w:hAnsi="Arial" w:cs="Arial"/>
                <w:color w:val="000000"/>
                <w:sz w:val="14"/>
                <w:szCs w:val="14"/>
              </w:rPr>
              <w:t>ella documentazione):</w:t>
            </w:r>
            <w:r w:rsidR="00323AF4">
              <w:rPr>
                <w:rFonts w:ascii="Arial" w:hAnsi="Arial" w:cs="Arial"/>
              </w:rPr>
              <w:fldChar w:fldCharType="begin">
                <w:ffData>
                  <w:name w:val="Testo1"/>
                  <w:enabled/>
                  <w:calcOnExit w:val="0"/>
                  <w:textInput/>
                </w:ffData>
              </w:fldChar>
            </w:r>
            <w:r w:rsidR="00323AF4">
              <w:rPr>
                <w:rFonts w:ascii="Arial" w:hAnsi="Arial" w:cs="Arial"/>
              </w:rPr>
              <w:instrText xml:space="preserve"> FORMTEXT </w:instrText>
            </w:r>
            <w:r w:rsidR="00323AF4">
              <w:rPr>
                <w:rFonts w:ascii="Arial" w:hAnsi="Arial" w:cs="Arial"/>
              </w:rPr>
            </w:r>
            <w:r w:rsidR="00323AF4">
              <w:rPr>
                <w:rFonts w:ascii="Arial" w:hAnsi="Arial" w:cs="Arial"/>
              </w:rPr>
              <w:fldChar w:fldCharType="separate"/>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rPr>
              <w:fldChar w:fldCharType="end"/>
            </w:r>
          </w:p>
          <w:p w14:paraId="5930D58C" w14:textId="77777777" w:rsidR="00F47ED1" w:rsidRPr="003A443E" w:rsidRDefault="00F47ED1" w:rsidP="00F47ED1">
            <w:pPr>
              <w:spacing w:after="0"/>
              <w:jc w:val="both"/>
              <w:rPr>
                <w:rFonts w:ascii="Arial" w:hAnsi="Arial" w:cs="Arial"/>
                <w:color w:val="000000"/>
                <w:sz w:val="14"/>
                <w:szCs w:val="14"/>
              </w:rPr>
            </w:pPr>
          </w:p>
          <w:p w14:paraId="417D4D14" w14:textId="77777777" w:rsidR="00270DA2" w:rsidRPr="003A443E" w:rsidRDefault="00323AF4">
            <w:pPr>
              <w:spacing w:after="0"/>
              <w:rPr>
                <w:rFonts w:ascii="Arial" w:hAnsi="Arial" w:cs="Arial"/>
                <w:color w:val="000000"/>
                <w:sz w:val="14"/>
                <w:szCs w:val="14"/>
              </w:rPr>
            </w:pP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bl>
    <w:p w14:paraId="2726EB4E" w14:textId="77777777" w:rsidR="00A23B3E" w:rsidRPr="00A46950" w:rsidRDefault="00A23B3E" w:rsidP="00A46950">
      <w:pPr>
        <w:jc w:val="center"/>
      </w:pPr>
      <w:r w:rsidRPr="00A46950">
        <w:rPr>
          <w:rFonts w:ascii="Arial" w:hAnsi="Arial" w:cs="Arial"/>
          <w:w w:val="0"/>
          <w:sz w:val="14"/>
          <w:szCs w:val="14"/>
        </w:rPr>
        <w:lastRenderedPageBreak/>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A23B3E" w14:paraId="0F48146C" w14:textId="77777777"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B1DDF70" w14:textId="77777777" w:rsidR="00A23B3E" w:rsidRPr="003A443E" w:rsidRDefault="00A23B3E">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641185D4" w14:textId="77777777" w:rsidR="00A23B3E" w:rsidRDefault="00A23B3E">
            <w:r>
              <w:rPr>
                <w:rFonts w:ascii="Arial" w:hAnsi="Arial" w:cs="Arial"/>
                <w:b/>
                <w:sz w:val="15"/>
                <w:szCs w:val="15"/>
              </w:rPr>
              <w:t>Risposta:</w:t>
            </w:r>
          </w:p>
        </w:tc>
      </w:tr>
      <w:tr w:rsidR="00A23B3E" w14:paraId="14F1E5D5" w14:textId="77777777"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B44371E" w14:textId="77777777" w:rsidR="00A23B3E" w:rsidRPr="003A443E" w:rsidRDefault="00A23B3E">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63036977" w14:textId="77777777" w:rsidR="00A23B3E" w:rsidRDefault="00C813D1">
            <w:r>
              <w:rPr>
                <w:rFonts w:ascii="Arial" w:hAnsi="Arial" w:cs="Arial"/>
                <w:b/>
                <w:noProof/>
                <w:color w:val="auto"/>
                <w:sz w:val="14"/>
                <w:szCs w:val="14"/>
                <w:lang w:bidi="ar-SA"/>
              </w:rPr>
              <mc:AlternateContent>
                <mc:Choice Requires="wps">
                  <w:drawing>
                    <wp:anchor distT="0" distB="0" distL="114300" distR="114300" simplePos="0" relativeHeight="251652608" behindDoc="0" locked="0" layoutInCell="1" allowOverlap="1" wp14:anchorId="03A5CE26" wp14:editId="0AE24B9E">
                      <wp:simplePos x="0" y="0"/>
                      <wp:positionH relativeFrom="column">
                        <wp:posOffset>2821305</wp:posOffset>
                      </wp:positionH>
                      <wp:positionV relativeFrom="paragraph">
                        <wp:posOffset>51435</wp:posOffset>
                      </wp:positionV>
                      <wp:extent cx="566420" cy="112395"/>
                      <wp:effectExtent l="71120" t="53975" r="38735" b="81280"/>
                      <wp:wrapNone/>
                      <wp:docPr id="33"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420" cy="112395"/>
                              </a:xfrm>
                              <a:prstGeom prst="leftArrow">
                                <a:avLst>
                                  <a:gd name="adj1" fmla="val 50000"/>
                                  <a:gd name="adj2" fmla="val 125989"/>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F54E09" id="AutoShape 29" o:spid="_x0000_s1026" type="#_x0000_t66" style="position:absolute;margin-left:222.15pt;margin-top:4.05pt;width:44.6pt;height:8.8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" fillcolor="#c0504d" strokecolor="#f2f2f2" strokeweight="3pt">
                      <v:shadow on="t" color="#622423" opacity=".5" offset="1pt"/>
                    </v:shape>
                  </w:pict>
                </mc:Fallback>
              </mc:AlternateContent>
            </w:r>
            <w:r w:rsidR="0029239D" w:rsidRPr="0029239D">
              <w:rPr>
                <w:rFonts w:ascii="Arial" w:hAnsi="Arial" w:cs="Arial"/>
                <w:sz w:val="16"/>
              </w:rPr>
              <w:fldChar w:fldCharType="begin">
                <w:ffData>
                  <w:name w:val="Controllo1"/>
                  <w:enabled/>
                  <w:calcOnExit w:val="0"/>
                  <w:checkBox>
                    <w:sizeAuto/>
                    <w:default w:val="0"/>
                    <w:checked w:val="0"/>
                  </w:checkBox>
                </w:ffData>
              </w:fldChar>
            </w:r>
            <w:r w:rsidR="0029239D"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0029239D" w:rsidRPr="0029239D">
              <w:rPr>
                <w:rFonts w:ascii="Arial" w:hAnsi="Arial" w:cs="Arial"/>
                <w:sz w:val="16"/>
              </w:rPr>
              <w:fldChar w:fldCharType="end"/>
            </w:r>
            <w:r w:rsidR="0029239D">
              <w:rPr>
                <w:rFonts w:ascii="Arial" w:hAnsi="Arial" w:cs="Arial"/>
                <w:sz w:val="22"/>
              </w:rPr>
              <w:t xml:space="preserve"> </w:t>
            </w:r>
            <w:r w:rsidR="0029239D">
              <w:rPr>
                <w:rFonts w:ascii="Arial" w:hAnsi="Arial" w:cs="Arial"/>
                <w:sz w:val="14"/>
                <w:szCs w:val="14"/>
              </w:rPr>
              <w:t xml:space="preserve">Sì </w:t>
            </w:r>
            <w:r w:rsidR="0029239D" w:rsidRPr="0029239D">
              <w:rPr>
                <w:rFonts w:ascii="Arial" w:hAnsi="Arial" w:cs="Arial"/>
                <w:sz w:val="16"/>
              </w:rPr>
              <w:fldChar w:fldCharType="begin">
                <w:ffData>
                  <w:name w:val="Controllo1"/>
                  <w:enabled/>
                  <w:calcOnExit w:val="0"/>
                  <w:checkBox>
                    <w:sizeAuto/>
                    <w:default w:val="0"/>
                    <w:checked w:val="0"/>
                  </w:checkBox>
                </w:ffData>
              </w:fldChar>
            </w:r>
            <w:r w:rsidR="0029239D"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0029239D" w:rsidRPr="0029239D">
              <w:rPr>
                <w:rFonts w:ascii="Arial" w:hAnsi="Arial" w:cs="Arial"/>
                <w:sz w:val="16"/>
              </w:rPr>
              <w:fldChar w:fldCharType="end"/>
            </w:r>
            <w:r w:rsidR="0029239D">
              <w:rPr>
                <w:rFonts w:ascii="Arial" w:hAnsi="Arial" w:cs="Arial"/>
                <w:sz w:val="14"/>
                <w:szCs w:val="14"/>
              </w:rPr>
              <w:t xml:space="preserve"> No</w:t>
            </w:r>
          </w:p>
        </w:tc>
      </w:tr>
      <w:tr w:rsidR="00A23B3E" w14:paraId="04C5A0EF" w14:textId="77777777">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1F0AC990" w14:textId="77777777" w:rsidR="00A23B3E" w:rsidRPr="003A443E" w:rsidRDefault="00A23B3E">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14:paraId="7BE36117" w14:textId="77777777" w:rsidR="00A23B3E" w:rsidRPr="003A443E" w:rsidRDefault="00A23B3E">
            <w:pPr>
              <w:ind w:left="284" w:hanging="284"/>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14:paraId="5D10B002"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14:paraId="643D11EB" w14:textId="77777777" w:rsidR="00BF74E1" w:rsidRPr="003A443E" w:rsidRDefault="00A23B3E">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14:paraId="15E5525E"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14:paraId="1995AC81" w14:textId="77777777"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14:paraId="1E0787DD" w14:textId="77777777"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14:paraId="21F3E933" w14:textId="77777777" w:rsidR="00A23B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14:paraId="2546210C" w14:textId="77777777" w:rsidR="00F47ED1" w:rsidRPr="003A443E" w:rsidRDefault="00F47ED1" w:rsidP="00F47ED1">
            <w:pPr>
              <w:pStyle w:val="Tiret1"/>
              <w:ind w:left="284"/>
              <w:rPr>
                <w:rFonts w:ascii="Arial" w:hAnsi="Arial" w:cs="Arial"/>
                <w:color w:val="000000"/>
                <w:sz w:val="15"/>
                <w:szCs w:val="15"/>
              </w:rPr>
            </w:pPr>
          </w:p>
          <w:p w14:paraId="0E6E82D5"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14:paraId="409DE511" w14:textId="77777777" w:rsidR="00A23B3E" w:rsidRPr="003A443E" w:rsidRDefault="00A23B3E" w:rsidP="00BF74E1">
            <w:pPr>
              <w:ind w:left="284" w:hanging="284"/>
              <w:jc w:val="both"/>
              <w:rPr>
                <w:color w:val="000000"/>
              </w:rPr>
            </w:pPr>
            <w:r w:rsidRPr="003A443E">
              <w:rPr>
                <w:rFonts w:ascii="Arial" w:hAnsi="Arial" w:cs="Arial"/>
                <w:color w:val="000000"/>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0469A627" w14:textId="77777777" w:rsidR="00A23B3E" w:rsidRPr="003A443E" w:rsidRDefault="00A23B3E">
            <w:pPr>
              <w:pStyle w:val="Tiret1"/>
              <w:rPr>
                <w:color w:val="000000"/>
              </w:rPr>
            </w:pPr>
            <w:r w:rsidRPr="003A443E">
              <w:rPr>
                <w:rFonts w:ascii="Arial" w:hAnsi="Arial" w:cs="Arial"/>
                <w:b/>
                <w:color w:val="000000"/>
                <w:sz w:val="15"/>
                <w:szCs w:val="15"/>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6417EC00" w14:textId="77777777" w:rsidR="00A23B3E" w:rsidRDefault="00A23B3E">
            <w:r>
              <w:rPr>
                <w:rFonts w:ascii="Arial" w:hAnsi="Arial" w:cs="Arial"/>
                <w:b/>
                <w:sz w:val="15"/>
                <w:szCs w:val="15"/>
              </w:rPr>
              <w:t>Contributi previdenziali</w:t>
            </w:r>
          </w:p>
        </w:tc>
      </w:tr>
      <w:tr w:rsidR="00A23B3E" w14:paraId="48B4F1C5" w14:textId="77777777">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2CBB97A3" w14:textId="77777777" w:rsidR="00A23B3E" w:rsidRDefault="00A23B3E">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33B52580" w14:textId="77777777" w:rsidR="00A23B3E" w:rsidRDefault="00A23B3E">
            <w:pPr>
              <w:rPr>
                <w:rFonts w:ascii="Arial" w:hAnsi="Arial" w:cs="Arial"/>
                <w:color w:val="000000"/>
                <w:sz w:val="15"/>
                <w:szCs w:val="15"/>
              </w:rPr>
            </w:pPr>
            <w:r>
              <w:rPr>
                <w:rFonts w:ascii="Arial" w:hAnsi="Arial" w:cs="Arial"/>
                <w:color w:val="000000"/>
                <w:sz w:val="15"/>
                <w:szCs w:val="15"/>
              </w:rPr>
              <w:t xml:space="preserve">a) </w:t>
            </w:r>
            <w:r w:rsidR="00323AF4">
              <w:rPr>
                <w:rFonts w:ascii="Arial" w:hAnsi="Arial" w:cs="Arial"/>
              </w:rPr>
              <w:fldChar w:fldCharType="begin">
                <w:ffData>
                  <w:name w:val="Testo1"/>
                  <w:enabled/>
                  <w:calcOnExit w:val="0"/>
                  <w:textInput/>
                </w:ffData>
              </w:fldChar>
            </w:r>
            <w:r w:rsidR="00323AF4">
              <w:rPr>
                <w:rFonts w:ascii="Arial" w:hAnsi="Arial" w:cs="Arial"/>
              </w:rPr>
              <w:instrText xml:space="preserve"> FORMTEXT </w:instrText>
            </w:r>
            <w:r w:rsidR="00323AF4">
              <w:rPr>
                <w:rFonts w:ascii="Arial" w:hAnsi="Arial" w:cs="Arial"/>
              </w:rPr>
            </w:r>
            <w:r w:rsidR="00323AF4">
              <w:rPr>
                <w:rFonts w:ascii="Arial" w:hAnsi="Arial" w:cs="Arial"/>
              </w:rPr>
              <w:fldChar w:fldCharType="separate"/>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rPr>
              <w:fldChar w:fldCharType="end"/>
            </w:r>
            <w:r>
              <w:rPr>
                <w:rFonts w:ascii="Arial" w:hAnsi="Arial" w:cs="Arial"/>
                <w:color w:val="000000"/>
                <w:sz w:val="15"/>
                <w:szCs w:val="15"/>
              </w:rPr>
              <w:br/>
            </w:r>
          </w:p>
          <w:p w14:paraId="476C7ECF" w14:textId="77777777" w:rsidR="00F351F0" w:rsidRDefault="00A23B3E">
            <w:pPr>
              <w:rPr>
                <w:rFonts w:ascii="Arial" w:hAnsi="Arial" w:cs="Arial"/>
                <w:color w:val="000000"/>
                <w:sz w:val="15"/>
                <w:szCs w:val="15"/>
              </w:rPr>
            </w:pPr>
            <w:r>
              <w:rPr>
                <w:rFonts w:ascii="Arial" w:hAnsi="Arial" w:cs="Arial"/>
                <w:color w:val="000000"/>
                <w:sz w:val="15"/>
                <w:szCs w:val="15"/>
              </w:rPr>
              <w:t xml:space="preserve">b) </w:t>
            </w:r>
            <w:r w:rsidR="00323AF4">
              <w:rPr>
                <w:rFonts w:ascii="Arial" w:hAnsi="Arial" w:cs="Arial"/>
              </w:rPr>
              <w:fldChar w:fldCharType="begin">
                <w:ffData>
                  <w:name w:val="Testo1"/>
                  <w:enabled/>
                  <w:calcOnExit w:val="0"/>
                  <w:textInput/>
                </w:ffData>
              </w:fldChar>
            </w:r>
            <w:r w:rsidR="00323AF4">
              <w:rPr>
                <w:rFonts w:ascii="Arial" w:hAnsi="Arial" w:cs="Arial"/>
              </w:rPr>
              <w:instrText xml:space="preserve"> FORMTEXT </w:instrText>
            </w:r>
            <w:r w:rsidR="00323AF4">
              <w:rPr>
                <w:rFonts w:ascii="Arial" w:hAnsi="Arial" w:cs="Arial"/>
              </w:rPr>
            </w:r>
            <w:r w:rsidR="00323AF4">
              <w:rPr>
                <w:rFonts w:ascii="Arial" w:hAnsi="Arial" w:cs="Arial"/>
              </w:rPr>
              <w:fldChar w:fldCharType="separate"/>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rPr>
              <w:fldChar w:fldCharType="end"/>
            </w:r>
            <w:r>
              <w:rPr>
                <w:rFonts w:ascii="Arial" w:hAnsi="Arial" w:cs="Arial"/>
                <w:color w:val="000000"/>
                <w:sz w:val="15"/>
                <w:szCs w:val="15"/>
              </w:rPr>
              <w:br/>
            </w:r>
            <w:r>
              <w:rPr>
                <w:rFonts w:ascii="Arial" w:hAnsi="Arial" w:cs="Arial"/>
                <w:color w:val="000000"/>
                <w:sz w:val="15"/>
                <w:szCs w:val="15"/>
              </w:rPr>
              <w:br/>
            </w:r>
          </w:p>
          <w:p w14:paraId="2849A6D7" w14:textId="77777777" w:rsidR="00A23B3E" w:rsidRDefault="00A23B3E">
            <w:pPr>
              <w:rPr>
                <w:rFonts w:ascii="Arial" w:hAnsi="Arial" w:cs="Arial"/>
                <w:color w:val="000000"/>
                <w:sz w:val="15"/>
                <w:szCs w:val="15"/>
              </w:rPr>
            </w:pPr>
            <w:r>
              <w:rPr>
                <w:rFonts w:ascii="Arial" w:hAnsi="Arial" w:cs="Arial"/>
                <w:color w:val="000000"/>
                <w:sz w:val="15"/>
                <w:szCs w:val="15"/>
              </w:rPr>
              <w:br/>
              <w:t xml:space="preserve">c1) </w:t>
            </w:r>
            <w:r w:rsidR="0029239D" w:rsidRPr="0029239D">
              <w:rPr>
                <w:rFonts w:ascii="Arial" w:hAnsi="Arial" w:cs="Arial"/>
                <w:sz w:val="16"/>
              </w:rPr>
              <w:fldChar w:fldCharType="begin">
                <w:ffData>
                  <w:name w:val="Controllo1"/>
                  <w:enabled/>
                  <w:calcOnExit w:val="0"/>
                  <w:checkBox>
                    <w:sizeAuto/>
                    <w:default w:val="0"/>
                    <w:checked w:val="0"/>
                  </w:checkBox>
                </w:ffData>
              </w:fldChar>
            </w:r>
            <w:r w:rsidR="0029239D"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0029239D" w:rsidRPr="0029239D">
              <w:rPr>
                <w:rFonts w:ascii="Arial" w:hAnsi="Arial" w:cs="Arial"/>
                <w:sz w:val="16"/>
              </w:rPr>
              <w:fldChar w:fldCharType="end"/>
            </w:r>
            <w:r w:rsidR="0029239D">
              <w:rPr>
                <w:rFonts w:ascii="Arial" w:hAnsi="Arial" w:cs="Arial"/>
                <w:sz w:val="22"/>
              </w:rPr>
              <w:t xml:space="preserve"> </w:t>
            </w:r>
            <w:r w:rsidR="0029239D">
              <w:rPr>
                <w:rFonts w:ascii="Arial" w:hAnsi="Arial" w:cs="Arial"/>
                <w:sz w:val="14"/>
                <w:szCs w:val="14"/>
              </w:rPr>
              <w:t xml:space="preserve">Sì </w:t>
            </w:r>
            <w:r w:rsidR="0029239D" w:rsidRPr="0029239D">
              <w:rPr>
                <w:rFonts w:ascii="Arial" w:hAnsi="Arial" w:cs="Arial"/>
                <w:sz w:val="16"/>
              </w:rPr>
              <w:fldChar w:fldCharType="begin">
                <w:ffData>
                  <w:name w:val="Controllo1"/>
                  <w:enabled/>
                  <w:calcOnExit w:val="0"/>
                  <w:checkBox>
                    <w:sizeAuto/>
                    <w:default w:val="0"/>
                    <w:checked w:val="0"/>
                  </w:checkBox>
                </w:ffData>
              </w:fldChar>
            </w:r>
            <w:r w:rsidR="0029239D"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0029239D" w:rsidRPr="0029239D">
              <w:rPr>
                <w:rFonts w:ascii="Arial" w:hAnsi="Arial" w:cs="Arial"/>
                <w:sz w:val="16"/>
              </w:rPr>
              <w:fldChar w:fldCharType="end"/>
            </w:r>
            <w:r w:rsidR="0029239D">
              <w:rPr>
                <w:rFonts w:ascii="Arial" w:hAnsi="Arial" w:cs="Arial"/>
                <w:sz w:val="14"/>
                <w:szCs w:val="14"/>
              </w:rPr>
              <w:t xml:space="preserve"> No</w:t>
            </w:r>
          </w:p>
          <w:p w14:paraId="2C923F34"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xml:space="preserve">-     </w:t>
            </w:r>
            <w:r w:rsidR="0029239D" w:rsidRPr="0029239D">
              <w:rPr>
                <w:rFonts w:ascii="Arial" w:hAnsi="Arial" w:cs="Arial"/>
                <w:sz w:val="16"/>
              </w:rPr>
              <w:fldChar w:fldCharType="begin">
                <w:ffData>
                  <w:name w:val="Controllo1"/>
                  <w:enabled/>
                  <w:calcOnExit w:val="0"/>
                  <w:checkBox>
                    <w:sizeAuto/>
                    <w:default w:val="0"/>
                    <w:checked w:val="0"/>
                  </w:checkBox>
                </w:ffData>
              </w:fldChar>
            </w:r>
            <w:r w:rsidR="0029239D"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0029239D" w:rsidRPr="0029239D">
              <w:rPr>
                <w:rFonts w:ascii="Arial" w:hAnsi="Arial" w:cs="Arial"/>
                <w:sz w:val="16"/>
              </w:rPr>
              <w:fldChar w:fldCharType="end"/>
            </w:r>
            <w:r w:rsidR="0029239D">
              <w:rPr>
                <w:rFonts w:ascii="Arial" w:hAnsi="Arial" w:cs="Arial"/>
                <w:sz w:val="22"/>
              </w:rPr>
              <w:t xml:space="preserve"> </w:t>
            </w:r>
            <w:r w:rsidR="0029239D">
              <w:rPr>
                <w:rFonts w:ascii="Arial" w:hAnsi="Arial" w:cs="Arial"/>
                <w:sz w:val="14"/>
                <w:szCs w:val="14"/>
              </w:rPr>
              <w:t xml:space="preserve">Sì </w:t>
            </w:r>
            <w:r w:rsidR="0029239D" w:rsidRPr="0029239D">
              <w:rPr>
                <w:rFonts w:ascii="Arial" w:hAnsi="Arial" w:cs="Arial"/>
                <w:sz w:val="16"/>
              </w:rPr>
              <w:fldChar w:fldCharType="begin">
                <w:ffData>
                  <w:name w:val="Controllo1"/>
                  <w:enabled/>
                  <w:calcOnExit w:val="0"/>
                  <w:checkBox>
                    <w:sizeAuto/>
                    <w:default w:val="0"/>
                    <w:checked w:val="0"/>
                  </w:checkBox>
                </w:ffData>
              </w:fldChar>
            </w:r>
            <w:r w:rsidR="0029239D"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0029239D" w:rsidRPr="0029239D">
              <w:rPr>
                <w:rFonts w:ascii="Arial" w:hAnsi="Arial" w:cs="Arial"/>
                <w:sz w:val="16"/>
              </w:rPr>
              <w:fldChar w:fldCharType="end"/>
            </w:r>
            <w:r w:rsidR="0029239D">
              <w:rPr>
                <w:rFonts w:ascii="Arial" w:hAnsi="Arial" w:cs="Arial"/>
                <w:sz w:val="14"/>
                <w:szCs w:val="14"/>
              </w:rPr>
              <w:t xml:space="preserve"> No</w:t>
            </w:r>
          </w:p>
          <w:p w14:paraId="018F711B"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xml:space="preserve">- </w:t>
            </w:r>
            <w:r w:rsidR="00323AF4">
              <w:rPr>
                <w:rFonts w:ascii="Arial" w:hAnsi="Arial" w:cs="Arial"/>
              </w:rPr>
              <w:fldChar w:fldCharType="begin">
                <w:ffData>
                  <w:name w:val="Testo1"/>
                  <w:enabled/>
                  <w:calcOnExit w:val="0"/>
                  <w:textInput/>
                </w:ffData>
              </w:fldChar>
            </w:r>
            <w:r w:rsidR="00323AF4">
              <w:rPr>
                <w:rFonts w:ascii="Arial" w:hAnsi="Arial" w:cs="Arial"/>
              </w:rPr>
              <w:instrText xml:space="preserve"> FORMTEXT </w:instrText>
            </w:r>
            <w:r w:rsidR="00323AF4">
              <w:rPr>
                <w:rFonts w:ascii="Arial" w:hAnsi="Arial" w:cs="Arial"/>
              </w:rPr>
            </w:r>
            <w:r w:rsidR="00323AF4">
              <w:rPr>
                <w:rFonts w:ascii="Arial" w:hAnsi="Arial" w:cs="Arial"/>
              </w:rPr>
              <w:fldChar w:fldCharType="separate"/>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rPr>
              <w:fldChar w:fldCharType="end"/>
            </w:r>
          </w:p>
          <w:p w14:paraId="76F2C9A9" w14:textId="77777777" w:rsidR="00A23B3E" w:rsidRDefault="00A23B3E">
            <w:pPr>
              <w:pStyle w:val="Tiret0"/>
              <w:ind w:left="850" w:hanging="850"/>
              <w:rPr>
                <w:rFonts w:ascii="Arial" w:hAnsi="Arial" w:cs="Arial"/>
              </w:rPr>
            </w:pPr>
            <w:r>
              <w:rPr>
                <w:rFonts w:ascii="Arial" w:hAnsi="Arial" w:cs="Arial"/>
                <w:color w:val="000000"/>
                <w:sz w:val="15"/>
                <w:szCs w:val="15"/>
              </w:rPr>
              <w:t xml:space="preserve">- </w:t>
            </w:r>
            <w:r w:rsidR="00323AF4">
              <w:rPr>
                <w:rFonts w:ascii="Arial" w:hAnsi="Arial" w:cs="Arial"/>
              </w:rPr>
              <w:fldChar w:fldCharType="begin">
                <w:ffData>
                  <w:name w:val="Testo1"/>
                  <w:enabled/>
                  <w:calcOnExit w:val="0"/>
                  <w:textInput/>
                </w:ffData>
              </w:fldChar>
            </w:r>
            <w:r w:rsidR="00323AF4">
              <w:rPr>
                <w:rFonts w:ascii="Arial" w:hAnsi="Arial" w:cs="Arial"/>
              </w:rPr>
              <w:instrText xml:space="preserve"> FORMTEXT </w:instrText>
            </w:r>
            <w:r w:rsidR="00323AF4">
              <w:rPr>
                <w:rFonts w:ascii="Arial" w:hAnsi="Arial" w:cs="Arial"/>
              </w:rPr>
            </w:r>
            <w:r w:rsidR="00323AF4">
              <w:rPr>
                <w:rFonts w:ascii="Arial" w:hAnsi="Arial" w:cs="Arial"/>
              </w:rPr>
              <w:fldChar w:fldCharType="separate"/>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rPr>
              <w:fldChar w:fldCharType="end"/>
            </w:r>
          </w:p>
          <w:p w14:paraId="5B2F42B8" w14:textId="77777777" w:rsidR="00F47ED1" w:rsidRDefault="00F47ED1">
            <w:pPr>
              <w:rPr>
                <w:rFonts w:ascii="Arial" w:hAnsi="Arial" w:cs="Arial"/>
                <w:color w:val="000000"/>
                <w:w w:val="0"/>
                <w:sz w:val="15"/>
                <w:szCs w:val="15"/>
              </w:rPr>
            </w:pPr>
          </w:p>
          <w:p w14:paraId="3F1F68A2" w14:textId="77777777" w:rsidR="00F47ED1" w:rsidRDefault="00F47ED1">
            <w:pPr>
              <w:rPr>
                <w:rFonts w:ascii="Arial" w:hAnsi="Arial" w:cs="Arial"/>
                <w:color w:val="000000"/>
                <w:w w:val="0"/>
                <w:sz w:val="15"/>
                <w:szCs w:val="15"/>
              </w:rPr>
            </w:pPr>
          </w:p>
          <w:p w14:paraId="32FDD5E2" w14:textId="77777777" w:rsidR="00A23B3E" w:rsidRDefault="00A23B3E">
            <w:pPr>
              <w:rPr>
                <w:rFonts w:ascii="Arial" w:hAnsi="Arial" w:cs="Arial"/>
                <w:color w:val="000000"/>
                <w:w w:val="0"/>
                <w:sz w:val="15"/>
                <w:szCs w:val="15"/>
              </w:rPr>
            </w:pPr>
            <w:r>
              <w:rPr>
                <w:rFonts w:ascii="Arial" w:hAnsi="Arial" w:cs="Arial"/>
                <w:color w:val="000000"/>
                <w:w w:val="0"/>
                <w:sz w:val="15"/>
                <w:szCs w:val="15"/>
              </w:rPr>
              <w:t xml:space="preserve">c2) </w:t>
            </w:r>
            <w:r w:rsidR="00323AF4">
              <w:rPr>
                <w:rFonts w:ascii="Arial" w:hAnsi="Arial" w:cs="Arial"/>
              </w:rPr>
              <w:fldChar w:fldCharType="begin">
                <w:ffData>
                  <w:name w:val="Testo1"/>
                  <w:enabled/>
                  <w:calcOnExit w:val="0"/>
                  <w:textInput/>
                </w:ffData>
              </w:fldChar>
            </w:r>
            <w:r w:rsidR="00323AF4">
              <w:rPr>
                <w:rFonts w:ascii="Arial" w:hAnsi="Arial" w:cs="Arial"/>
              </w:rPr>
              <w:instrText xml:space="preserve"> FORMTEXT </w:instrText>
            </w:r>
            <w:r w:rsidR="00323AF4">
              <w:rPr>
                <w:rFonts w:ascii="Arial" w:hAnsi="Arial" w:cs="Arial"/>
              </w:rPr>
            </w:r>
            <w:r w:rsidR="00323AF4">
              <w:rPr>
                <w:rFonts w:ascii="Arial" w:hAnsi="Arial" w:cs="Arial"/>
              </w:rPr>
              <w:fldChar w:fldCharType="separate"/>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rPr>
              <w:fldChar w:fldCharType="end"/>
            </w:r>
            <w:r>
              <w:rPr>
                <w:rFonts w:ascii="Arial" w:hAnsi="Arial" w:cs="Arial"/>
                <w:color w:val="000000"/>
                <w:w w:val="0"/>
                <w:sz w:val="15"/>
                <w:szCs w:val="15"/>
              </w:rPr>
              <w:br/>
            </w:r>
          </w:p>
          <w:p w14:paraId="4F03206F" w14:textId="77777777" w:rsidR="00A23B3E" w:rsidRDefault="00A23B3E">
            <w:pPr>
              <w:rPr>
                <w:rFonts w:ascii="Arial" w:hAnsi="Arial" w:cs="Arial"/>
                <w:b/>
                <w:color w:val="000000"/>
                <w:w w:val="0"/>
                <w:sz w:val="15"/>
                <w:szCs w:val="15"/>
              </w:rPr>
            </w:pPr>
            <w:r>
              <w:rPr>
                <w:rFonts w:ascii="Arial" w:hAnsi="Arial" w:cs="Arial"/>
                <w:color w:val="000000"/>
                <w:w w:val="0"/>
                <w:sz w:val="15"/>
                <w:szCs w:val="15"/>
              </w:rPr>
              <w:t xml:space="preserve">d) </w:t>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22"/>
              </w:rPr>
              <w:t xml:space="preserve"> </w:t>
            </w:r>
            <w:r w:rsidR="004575B0">
              <w:rPr>
                <w:rFonts w:ascii="Arial" w:hAnsi="Arial" w:cs="Arial"/>
                <w:sz w:val="14"/>
                <w:szCs w:val="14"/>
              </w:rPr>
              <w:t xml:space="preserve">Sì </w:t>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14"/>
                <w:szCs w:val="14"/>
              </w:rPr>
              <w:t xml:space="preserve"> No</w:t>
            </w:r>
            <w:r>
              <w:rPr>
                <w:rFonts w:ascii="Arial" w:hAnsi="Arial" w:cs="Arial"/>
                <w:color w:val="000000"/>
                <w:w w:val="0"/>
                <w:sz w:val="15"/>
                <w:szCs w:val="15"/>
              </w:rPr>
              <w:br/>
            </w:r>
          </w:p>
          <w:p w14:paraId="46001A4A" w14:textId="77777777"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w:t>
            </w:r>
            <w:r w:rsidR="00323AF4">
              <w:rPr>
                <w:rFonts w:ascii="Arial" w:hAnsi="Arial" w:cs="Arial"/>
              </w:rPr>
              <w:fldChar w:fldCharType="begin">
                <w:ffData>
                  <w:name w:val="Testo1"/>
                  <w:enabled/>
                  <w:calcOnExit w:val="0"/>
                  <w:textInput/>
                </w:ffData>
              </w:fldChar>
            </w:r>
            <w:r w:rsidR="00323AF4">
              <w:rPr>
                <w:rFonts w:ascii="Arial" w:hAnsi="Arial" w:cs="Arial"/>
              </w:rPr>
              <w:instrText xml:space="preserve"> FORMTEXT </w:instrText>
            </w:r>
            <w:r w:rsidR="00323AF4">
              <w:rPr>
                <w:rFonts w:ascii="Arial" w:hAnsi="Arial" w:cs="Arial"/>
              </w:rPr>
            </w:r>
            <w:r w:rsidR="00323AF4">
              <w:rPr>
                <w:rFonts w:ascii="Arial" w:hAnsi="Arial" w:cs="Arial"/>
              </w:rPr>
              <w:fldChar w:fldCharType="separate"/>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rPr>
              <w:fldChar w:fldCharType="end"/>
            </w:r>
            <w:r>
              <w:rPr>
                <w:rFonts w:ascii="Arial" w:hAnsi="Arial" w:cs="Arial"/>
                <w:color w:val="000000"/>
                <w:w w:val="0"/>
                <w:sz w:val="15"/>
                <w:szCs w:val="15"/>
              </w:rPr>
              <w:t xml:space="preserve">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0CFD6C2B" w14:textId="77777777" w:rsidR="00A23B3E" w:rsidRDefault="00A23B3E">
            <w:pPr>
              <w:rPr>
                <w:rFonts w:ascii="Arial" w:hAnsi="Arial" w:cs="Arial"/>
                <w:color w:val="000000"/>
                <w:sz w:val="15"/>
                <w:szCs w:val="15"/>
              </w:rPr>
            </w:pPr>
            <w:r>
              <w:rPr>
                <w:rFonts w:ascii="Arial" w:hAnsi="Arial" w:cs="Arial"/>
                <w:color w:val="000000"/>
                <w:sz w:val="15"/>
                <w:szCs w:val="15"/>
              </w:rPr>
              <w:t xml:space="preserve">a) </w:t>
            </w:r>
            <w:r w:rsidR="00323AF4">
              <w:rPr>
                <w:rFonts w:ascii="Arial" w:hAnsi="Arial" w:cs="Arial"/>
              </w:rPr>
              <w:fldChar w:fldCharType="begin">
                <w:ffData>
                  <w:name w:val="Testo1"/>
                  <w:enabled/>
                  <w:calcOnExit w:val="0"/>
                  <w:textInput/>
                </w:ffData>
              </w:fldChar>
            </w:r>
            <w:r w:rsidR="00323AF4">
              <w:rPr>
                <w:rFonts w:ascii="Arial" w:hAnsi="Arial" w:cs="Arial"/>
              </w:rPr>
              <w:instrText xml:space="preserve"> FORMTEXT </w:instrText>
            </w:r>
            <w:r w:rsidR="00323AF4">
              <w:rPr>
                <w:rFonts w:ascii="Arial" w:hAnsi="Arial" w:cs="Arial"/>
              </w:rPr>
            </w:r>
            <w:r w:rsidR="00323AF4">
              <w:rPr>
                <w:rFonts w:ascii="Arial" w:hAnsi="Arial" w:cs="Arial"/>
              </w:rPr>
              <w:fldChar w:fldCharType="separate"/>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rPr>
              <w:fldChar w:fldCharType="end"/>
            </w:r>
            <w:r>
              <w:rPr>
                <w:rFonts w:ascii="Arial" w:hAnsi="Arial" w:cs="Arial"/>
                <w:color w:val="000000"/>
                <w:sz w:val="15"/>
                <w:szCs w:val="15"/>
              </w:rPr>
              <w:br/>
            </w:r>
          </w:p>
          <w:p w14:paraId="712B5495" w14:textId="77777777" w:rsidR="00F351F0" w:rsidRDefault="00A23B3E">
            <w:pPr>
              <w:rPr>
                <w:rFonts w:ascii="Arial" w:hAnsi="Arial" w:cs="Arial"/>
                <w:color w:val="000000"/>
                <w:sz w:val="15"/>
                <w:szCs w:val="15"/>
              </w:rPr>
            </w:pPr>
            <w:r>
              <w:rPr>
                <w:rFonts w:ascii="Arial" w:hAnsi="Arial" w:cs="Arial"/>
                <w:color w:val="000000"/>
                <w:sz w:val="15"/>
                <w:szCs w:val="15"/>
              </w:rPr>
              <w:t xml:space="preserve">b) </w:t>
            </w:r>
            <w:r w:rsidR="00323AF4">
              <w:rPr>
                <w:rFonts w:ascii="Arial" w:hAnsi="Arial" w:cs="Arial"/>
              </w:rPr>
              <w:fldChar w:fldCharType="begin">
                <w:ffData>
                  <w:name w:val="Testo1"/>
                  <w:enabled/>
                  <w:calcOnExit w:val="0"/>
                  <w:textInput/>
                </w:ffData>
              </w:fldChar>
            </w:r>
            <w:r w:rsidR="00323AF4">
              <w:rPr>
                <w:rFonts w:ascii="Arial" w:hAnsi="Arial" w:cs="Arial"/>
              </w:rPr>
              <w:instrText xml:space="preserve"> FORMTEXT </w:instrText>
            </w:r>
            <w:r w:rsidR="00323AF4">
              <w:rPr>
                <w:rFonts w:ascii="Arial" w:hAnsi="Arial" w:cs="Arial"/>
              </w:rPr>
            </w:r>
            <w:r w:rsidR="00323AF4">
              <w:rPr>
                <w:rFonts w:ascii="Arial" w:hAnsi="Arial" w:cs="Arial"/>
              </w:rPr>
              <w:fldChar w:fldCharType="separate"/>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rPr>
              <w:fldChar w:fldCharType="end"/>
            </w:r>
            <w:r>
              <w:rPr>
                <w:rFonts w:ascii="Arial" w:hAnsi="Arial" w:cs="Arial"/>
                <w:color w:val="000000"/>
                <w:sz w:val="15"/>
                <w:szCs w:val="15"/>
              </w:rPr>
              <w:br/>
            </w:r>
          </w:p>
          <w:p w14:paraId="2658C35A" w14:textId="77777777" w:rsidR="00A23B3E" w:rsidRDefault="00A23B3E">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 xml:space="preserve">c1) </w:t>
            </w:r>
            <w:r w:rsidR="0029239D" w:rsidRPr="0029239D">
              <w:rPr>
                <w:rFonts w:ascii="Arial" w:hAnsi="Arial" w:cs="Arial"/>
                <w:sz w:val="16"/>
              </w:rPr>
              <w:fldChar w:fldCharType="begin">
                <w:ffData>
                  <w:name w:val="Controllo1"/>
                  <w:enabled/>
                  <w:calcOnExit w:val="0"/>
                  <w:checkBox>
                    <w:sizeAuto/>
                    <w:default w:val="0"/>
                    <w:checked w:val="0"/>
                  </w:checkBox>
                </w:ffData>
              </w:fldChar>
            </w:r>
            <w:r w:rsidR="0029239D"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0029239D" w:rsidRPr="0029239D">
              <w:rPr>
                <w:rFonts w:ascii="Arial" w:hAnsi="Arial" w:cs="Arial"/>
                <w:sz w:val="16"/>
              </w:rPr>
              <w:fldChar w:fldCharType="end"/>
            </w:r>
            <w:r w:rsidR="0029239D">
              <w:rPr>
                <w:rFonts w:ascii="Arial" w:hAnsi="Arial" w:cs="Arial"/>
                <w:sz w:val="22"/>
              </w:rPr>
              <w:t xml:space="preserve"> </w:t>
            </w:r>
            <w:r w:rsidR="0029239D">
              <w:rPr>
                <w:rFonts w:ascii="Arial" w:hAnsi="Arial" w:cs="Arial"/>
                <w:sz w:val="14"/>
                <w:szCs w:val="14"/>
              </w:rPr>
              <w:t xml:space="preserve">Sì </w:t>
            </w:r>
            <w:r w:rsidR="0029239D" w:rsidRPr="0029239D">
              <w:rPr>
                <w:rFonts w:ascii="Arial" w:hAnsi="Arial" w:cs="Arial"/>
                <w:sz w:val="16"/>
              </w:rPr>
              <w:fldChar w:fldCharType="begin">
                <w:ffData>
                  <w:name w:val="Controllo1"/>
                  <w:enabled/>
                  <w:calcOnExit w:val="0"/>
                  <w:checkBox>
                    <w:sizeAuto/>
                    <w:default w:val="0"/>
                    <w:checked w:val="0"/>
                  </w:checkBox>
                </w:ffData>
              </w:fldChar>
            </w:r>
            <w:r w:rsidR="0029239D"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0029239D" w:rsidRPr="0029239D">
              <w:rPr>
                <w:rFonts w:ascii="Arial" w:hAnsi="Arial" w:cs="Arial"/>
                <w:sz w:val="16"/>
              </w:rPr>
              <w:fldChar w:fldCharType="end"/>
            </w:r>
            <w:r w:rsidR="0029239D">
              <w:rPr>
                <w:rFonts w:ascii="Arial" w:hAnsi="Arial" w:cs="Arial"/>
                <w:sz w:val="14"/>
                <w:szCs w:val="14"/>
              </w:rPr>
              <w:t xml:space="preserve"> No</w:t>
            </w:r>
          </w:p>
          <w:p w14:paraId="364B2AD6"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xml:space="preserve">-     </w:t>
            </w:r>
            <w:r w:rsidR="0029239D" w:rsidRPr="0029239D">
              <w:rPr>
                <w:rFonts w:ascii="Arial" w:hAnsi="Arial" w:cs="Arial"/>
                <w:sz w:val="16"/>
              </w:rPr>
              <w:fldChar w:fldCharType="begin">
                <w:ffData>
                  <w:name w:val="Controllo1"/>
                  <w:enabled/>
                  <w:calcOnExit w:val="0"/>
                  <w:checkBox>
                    <w:sizeAuto/>
                    <w:default w:val="0"/>
                    <w:checked w:val="0"/>
                  </w:checkBox>
                </w:ffData>
              </w:fldChar>
            </w:r>
            <w:r w:rsidR="0029239D"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0029239D" w:rsidRPr="0029239D">
              <w:rPr>
                <w:rFonts w:ascii="Arial" w:hAnsi="Arial" w:cs="Arial"/>
                <w:sz w:val="16"/>
              </w:rPr>
              <w:fldChar w:fldCharType="end"/>
            </w:r>
            <w:r w:rsidR="0029239D">
              <w:rPr>
                <w:rFonts w:ascii="Arial" w:hAnsi="Arial" w:cs="Arial"/>
                <w:sz w:val="22"/>
              </w:rPr>
              <w:t xml:space="preserve"> </w:t>
            </w:r>
            <w:r w:rsidR="0029239D">
              <w:rPr>
                <w:rFonts w:ascii="Arial" w:hAnsi="Arial" w:cs="Arial"/>
                <w:sz w:val="14"/>
                <w:szCs w:val="14"/>
              </w:rPr>
              <w:t xml:space="preserve">Sì </w:t>
            </w:r>
            <w:r w:rsidR="0029239D" w:rsidRPr="0029239D">
              <w:rPr>
                <w:rFonts w:ascii="Arial" w:hAnsi="Arial" w:cs="Arial"/>
                <w:sz w:val="16"/>
              </w:rPr>
              <w:fldChar w:fldCharType="begin">
                <w:ffData>
                  <w:name w:val="Controllo1"/>
                  <w:enabled/>
                  <w:calcOnExit w:val="0"/>
                  <w:checkBox>
                    <w:sizeAuto/>
                    <w:default w:val="0"/>
                    <w:checked w:val="0"/>
                  </w:checkBox>
                </w:ffData>
              </w:fldChar>
            </w:r>
            <w:r w:rsidR="0029239D"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0029239D" w:rsidRPr="0029239D">
              <w:rPr>
                <w:rFonts w:ascii="Arial" w:hAnsi="Arial" w:cs="Arial"/>
                <w:sz w:val="16"/>
              </w:rPr>
              <w:fldChar w:fldCharType="end"/>
            </w:r>
            <w:r w:rsidR="0029239D">
              <w:rPr>
                <w:rFonts w:ascii="Arial" w:hAnsi="Arial" w:cs="Arial"/>
                <w:sz w:val="14"/>
                <w:szCs w:val="14"/>
              </w:rPr>
              <w:t xml:space="preserve"> No</w:t>
            </w:r>
          </w:p>
          <w:p w14:paraId="7CB73718"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xml:space="preserve">- </w:t>
            </w:r>
            <w:r w:rsidR="00323AF4">
              <w:rPr>
                <w:rFonts w:ascii="Arial" w:hAnsi="Arial" w:cs="Arial"/>
              </w:rPr>
              <w:fldChar w:fldCharType="begin">
                <w:ffData>
                  <w:name w:val="Testo1"/>
                  <w:enabled/>
                  <w:calcOnExit w:val="0"/>
                  <w:textInput/>
                </w:ffData>
              </w:fldChar>
            </w:r>
            <w:r w:rsidR="00323AF4">
              <w:rPr>
                <w:rFonts w:ascii="Arial" w:hAnsi="Arial" w:cs="Arial"/>
              </w:rPr>
              <w:instrText xml:space="preserve"> FORMTEXT </w:instrText>
            </w:r>
            <w:r w:rsidR="00323AF4">
              <w:rPr>
                <w:rFonts w:ascii="Arial" w:hAnsi="Arial" w:cs="Arial"/>
              </w:rPr>
            </w:r>
            <w:r w:rsidR="00323AF4">
              <w:rPr>
                <w:rFonts w:ascii="Arial" w:hAnsi="Arial" w:cs="Arial"/>
              </w:rPr>
              <w:fldChar w:fldCharType="separate"/>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rPr>
              <w:fldChar w:fldCharType="end"/>
            </w:r>
          </w:p>
          <w:p w14:paraId="1BC98E61"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xml:space="preserve">- </w:t>
            </w:r>
            <w:r w:rsidR="00323AF4">
              <w:rPr>
                <w:rFonts w:ascii="Arial" w:hAnsi="Arial" w:cs="Arial"/>
              </w:rPr>
              <w:fldChar w:fldCharType="begin">
                <w:ffData>
                  <w:name w:val="Testo1"/>
                  <w:enabled/>
                  <w:calcOnExit w:val="0"/>
                  <w:textInput/>
                </w:ffData>
              </w:fldChar>
            </w:r>
            <w:r w:rsidR="00323AF4">
              <w:rPr>
                <w:rFonts w:ascii="Arial" w:hAnsi="Arial" w:cs="Arial"/>
              </w:rPr>
              <w:instrText xml:space="preserve"> FORMTEXT </w:instrText>
            </w:r>
            <w:r w:rsidR="00323AF4">
              <w:rPr>
                <w:rFonts w:ascii="Arial" w:hAnsi="Arial" w:cs="Arial"/>
              </w:rPr>
            </w:r>
            <w:r w:rsidR="00323AF4">
              <w:rPr>
                <w:rFonts w:ascii="Arial" w:hAnsi="Arial" w:cs="Arial"/>
              </w:rPr>
              <w:fldChar w:fldCharType="separate"/>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rPr>
              <w:fldChar w:fldCharType="end"/>
            </w:r>
          </w:p>
          <w:p w14:paraId="1E67E00E" w14:textId="77777777" w:rsidR="00F351F0" w:rsidRDefault="00F351F0">
            <w:pPr>
              <w:pStyle w:val="Tiret0"/>
              <w:ind w:left="850" w:hanging="850"/>
              <w:rPr>
                <w:rFonts w:ascii="Arial" w:hAnsi="Arial" w:cs="Arial"/>
                <w:color w:val="000000"/>
                <w:sz w:val="15"/>
                <w:szCs w:val="15"/>
              </w:rPr>
            </w:pPr>
          </w:p>
          <w:p w14:paraId="120B3123" w14:textId="77777777" w:rsidR="00F47ED1" w:rsidRDefault="00F47ED1">
            <w:pPr>
              <w:pStyle w:val="Tiret0"/>
              <w:ind w:left="850" w:hanging="850"/>
              <w:rPr>
                <w:rFonts w:ascii="Arial" w:hAnsi="Arial" w:cs="Arial"/>
                <w:color w:val="000000"/>
                <w:sz w:val="15"/>
                <w:szCs w:val="15"/>
              </w:rPr>
            </w:pPr>
          </w:p>
          <w:p w14:paraId="5268BA18" w14:textId="77777777" w:rsidR="00A23B3E" w:rsidRDefault="00A23B3E">
            <w:pPr>
              <w:rPr>
                <w:rFonts w:ascii="Arial" w:hAnsi="Arial" w:cs="Arial"/>
                <w:color w:val="000000"/>
                <w:w w:val="0"/>
                <w:sz w:val="15"/>
                <w:szCs w:val="15"/>
              </w:rPr>
            </w:pPr>
            <w:r>
              <w:rPr>
                <w:rFonts w:ascii="Arial" w:hAnsi="Arial" w:cs="Arial"/>
                <w:color w:val="000000"/>
                <w:w w:val="0"/>
                <w:sz w:val="15"/>
                <w:szCs w:val="15"/>
              </w:rPr>
              <w:t xml:space="preserve">c2) </w:t>
            </w:r>
            <w:r w:rsidR="00323AF4">
              <w:rPr>
                <w:rFonts w:ascii="Arial" w:hAnsi="Arial" w:cs="Arial"/>
              </w:rPr>
              <w:fldChar w:fldCharType="begin">
                <w:ffData>
                  <w:name w:val="Testo1"/>
                  <w:enabled/>
                  <w:calcOnExit w:val="0"/>
                  <w:textInput/>
                </w:ffData>
              </w:fldChar>
            </w:r>
            <w:r w:rsidR="00323AF4">
              <w:rPr>
                <w:rFonts w:ascii="Arial" w:hAnsi="Arial" w:cs="Arial"/>
              </w:rPr>
              <w:instrText xml:space="preserve"> FORMTEXT </w:instrText>
            </w:r>
            <w:r w:rsidR="00323AF4">
              <w:rPr>
                <w:rFonts w:ascii="Arial" w:hAnsi="Arial" w:cs="Arial"/>
              </w:rPr>
            </w:r>
            <w:r w:rsidR="00323AF4">
              <w:rPr>
                <w:rFonts w:ascii="Arial" w:hAnsi="Arial" w:cs="Arial"/>
              </w:rPr>
              <w:fldChar w:fldCharType="separate"/>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rPr>
              <w:fldChar w:fldCharType="end"/>
            </w:r>
            <w:r>
              <w:rPr>
                <w:rFonts w:ascii="Arial" w:hAnsi="Arial" w:cs="Arial"/>
                <w:color w:val="000000"/>
                <w:w w:val="0"/>
                <w:sz w:val="15"/>
                <w:szCs w:val="15"/>
              </w:rPr>
              <w:br/>
            </w:r>
          </w:p>
          <w:p w14:paraId="16B81545" w14:textId="77777777" w:rsidR="00A23B3E" w:rsidRDefault="00A23B3E">
            <w:pPr>
              <w:rPr>
                <w:rFonts w:ascii="Arial" w:hAnsi="Arial" w:cs="Arial"/>
                <w:b/>
                <w:color w:val="000000"/>
                <w:w w:val="0"/>
                <w:sz w:val="15"/>
                <w:szCs w:val="15"/>
              </w:rPr>
            </w:pPr>
            <w:r>
              <w:rPr>
                <w:rFonts w:ascii="Arial" w:hAnsi="Arial" w:cs="Arial"/>
                <w:color w:val="000000"/>
                <w:w w:val="0"/>
                <w:sz w:val="15"/>
                <w:szCs w:val="15"/>
              </w:rPr>
              <w:t xml:space="preserve">d) </w:t>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22"/>
              </w:rPr>
              <w:t xml:space="preserve"> </w:t>
            </w:r>
            <w:r w:rsidR="004575B0">
              <w:rPr>
                <w:rFonts w:ascii="Arial" w:hAnsi="Arial" w:cs="Arial"/>
                <w:sz w:val="14"/>
                <w:szCs w:val="14"/>
              </w:rPr>
              <w:t xml:space="preserve">Sì </w:t>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14"/>
                <w:szCs w:val="14"/>
              </w:rPr>
              <w:t xml:space="preserve"> No</w:t>
            </w:r>
            <w:r>
              <w:rPr>
                <w:rFonts w:ascii="Arial" w:hAnsi="Arial" w:cs="Arial"/>
                <w:color w:val="000000"/>
                <w:w w:val="0"/>
                <w:sz w:val="15"/>
                <w:szCs w:val="15"/>
              </w:rPr>
              <w:br/>
            </w:r>
          </w:p>
          <w:p w14:paraId="2F14B6C8" w14:textId="77777777"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w:t>
            </w:r>
            <w:r w:rsidR="00323AF4">
              <w:rPr>
                <w:rFonts w:ascii="Arial" w:hAnsi="Arial" w:cs="Arial"/>
              </w:rPr>
              <w:fldChar w:fldCharType="begin">
                <w:ffData>
                  <w:name w:val="Testo1"/>
                  <w:enabled/>
                  <w:calcOnExit w:val="0"/>
                  <w:textInput/>
                </w:ffData>
              </w:fldChar>
            </w:r>
            <w:r w:rsidR="00323AF4">
              <w:rPr>
                <w:rFonts w:ascii="Arial" w:hAnsi="Arial" w:cs="Arial"/>
              </w:rPr>
              <w:instrText xml:space="preserve"> FORMTEXT </w:instrText>
            </w:r>
            <w:r w:rsidR="00323AF4">
              <w:rPr>
                <w:rFonts w:ascii="Arial" w:hAnsi="Arial" w:cs="Arial"/>
              </w:rPr>
            </w:r>
            <w:r w:rsidR="00323AF4">
              <w:rPr>
                <w:rFonts w:ascii="Arial" w:hAnsi="Arial" w:cs="Arial"/>
              </w:rPr>
              <w:fldChar w:fldCharType="separate"/>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rPr>
              <w:fldChar w:fldCharType="end"/>
            </w:r>
          </w:p>
        </w:tc>
      </w:tr>
      <w:tr w:rsidR="00A23B3E" w14:paraId="02577988"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0ABE79C" w14:textId="77777777" w:rsidR="00A23B3E" w:rsidRDefault="00A23B3E">
            <w:r>
              <w:rPr>
                <w:rFonts w:ascii="Arial" w:hAnsi="Arial" w:cs="Arial"/>
                <w:sz w:val="15"/>
                <w:szCs w:val="15"/>
              </w:rPr>
              <w:lastRenderedPageBreak/>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3DE12BBB" w14:textId="77777777" w:rsidR="00A23B3E" w:rsidRDefault="00C813D1" w:rsidP="00F47ED1">
            <w:r>
              <w:rPr>
                <w:rFonts w:ascii="Arial" w:hAnsi="Arial" w:cs="Arial"/>
                <w:b/>
                <w:noProof/>
                <w:color w:val="auto"/>
                <w:sz w:val="14"/>
                <w:szCs w:val="14"/>
                <w:lang w:bidi="ar-SA"/>
              </w:rPr>
              <mc:AlternateContent>
                <mc:Choice Requires="wps">
                  <w:drawing>
                    <wp:anchor distT="0" distB="0" distL="114300" distR="114300" simplePos="0" relativeHeight="251654656" behindDoc="0" locked="0" layoutInCell="1" allowOverlap="1" wp14:anchorId="267BAEA3" wp14:editId="71E76C91">
                      <wp:simplePos x="0" y="0"/>
                      <wp:positionH relativeFrom="column">
                        <wp:posOffset>2839085</wp:posOffset>
                      </wp:positionH>
                      <wp:positionV relativeFrom="paragraph">
                        <wp:posOffset>56515</wp:posOffset>
                      </wp:positionV>
                      <wp:extent cx="566420" cy="112395"/>
                      <wp:effectExtent l="79375" t="53340" r="40005" b="81915"/>
                      <wp:wrapNone/>
                      <wp:docPr id="32" name="AutoShap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420" cy="112395"/>
                              </a:xfrm>
                              <a:prstGeom prst="leftArrow">
                                <a:avLst>
                                  <a:gd name="adj1" fmla="val 50000"/>
                                  <a:gd name="adj2" fmla="val 125989"/>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73DD5F" id="AutoShape 31" o:spid="_x0000_s1026" type="#_x0000_t66" style="position:absolute;margin-left:223.55pt;margin-top:4.45pt;width:44.6pt;height:8.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" fillcolor="#c0504d" strokecolor="#f2f2f2" strokeweight="3pt">
                      <v:shadow on="t" color="#622423" opacity=".5" offset="1pt"/>
                    </v:shape>
                  </w:pict>
                </mc:Fallback>
              </mc:AlternateContent>
            </w:r>
            <w:r w:rsidR="00625142">
              <w:rPr>
                <w:rFonts w:ascii="Arial" w:hAnsi="Arial" w:cs="Arial"/>
                <w:sz w:val="15"/>
                <w:szCs w:val="15"/>
              </w:rPr>
              <w:t xml:space="preserve"> </w:t>
            </w:r>
            <w:r w:rsidR="00A23B3E">
              <w:rPr>
                <w:rFonts w:ascii="Arial" w:hAnsi="Arial" w:cs="Arial"/>
                <w:sz w:val="15"/>
                <w:szCs w:val="15"/>
              </w:rPr>
              <w:t xml:space="preserve">(indirizzo web, autorità o organismo di emanazione, riferimento preciso della </w:t>
            </w:r>
            <w:proofErr w:type="gramStart"/>
            <w:r w:rsidR="00A23B3E">
              <w:rPr>
                <w:rFonts w:ascii="Arial" w:hAnsi="Arial" w:cs="Arial"/>
                <w:sz w:val="15"/>
                <w:szCs w:val="15"/>
              </w:rPr>
              <w:t>documentazione)(</w:t>
            </w:r>
            <w:proofErr w:type="gramEnd"/>
            <w:r w:rsidR="00A23B3E">
              <w:rPr>
                <w:rStyle w:val="Rimandonotaapidipagina"/>
                <w:rFonts w:ascii="Arial" w:hAnsi="Arial" w:cs="Arial"/>
                <w:sz w:val="15"/>
                <w:szCs w:val="15"/>
              </w:rPr>
              <w:footnoteReference w:id="21"/>
            </w:r>
            <w:r w:rsidR="00A23B3E">
              <w:rPr>
                <w:rFonts w:ascii="Arial" w:hAnsi="Arial" w:cs="Arial"/>
                <w:sz w:val="15"/>
                <w:szCs w:val="15"/>
              </w:rPr>
              <w:t>):</w:t>
            </w:r>
            <w:r w:rsidR="00323AF4">
              <w:rPr>
                <w:rFonts w:ascii="Arial" w:hAnsi="Arial" w:cs="Arial"/>
              </w:rPr>
              <w:fldChar w:fldCharType="begin">
                <w:ffData>
                  <w:name w:val="Testo1"/>
                  <w:enabled/>
                  <w:calcOnExit w:val="0"/>
                  <w:textInput/>
                </w:ffData>
              </w:fldChar>
            </w:r>
            <w:r w:rsidR="00323AF4">
              <w:rPr>
                <w:rFonts w:ascii="Arial" w:hAnsi="Arial" w:cs="Arial"/>
              </w:rPr>
              <w:instrText xml:space="preserve"> FORMTEXT </w:instrText>
            </w:r>
            <w:r w:rsidR="00323AF4">
              <w:rPr>
                <w:rFonts w:ascii="Arial" w:hAnsi="Arial" w:cs="Arial"/>
              </w:rPr>
            </w:r>
            <w:r w:rsidR="00323AF4">
              <w:rPr>
                <w:rFonts w:ascii="Arial" w:hAnsi="Arial" w:cs="Arial"/>
              </w:rPr>
              <w:fldChar w:fldCharType="separate"/>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rPr>
              <w:fldChar w:fldCharType="end"/>
            </w:r>
          </w:p>
        </w:tc>
      </w:tr>
    </w:tbl>
    <w:p w14:paraId="70DE0CA7" w14:textId="77777777" w:rsidR="00A23B3E" w:rsidRDefault="00A23B3E" w:rsidP="00BF74E1">
      <w:pPr>
        <w:pStyle w:val="SectionTitle"/>
        <w:rPr>
          <w:rFonts w:ascii="Arial" w:hAnsi="Arial" w:cs="Arial"/>
          <w:w w:val="0"/>
          <w:sz w:val="15"/>
          <w:szCs w:val="15"/>
        </w:rPr>
      </w:pPr>
      <w:r>
        <w:rPr>
          <w:rFonts w:ascii="Arial" w:hAnsi="Arial" w:cs="Arial"/>
          <w:b w:val="0"/>
          <w:caps/>
          <w:sz w:val="15"/>
          <w:szCs w:val="15"/>
        </w:rPr>
        <w:t>C: motivi legati a insolvenza, conflitto di interessi o illeciti professionali (</w:t>
      </w:r>
      <w:r>
        <w:rPr>
          <w:rStyle w:val="Rimandonotaapidipagina"/>
          <w:rFonts w:ascii="Arial" w:hAnsi="Arial" w:cs="Arial"/>
          <w:b w:val="0"/>
          <w:caps/>
          <w:sz w:val="15"/>
          <w:szCs w:val="15"/>
        </w:rPr>
        <w:footnoteReference w:id="22"/>
      </w:r>
      <w:r>
        <w:rPr>
          <w:rFonts w:ascii="Arial" w:hAnsi="Arial" w:cs="Arial"/>
          <w:b w:val="0"/>
          <w:caps/>
          <w:sz w:val="15"/>
          <w:szCs w:val="15"/>
        </w:rPr>
        <w:t>)</w:t>
      </w:r>
    </w:p>
    <w:p w14:paraId="11984FFE" w14:textId="77777777" w:rsidR="00A23B3E" w:rsidRDefault="00A23B3E" w:rsidP="00F47ED1">
      <w:pPr>
        <w:pBdr>
          <w:top w:val="single" w:sz="4" w:space="1" w:color="00000A"/>
          <w:left w:val="single" w:sz="4" w:space="4" w:color="00000A"/>
          <w:bottom w:val="single" w:sz="4" w:space="1" w:color="00000A"/>
          <w:right w:val="single" w:sz="4" w:space="0" w:color="00000A"/>
        </w:pBdr>
        <w:shd w:val="clear" w:color="auto" w:fill="BFBFBF"/>
        <w:ind w:right="43"/>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2C846B4B"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B418E47" w14:textId="77777777" w:rsidR="00A23B3E" w:rsidRDefault="00A23B3E">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CFC0CD0" w14:textId="77777777" w:rsidR="00A23B3E" w:rsidRDefault="00A23B3E">
            <w:r>
              <w:rPr>
                <w:rFonts w:ascii="Arial" w:hAnsi="Arial" w:cs="Arial"/>
                <w:b/>
                <w:sz w:val="15"/>
                <w:szCs w:val="15"/>
              </w:rPr>
              <w:t>Risposta:</w:t>
            </w:r>
          </w:p>
        </w:tc>
      </w:tr>
      <w:tr w:rsidR="00A23B3E" w14:paraId="6E4385B2" w14:textId="77777777">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6F14ED04" w14:textId="77777777" w:rsidR="00A23B3E" w:rsidRPr="003A443E" w:rsidRDefault="00A23B3E" w:rsidP="00BF74E1">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3"/>
            </w:r>
            <w:r w:rsidRPr="003A443E">
              <w:rPr>
                <w:rFonts w:ascii="Arial" w:hAnsi="Arial" w:cs="Arial"/>
                <w:color w:val="000000"/>
                <w:sz w:val="15"/>
                <w:szCs w:val="15"/>
              </w:rPr>
              <w:t xml:space="preserve">) di cui all’articolo 80, comma 5, lett. </w:t>
            </w:r>
            <w:r w:rsidRPr="003A443E">
              <w:rPr>
                <w:rFonts w:ascii="Arial" w:hAnsi="Arial" w:cs="Arial"/>
                <w:i/>
                <w:color w:val="000000"/>
                <w:sz w:val="15"/>
                <w:szCs w:val="15"/>
              </w:rPr>
              <w:t>a)</w:t>
            </w:r>
            <w:r w:rsidRPr="003A443E">
              <w:rPr>
                <w:rFonts w:ascii="Arial" w:hAnsi="Arial" w:cs="Arial"/>
                <w:color w:val="000000"/>
                <w:sz w:val="15"/>
                <w:szCs w:val="15"/>
              </w:rPr>
              <w:t xml:space="preserve">, del </w:t>
            </w:r>
            <w:proofErr w:type="gramStart"/>
            <w:r w:rsidRPr="003A443E">
              <w:rPr>
                <w:rFonts w:ascii="Arial" w:hAnsi="Arial" w:cs="Arial"/>
                <w:color w:val="000000"/>
                <w:sz w:val="15"/>
                <w:szCs w:val="15"/>
              </w:rPr>
              <w:t>Codice ?</w:t>
            </w:r>
            <w:proofErr w:type="gramEnd"/>
          </w:p>
          <w:p w14:paraId="10D5AB51" w14:textId="77777777" w:rsidR="00A23B3E" w:rsidRPr="003A443E" w:rsidRDefault="00A23B3E">
            <w:pPr>
              <w:spacing w:before="0" w:after="0"/>
              <w:rPr>
                <w:rFonts w:ascii="Arial" w:hAnsi="Arial" w:cs="Arial"/>
                <w:color w:val="000000"/>
                <w:sz w:val="15"/>
                <w:szCs w:val="15"/>
              </w:rPr>
            </w:pPr>
          </w:p>
          <w:p w14:paraId="7019F573" w14:textId="77777777"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14:paraId="2EEA315E" w14:textId="77777777"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o “Self-Cleaning, cfr. articolo 80, comma 7)?</w:t>
            </w:r>
          </w:p>
          <w:p w14:paraId="6974AEE6" w14:textId="77777777" w:rsidR="00A23B3E" w:rsidRPr="003A443E" w:rsidRDefault="00A23B3E">
            <w:pPr>
              <w:spacing w:before="0" w:after="0"/>
              <w:rPr>
                <w:rFonts w:ascii="Arial" w:hAnsi="Arial" w:cs="Arial"/>
                <w:color w:val="000000"/>
                <w:sz w:val="14"/>
                <w:szCs w:val="14"/>
              </w:rPr>
            </w:pPr>
          </w:p>
          <w:p w14:paraId="3C669FE5" w14:textId="77777777" w:rsidR="00A23B3E" w:rsidRPr="003A443E" w:rsidRDefault="00A23B3E">
            <w:pPr>
              <w:spacing w:before="0"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14:paraId="4810F513" w14:textId="77777777" w:rsidR="00A23B3E" w:rsidRPr="003A443E" w:rsidRDefault="00A23B3E">
            <w:pPr>
              <w:spacing w:before="0" w:after="0"/>
              <w:rPr>
                <w:rFonts w:ascii="Arial" w:hAnsi="Arial" w:cs="Arial"/>
                <w:color w:val="000000"/>
                <w:sz w:val="14"/>
                <w:szCs w:val="14"/>
              </w:rPr>
            </w:pPr>
          </w:p>
          <w:p w14:paraId="4D96AE6C" w14:textId="77777777"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14:paraId="28AE3AE1" w14:textId="77777777"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14:paraId="3F1594D1" w14:textId="77777777"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r>
            <w:proofErr w:type="gramStart"/>
            <w:r w:rsidRPr="003A443E">
              <w:rPr>
                <w:rFonts w:ascii="Arial" w:hAnsi="Arial" w:cs="Arial"/>
                <w:color w:val="000000"/>
                <w:sz w:val="14"/>
                <w:szCs w:val="14"/>
              </w:rPr>
              <w:t>si  è</w:t>
            </w:r>
            <w:proofErr w:type="gramEnd"/>
            <w:r w:rsidRPr="003A443E">
              <w:rPr>
                <w:rFonts w:ascii="Arial" w:hAnsi="Arial" w:cs="Arial"/>
                <w:color w:val="000000"/>
                <w:sz w:val="14"/>
                <w:szCs w:val="14"/>
              </w:rPr>
              <w:t xml:space="preserve"> impegnato formalmente a risarcire il danno?</w:t>
            </w:r>
          </w:p>
          <w:p w14:paraId="39FAEFEA" w14:textId="77777777" w:rsidR="00A23B3E" w:rsidRDefault="00A23B3E">
            <w:pPr>
              <w:spacing w:before="0" w:after="0"/>
              <w:rPr>
                <w:rFonts w:ascii="Arial" w:hAnsi="Arial" w:cs="Arial"/>
                <w:color w:val="000000"/>
                <w:sz w:val="14"/>
                <w:szCs w:val="14"/>
              </w:rPr>
            </w:pPr>
          </w:p>
          <w:p w14:paraId="6AD2C39D" w14:textId="77777777" w:rsidR="008860B1" w:rsidRDefault="008860B1" w:rsidP="005309A4">
            <w:pPr>
              <w:tabs>
                <w:tab w:val="left" w:pos="304"/>
              </w:tabs>
              <w:spacing w:before="0" w:after="0"/>
              <w:rPr>
                <w:rFonts w:ascii="Arial" w:hAnsi="Arial" w:cs="Arial"/>
                <w:color w:val="000000"/>
                <w:sz w:val="14"/>
                <w:szCs w:val="14"/>
              </w:rPr>
            </w:pPr>
          </w:p>
          <w:p w14:paraId="32A7558C" w14:textId="77777777" w:rsidR="00A23B3E" w:rsidRPr="003A443E" w:rsidRDefault="00A23B3E" w:rsidP="005309A4">
            <w:pPr>
              <w:tabs>
                <w:tab w:val="left" w:pos="304"/>
              </w:tabs>
              <w:spacing w:before="0"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 xml:space="preserve">l’operatore economico ha adottato misure di carattere tecnico o organizzativo e relativi al personale idonei a prevenire ulteriori illeciti o </w:t>
            </w:r>
            <w:proofErr w:type="gramStart"/>
            <w:r w:rsidRPr="003A443E">
              <w:rPr>
                <w:rFonts w:ascii="Arial" w:hAnsi="Arial" w:cs="Arial"/>
                <w:color w:val="000000"/>
                <w:sz w:val="14"/>
                <w:szCs w:val="14"/>
              </w:rPr>
              <w:t>reati ?</w:t>
            </w:r>
            <w:proofErr w:type="gramEnd"/>
          </w:p>
          <w:p w14:paraId="5889AAE8" w14:textId="77777777" w:rsidR="00A23B3E" w:rsidRPr="003A443E" w:rsidRDefault="00A23B3E">
            <w:pPr>
              <w:spacing w:before="0" w:after="0"/>
              <w:rPr>
                <w:rFonts w:ascii="Arial" w:hAnsi="Arial" w:cs="Arial"/>
                <w:color w:val="000000"/>
                <w:sz w:val="14"/>
                <w:szCs w:val="14"/>
              </w:rPr>
            </w:pPr>
          </w:p>
          <w:p w14:paraId="346E7853" w14:textId="77777777"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D0ACD2A" w14:textId="77777777" w:rsidR="00A23B3E" w:rsidRDefault="00C813D1">
            <w:pPr>
              <w:rPr>
                <w:rFonts w:ascii="Arial" w:hAnsi="Arial" w:cs="Arial"/>
                <w:sz w:val="14"/>
                <w:szCs w:val="14"/>
              </w:rPr>
            </w:pPr>
            <w:r>
              <w:rPr>
                <w:rFonts w:ascii="Arial" w:hAnsi="Arial" w:cs="Arial"/>
                <w:b/>
                <w:noProof/>
                <w:color w:val="auto"/>
                <w:sz w:val="14"/>
                <w:szCs w:val="14"/>
                <w:lang w:bidi="ar-SA"/>
              </w:rPr>
              <mc:AlternateContent>
                <mc:Choice Requires="wps">
                  <w:drawing>
                    <wp:anchor distT="0" distB="0" distL="114300" distR="114300" simplePos="0" relativeHeight="251653632" behindDoc="0" locked="0" layoutInCell="1" allowOverlap="1" wp14:anchorId="563CF035" wp14:editId="7AD81311">
                      <wp:simplePos x="0" y="0"/>
                      <wp:positionH relativeFrom="column">
                        <wp:posOffset>2830195</wp:posOffset>
                      </wp:positionH>
                      <wp:positionV relativeFrom="paragraph">
                        <wp:posOffset>81915</wp:posOffset>
                      </wp:positionV>
                      <wp:extent cx="566420" cy="112395"/>
                      <wp:effectExtent l="80010" t="48895" r="39370" b="76835"/>
                      <wp:wrapNone/>
                      <wp:docPr id="31"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420" cy="112395"/>
                              </a:xfrm>
                              <a:prstGeom prst="leftArrow">
                                <a:avLst>
                                  <a:gd name="adj1" fmla="val 50000"/>
                                  <a:gd name="adj2" fmla="val 125989"/>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B92A86" id="AutoShape 30" o:spid="_x0000_s1026" type="#_x0000_t66" style="position:absolute;margin-left:222.85pt;margin-top:6.45pt;width:44.6pt;height:8.8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" fillcolor="#c0504d" strokecolor="#f2f2f2" strokeweight="3pt">
                      <v:shadow on="t" color="#622423" opacity=".5" offset="1pt"/>
                    </v:shape>
                  </w:pict>
                </mc:Fallback>
              </mc:AlternateContent>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22"/>
              </w:rPr>
              <w:t xml:space="preserve"> </w:t>
            </w:r>
            <w:r w:rsidR="004575B0">
              <w:rPr>
                <w:rFonts w:ascii="Arial" w:hAnsi="Arial" w:cs="Arial"/>
                <w:sz w:val="14"/>
                <w:szCs w:val="14"/>
              </w:rPr>
              <w:t xml:space="preserve">Sì </w:t>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14"/>
                <w:szCs w:val="14"/>
              </w:rPr>
              <w:t xml:space="preserve"> No</w:t>
            </w:r>
          </w:p>
          <w:p w14:paraId="726D82E5" w14:textId="77777777" w:rsidR="00F47ED1" w:rsidRPr="003A443E" w:rsidRDefault="00F47ED1">
            <w:pPr>
              <w:rPr>
                <w:color w:val="000000"/>
              </w:rPr>
            </w:pPr>
          </w:p>
        </w:tc>
      </w:tr>
      <w:tr w:rsidR="00A23B3E" w14:paraId="2CA1507D" w14:textId="77777777">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2F6CFD45" w14:textId="77777777" w:rsidR="00A23B3E" w:rsidRPr="003A443E" w:rsidRDefault="00A23B3E">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33D006F"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w:t>
            </w:r>
          </w:p>
          <w:p w14:paraId="564656EC" w14:textId="77777777" w:rsidR="00A23B3E" w:rsidRPr="003A443E" w:rsidRDefault="004575B0">
            <w:pPr>
              <w:rPr>
                <w:rFonts w:ascii="Arial" w:hAnsi="Arial" w:cs="Arial"/>
                <w:color w:val="000000"/>
                <w:sz w:val="15"/>
                <w:szCs w:val="15"/>
              </w:rPr>
            </w:pP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Pr="0029239D">
              <w:rPr>
                <w:rFonts w:ascii="Arial" w:hAnsi="Arial" w:cs="Arial"/>
                <w:sz w:val="16"/>
              </w:rPr>
              <w:fldChar w:fldCharType="end"/>
            </w:r>
            <w:r>
              <w:rPr>
                <w:rFonts w:ascii="Arial" w:hAnsi="Arial" w:cs="Arial"/>
                <w:sz w:val="22"/>
              </w:rPr>
              <w:t xml:space="preserve"> </w:t>
            </w:r>
            <w:r>
              <w:rPr>
                <w:rFonts w:ascii="Arial" w:hAnsi="Arial" w:cs="Arial"/>
                <w:sz w:val="14"/>
                <w:szCs w:val="14"/>
              </w:rPr>
              <w:t xml:space="preserve">Sì </w:t>
            </w: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Pr="0029239D">
              <w:rPr>
                <w:rFonts w:ascii="Arial" w:hAnsi="Arial" w:cs="Arial"/>
                <w:sz w:val="16"/>
              </w:rPr>
              <w:fldChar w:fldCharType="end"/>
            </w:r>
            <w:r>
              <w:rPr>
                <w:rFonts w:ascii="Arial" w:hAnsi="Arial" w:cs="Arial"/>
                <w:sz w:val="14"/>
                <w:szCs w:val="14"/>
              </w:rPr>
              <w:t xml:space="preserve"> No</w:t>
            </w:r>
            <w:r w:rsidR="00A23B3E" w:rsidRPr="003A443E">
              <w:rPr>
                <w:rFonts w:ascii="Arial" w:hAnsi="Arial" w:cs="Arial"/>
                <w:color w:val="000000"/>
                <w:sz w:val="15"/>
                <w:szCs w:val="15"/>
              </w:rPr>
              <w:br/>
            </w:r>
          </w:p>
          <w:p w14:paraId="63818935" w14:textId="77777777" w:rsidR="00A23B3E" w:rsidRPr="003A443E" w:rsidRDefault="00A23B3E">
            <w:pPr>
              <w:rPr>
                <w:rFonts w:ascii="Arial" w:hAnsi="Arial" w:cs="Arial"/>
                <w:color w:val="000000"/>
                <w:sz w:val="15"/>
                <w:szCs w:val="15"/>
              </w:rPr>
            </w:pPr>
          </w:p>
          <w:p w14:paraId="7B798F31" w14:textId="77777777" w:rsidR="00A23B3E" w:rsidRDefault="00A23B3E">
            <w:pPr>
              <w:rPr>
                <w:rFonts w:ascii="Arial" w:hAnsi="Arial" w:cs="Arial"/>
                <w:color w:val="000000"/>
                <w:sz w:val="14"/>
                <w:szCs w:val="14"/>
              </w:rPr>
            </w:pPr>
          </w:p>
          <w:p w14:paraId="01773BF2" w14:textId="77777777" w:rsidR="004575B0" w:rsidRDefault="004575B0">
            <w:pPr>
              <w:rPr>
                <w:rFonts w:ascii="Arial" w:hAnsi="Arial" w:cs="Arial"/>
                <w:color w:val="000000"/>
                <w:sz w:val="14"/>
                <w:szCs w:val="14"/>
              </w:rPr>
            </w:pP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Pr="0029239D">
              <w:rPr>
                <w:rFonts w:ascii="Arial" w:hAnsi="Arial" w:cs="Arial"/>
                <w:sz w:val="16"/>
              </w:rPr>
              <w:fldChar w:fldCharType="end"/>
            </w:r>
            <w:r>
              <w:rPr>
                <w:rFonts w:ascii="Arial" w:hAnsi="Arial" w:cs="Arial"/>
                <w:sz w:val="22"/>
              </w:rPr>
              <w:t xml:space="preserve"> </w:t>
            </w:r>
            <w:r>
              <w:rPr>
                <w:rFonts w:ascii="Arial" w:hAnsi="Arial" w:cs="Arial"/>
                <w:sz w:val="14"/>
                <w:szCs w:val="14"/>
              </w:rPr>
              <w:t xml:space="preserve">Sì </w:t>
            </w: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Pr="0029239D">
              <w:rPr>
                <w:rFonts w:ascii="Arial" w:hAnsi="Arial" w:cs="Arial"/>
                <w:sz w:val="16"/>
              </w:rPr>
              <w:fldChar w:fldCharType="end"/>
            </w:r>
            <w:r>
              <w:rPr>
                <w:rFonts w:ascii="Arial" w:hAnsi="Arial" w:cs="Arial"/>
                <w:sz w:val="14"/>
                <w:szCs w:val="14"/>
              </w:rPr>
              <w:t xml:space="preserve"> No</w:t>
            </w:r>
            <w:r w:rsidRPr="003A443E">
              <w:rPr>
                <w:rFonts w:ascii="Arial" w:hAnsi="Arial" w:cs="Arial"/>
                <w:color w:val="000000"/>
                <w:sz w:val="14"/>
                <w:szCs w:val="14"/>
              </w:rPr>
              <w:t xml:space="preserve"> </w:t>
            </w:r>
          </w:p>
          <w:p w14:paraId="5643712E" w14:textId="77777777" w:rsidR="004575B0" w:rsidRDefault="004575B0">
            <w:pPr>
              <w:rPr>
                <w:rFonts w:ascii="Arial" w:hAnsi="Arial" w:cs="Arial"/>
                <w:color w:val="000000"/>
                <w:sz w:val="14"/>
                <w:szCs w:val="14"/>
              </w:rPr>
            </w:pP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Pr="0029239D">
              <w:rPr>
                <w:rFonts w:ascii="Arial" w:hAnsi="Arial" w:cs="Arial"/>
                <w:sz w:val="16"/>
              </w:rPr>
              <w:fldChar w:fldCharType="end"/>
            </w:r>
            <w:r>
              <w:rPr>
                <w:rFonts w:ascii="Arial" w:hAnsi="Arial" w:cs="Arial"/>
                <w:sz w:val="22"/>
              </w:rPr>
              <w:t xml:space="preserve"> </w:t>
            </w:r>
            <w:r>
              <w:rPr>
                <w:rFonts w:ascii="Arial" w:hAnsi="Arial" w:cs="Arial"/>
                <w:sz w:val="14"/>
                <w:szCs w:val="14"/>
              </w:rPr>
              <w:t xml:space="preserve">Sì </w:t>
            </w: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Pr="0029239D">
              <w:rPr>
                <w:rFonts w:ascii="Arial" w:hAnsi="Arial" w:cs="Arial"/>
                <w:sz w:val="16"/>
              </w:rPr>
              <w:fldChar w:fldCharType="end"/>
            </w:r>
            <w:r>
              <w:rPr>
                <w:rFonts w:ascii="Arial" w:hAnsi="Arial" w:cs="Arial"/>
                <w:sz w:val="14"/>
                <w:szCs w:val="14"/>
              </w:rPr>
              <w:t xml:space="preserve"> No</w:t>
            </w:r>
            <w:r w:rsidRPr="003A443E">
              <w:rPr>
                <w:rFonts w:ascii="Arial" w:hAnsi="Arial" w:cs="Arial"/>
                <w:color w:val="000000"/>
                <w:sz w:val="14"/>
                <w:szCs w:val="14"/>
              </w:rPr>
              <w:t xml:space="preserve"> </w:t>
            </w:r>
          </w:p>
          <w:p w14:paraId="7459C960" w14:textId="77777777" w:rsidR="008860B1" w:rsidRDefault="008860B1">
            <w:pPr>
              <w:rPr>
                <w:rFonts w:ascii="Arial" w:hAnsi="Arial" w:cs="Arial"/>
                <w:color w:val="000000"/>
                <w:sz w:val="14"/>
                <w:szCs w:val="14"/>
              </w:rPr>
            </w:pPr>
          </w:p>
          <w:p w14:paraId="338F611C" w14:textId="77777777" w:rsidR="00A23B3E" w:rsidRPr="003A443E" w:rsidRDefault="004575B0" w:rsidP="004575B0">
            <w:pPr>
              <w:rPr>
                <w:rFonts w:ascii="Arial" w:hAnsi="Arial" w:cs="Arial"/>
                <w:color w:val="000000"/>
                <w:sz w:val="14"/>
                <w:szCs w:val="14"/>
              </w:rPr>
            </w:pP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Pr="0029239D">
              <w:rPr>
                <w:rFonts w:ascii="Arial" w:hAnsi="Arial" w:cs="Arial"/>
                <w:sz w:val="16"/>
              </w:rPr>
              <w:fldChar w:fldCharType="end"/>
            </w:r>
            <w:r>
              <w:rPr>
                <w:rFonts w:ascii="Arial" w:hAnsi="Arial" w:cs="Arial"/>
                <w:sz w:val="22"/>
              </w:rPr>
              <w:t xml:space="preserve"> </w:t>
            </w:r>
            <w:r>
              <w:rPr>
                <w:rFonts w:ascii="Arial" w:hAnsi="Arial" w:cs="Arial"/>
                <w:sz w:val="14"/>
                <w:szCs w:val="14"/>
              </w:rPr>
              <w:t xml:space="preserve">Sì </w:t>
            </w: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Pr="0029239D">
              <w:rPr>
                <w:rFonts w:ascii="Arial" w:hAnsi="Arial" w:cs="Arial"/>
                <w:sz w:val="16"/>
              </w:rPr>
              <w:fldChar w:fldCharType="end"/>
            </w:r>
            <w:r>
              <w:rPr>
                <w:rFonts w:ascii="Arial" w:hAnsi="Arial" w:cs="Arial"/>
                <w:sz w:val="14"/>
                <w:szCs w:val="14"/>
              </w:rPr>
              <w:t xml:space="preserve"> No</w:t>
            </w:r>
          </w:p>
          <w:p w14:paraId="1E8D451E" w14:textId="77777777" w:rsidR="00A23B3E" w:rsidRPr="003A443E" w:rsidRDefault="00A23B3E" w:rsidP="008860B1">
            <w:pPr>
              <w:jc w:val="both"/>
              <w:rPr>
                <w:rFonts w:ascii="Arial" w:hAnsi="Arial" w:cs="Arial"/>
                <w:color w:val="000000"/>
                <w:sz w:val="15"/>
                <w:szCs w:val="15"/>
              </w:rPr>
            </w:pPr>
            <w:r w:rsidRPr="003A443E">
              <w:rPr>
                <w:rFonts w:ascii="Arial" w:hAnsi="Arial" w:cs="Arial"/>
                <w:color w:val="000000"/>
                <w:sz w:val="14"/>
                <w:szCs w:val="14"/>
              </w:rPr>
              <w:t xml:space="preserve">In caso affermativo elencare la documentazione pertinente </w:t>
            </w:r>
            <w:r w:rsidR="00323AF4">
              <w:rPr>
                <w:rFonts w:ascii="Arial" w:hAnsi="Arial" w:cs="Arial"/>
              </w:rPr>
              <w:fldChar w:fldCharType="begin">
                <w:ffData>
                  <w:name w:val="Testo1"/>
                  <w:enabled/>
                  <w:calcOnExit w:val="0"/>
                  <w:textInput/>
                </w:ffData>
              </w:fldChar>
            </w:r>
            <w:r w:rsidR="00323AF4">
              <w:rPr>
                <w:rFonts w:ascii="Arial" w:hAnsi="Arial" w:cs="Arial"/>
              </w:rPr>
              <w:instrText xml:space="preserve"> FORMTEXT </w:instrText>
            </w:r>
            <w:r w:rsidR="00323AF4">
              <w:rPr>
                <w:rFonts w:ascii="Arial" w:hAnsi="Arial" w:cs="Arial"/>
              </w:rPr>
            </w:r>
            <w:r w:rsidR="00323AF4">
              <w:rPr>
                <w:rFonts w:ascii="Arial" w:hAnsi="Arial" w:cs="Arial"/>
              </w:rPr>
              <w:fldChar w:fldCharType="separate"/>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rPr>
              <w:fldChar w:fldCharType="end"/>
            </w:r>
            <w:r w:rsidRPr="003A443E">
              <w:rPr>
                <w:rFonts w:ascii="Arial" w:hAnsi="Arial" w:cs="Arial"/>
                <w:color w:val="000000"/>
                <w:sz w:val="14"/>
                <w:szCs w:val="14"/>
              </w:rPr>
              <w:t xml:space="preserve"> e, se disponibile elettronicamente, indicare: (indirizzo web, autorità o organismo di emanazione, riferimento preciso della documentazione):</w:t>
            </w:r>
            <w:r w:rsidR="00323AF4">
              <w:rPr>
                <w:rFonts w:ascii="Arial" w:hAnsi="Arial" w:cs="Arial"/>
              </w:rPr>
              <w:fldChar w:fldCharType="begin">
                <w:ffData>
                  <w:name w:val="Testo1"/>
                  <w:enabled/>
                  <w:calcOnExit w:val="0"/>
                  <w:textInput/>
                </w:ffData>
              </w:fldChar>
            </w:r>
            <w:r w:rsidR="00323AF4">
              <w:rPr>
                <w:rFonts w:ascii="Arial" w:hAnsi="Arial" w:cs="Arial"/>
              </w:rPr>
              <w:instrText xml:space="preserve"> FORMTEXT </w:instrText>
            </w:r>
            <w:r w:rsidR="00323AF4">
              <w:rPr>
                <w:rFonts w:ascii="Arial" w:hAnsi="Arial" w:cs="Arial"/>
              </w:rPr>
            </w:r>
            <w:r w:rsidR="00323AF4">
              <w:rPr>
                <w:rFonts w:ascii="Arial" w:hAnsi="Arial" w:cs="Arial"/>
              </w:rPr>
              <w:fldChar w:fldCharType="separate"/>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rPr>
              <w:fldChar w:fldCharType="end"/>
            </w:r>
            <w:r w:rsidRPr="003A443E">
              <w:rPr>
                <w:rFonts w:ascii="Arial" w:hAnsi="Arial" w:cs="Arial"/>
                <w:color w:val="000000"/>
                <w:sz w:val="14"/>
                <w:szCs w:val="14"/>
              </w:rPr>
              <w:t xml:space="preserve">  </w:t>
            </w:r>
          </w:p>
        </w:tc>
      </w:tr>
      <w:tr w:rsidR="00A23B3E" w14:paraId="0CD2D30B"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39994EA" w14:textId="77777777" w:rsidR="00DE4996" w:rsidRPr="00023AC1" w:rsidRDefault="00A23B3E" w:rsidP="00DE4996">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sidR="00DE4996">
              <w:rPr>
                <w:rFonts w:ascii="Arial" w:hAnsi="Arial" w:cs="Arial"/>
                <w:color w:val="000000"/>
                <w:sz w:val="14"/>
                <w:szCs w:val="14"/>
              </w:rPr>
              <w:t>i una delle seguenti situazioni</w:t>
            </w:r>
            <w:r w:rsidR="00DE4996">
              <w:t xml:space="preserve"> </w:t>
            </w:r>
            <w:r w:rsidR="00DE4996" w:rsidRPr="00023AC1">
              <w:rPr>
                <w:rFonts w:ascii="Arial" w:hAnsi="Arial" w:cs="Arial"/>
                <w:color w:val="000000"/>
                <w:sz w:val="14"/>
                <w:szCs w:val="14"/>
              </w:rPr>
              <w:t xml:space="preserve">di cui all’articolo 80, comma 5, lett. </w:t>
            </w:r>
            <w:r w:rsidR="00DE4996" w:rsidRPr="00023AC1">
              <w:rPr>
                <w:rFonts w:ascii="Arial" w:hAnsi="Arial" w:cs="Arial"/>
                <w:i/>
                <w:color w:val="000000"/>
                <w:sz w:val="14"/>
                <w:szCs w:val="14"/>
              </w:rPr>
              <w:t>b)</w:t>
            </w:r>
            <w:r w:rsidR="00DE4996" w:rsidRPr="00023AC1">
              <w:rPr>
                <w:rFonts w:ascii="Arial" w:hAnsi="Arial" w:cs="Arial"/>
                <w:color w:val="000000"/>
                <w:sz w:val="14"/>
                <w:szCs w:val="14"/>
              </w:rPr>
              <w:t>, del Codice:</w:t>
            </w:r>
          </w:p>
          <w:p w14:paraId="75F2B61D" w14:textId="77777777" w:rsidR="00A23B3E" w:rsidRPr="003A443E" w:rsidRDefault="00A23B3E" w:rsidP="00DE4996">
            <w:pPr>
              <w:pStyle w:val="NormalLeft"/>
              <w:tabs>
                <w:tab w:val="left" w:pos="162"/>
              </w:tabs>
              <w:spacing w:before="0" w:after="0"/>
              <w:jc w:val="both"/>
              <w:rPr>
                <w:rFonts w:ascii="Arial" w:hAnsi="Arial" w:cs="Arial"/>
                <w:color w:val="000000"/>
                <w:sz w:val="14"/>
                <w:szCs w:val="14"/>
              </w:rPr>
            </w:pPr>
          </w:p>
          <w:p w14:paraId="7B415FF5" w14:textId="77777777" w:rsidR="00A23B3E" w:rsidRPr="003A443E" w:rsidRDefault="00A23B3E" w:rsidP="005309A4">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14:paraId="160B29BA" w14:textId="77777777" w:rsidR="00A23B3E" w:rsidRDefault="00A23B3E">
            <w:pPr>
              <w:pStyle w:val="NormalLeft"/>
              <w:spacing w:before="0" w:after="0"/>
              <w:jc w:val="both"/>
              <w:rPr>
                <w:rFonts w:ascii="Arial" w:hAnsi="Arial" w:cs="Arial"/>
                <w:b/>
                <w:color w:val="000000"/>
                <w:sz w:val="14"/>
                <w:szCs w:val="14"/>
              </w:rPr>
            </w:pPr>
          </w:p>
          <w:p w14:paraId="454C7174" w14:textId="77777777" w:rsidR="008860B1" w:rsidRPr="003A443E" w:rsidRDefault="008860B1">
            <w:pPr>
              <w:pStyle w:val="NormalLeft"/>
              <w:spacing w:before="0" w:after="0"/>
              <w:jc w:val="both"/>
              <w:rPr>
                <w:rFonts w:ascii="Arial" w:hAnsi="Arial" w:cs="Arial"/>
                <w:b/>
                <w:color w:val="000000"/>
                <w:sz w:val="14"/>
                <w:szCs w:val="14"/>
              </w:rPr>
            </w:pPr>
          </w:p>
          <w:p w14:paraId="20A9416A" w14:textId="77777777" w:rsidR="008860B1" w:rsidRDefault="008860B1">
            <w:pPr>
              <w:pStyle w:val="NormalLeft"/>
              <w:spacing w:before="0" w:after="0"/>
              <w:jc w:val="both"/>
              <w:rPr>
                <w:rFonts w:ascii="Arial" w:hAnsi="Arial" w:cs="Arial"/>
                <w:b/>
                <w:color w:val="000000"/>
                <w:sz w:val="14"/>
                <w:szCs w:val="14"/>
              </w:rPr>
            </w:pPr>
          </w:p>
          <w:p w14:paraId="183F43EC" w14:textId="77777777" w:rsidR="00A23B3E" w:rsidRPr="008860B1" w:rsidRDefault="00A23B3E">
            <w:pPr>
              <w:pStyle w:val="NormalLeft"/>
              <w:spacing w:before="0" w:after="0"/>
              <w:jc w:val="both"/>
              <w:rPr>
                <w:rFonts w:ascii="Arial" w:hAnsi="Arial" w:cs="Arial"/>
                <w:b/>
                <w:color w:val="000000"/>
                <w:sz w:val="14"/>
                <w:szCs w:val="14"/>
              </w:rPr>
            </w:pPr>
            <w:r w:rsidRPr="003A443E">
              <w:rPr>
                <w:rFonts w:ascii="Arial" w:hAnsi="Arial" w:cs="Arial"/>
                <w:b/>
                <w:color w:val="000000"/>
                <w:sz w:val="14"/>
                <w:szCs w:val="14"/>
              </w:rPr>
              <w:t xml:space="preserve">In caso affermativo: </w:t>
            </w:r>
          </w:p>
          <w:p w14:paraId="4E1D61FE" w14:textId="77777777" w:rsidR="00A23B3E" w:rsidRPr="003A443E" w:rsidRDefault="00A23B3E" w:rsidP="00F351F0">
            <w:pPr>
              <w:pStyle w:val="NormalLeft"/>
              <w:numPr>
                <w:ilvl w:val="0"/>
                <w:numId w:val="14"/>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sidR="00F9449A">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w:t>
            </w:r>
            <w:proofErr w:type="gramStart"/>
            <w:r w:rsidRPr="003A443E">
              <w:rPr>
                <w:rFonts w:ascii="Arial" w:hAnsi="Arial" w:cs="Arial"/>
                <w:color w:val="000000"/>
                <w:sz w:val="14"/>
                <w:szCs w:val="14"/>
              </w:rPr>
              <w:t>) ?</w:t>
            </w:r>
            <w:proofErr w:type="gramEnd"/>
          </w:p>
          <w:p w14:paraId="58451C06" w14:textId="77777777" w:rsidR="00AA2252" w:rsidRDefault="00AA2252" w:rsidP="00F351F0">
            <w:pPr>
              <w:pStyle w:val="NormalLeft"/>
              <w:spacing w:before="0" w:after="0"/>
              <w:ind w:left="162"/>
              <w:jc w:val="both"/>
              <w:rPr>
                <w:b/>
                <w:color w:val="000000"/>
                <w:sz w:val="16"/>
                <w:szCs w:val="16"/>
              </w:rPr>
            </w:pPr>
          </w:p>
          <w:p w14:paraId="6E50E858" w14:textId="77777777" w:rsidR="00AA2252" w:rsidRDefault="00AA2252" w:rsidP="00F351F0">
            <w:pPr>
              <w:pStyle w:val="NormalLeft"/>
              <w:spacing w:before="0" w:after="0"/>
              <w:ind w:left="162"/>
              <w:jc w:val="both"/>
              <w:rPr>
                <w:b/>
                <w:color w:val="000000"/>
                <w:sz w:val="16"/>
                <w:szCs w:val="16"/>
              </w:rPr>
            </w:pPr>
          </w:p>
          <w:p w14:paraId="30EE73D4" w14:textId="77777777" w:rsidR="00A23B3E" w:rsidRPr="00AA2252" w:rsidRDefault="00AA2252" w:rsidP="00AA2252">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14:paraId="46DE493B" w14:textId="77777777" w:rsidR="00AA2252" w:rsidRDefault="00AA2252" w:rsidP="00F351F0">
            <w:pPr>
              <w:pStyle w:val="NormalLeft"/>
              <w:spacing w:before="0" w:after="0"/>
              <w:ind w:left="162"/>
              <w:jc w:val="both"/>
              <w:rPr>
                <w:color w:val="000000"/>
              </w:rPr>
            </w:pPr>
          </w:p>
          <w:p w14:paraId="58AC45A2" w14:textId="77777777" w:rsidR="00A23B3E" w:rsidRPr="003A443E" w:rsidRDefault="00A23B3E" w:rsidP="00F351F0">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14:paraId="63F83296" w14:textId="77777777" w:rsidR="005E2955" w:rsidRDefault="005E2955" w:rsidP="00F62F53">
            <w:pPr>
              <w:pStyle w:val="NormalLeft"/>
              <w:spacing w:before="0" w:after="0"/>
              <w:ind w:left="162"/>
              <w:jc w:val="both"/>
              <w:rPr>
                <w:rFonts w:ascii="Arial" w:hAnsi="Arial" w:cs="Arial"/>
                <w:color w:val="000000"/>
                <w:sz w:val="14"/>
                <w:szCs w:val="14"/>
              </w:rPr>
            </w:pPr>
          </w:p>
          <w:p w14:paraId="43B9A36C" w14:textId="77777777" w:rsidR="00A23B3E" w:rsidRPr="003A443E" w:rsidRDefault="00A23B3E" w:rsidP="00F62F53">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14:paraId="43BF3489" w14:textId="77777777" w:rsidR="00AA2252" w:rsidRDefault="00F351F0" w:rsidP="00F351F0">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14:paraId="194F3E7E" w14:textId="77777777" w:rsidR="00A23B3E" w:rsidRPr="003A443E" w:rsidRDefault="00F351F0" w:rsidP="005E2955">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xml:space="preserve">d) è ammesso a concordato con continuità aziendale </w:t>
            </w:r>
          </w:p>
          <w:p w14:paraId="101D2FA2" w14:textId="77777777" w:rsidR="00A23B3E" w:rsidRPr="003A443E" w:rsidRDefault="00A23B3E">
            <w:pPr>
              <w:pStyle w:val="NormalLeft"/>
              <w:spacing w:before="0" w:after="0"/>
              <w:jc w:val="both"/>
              <w:rPr>
                <w:rFonts w:ascii="Arial" w:hAnsi="Arial" w:cs="Arial"/>
                <w:color w:val="000000"/>
                <w:sz w:val="14"/>
                <w:szCs w:val="14"/>
              </w:rPr>
            </w:pPr>
          </w:p>
          <w:p w14:paraId="4AB914BF" w14:textId="77777777"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lastRenderedPageBreak/>
              <w:t xml:space="preserve">In caso </w:t>
            </w:r>
            <w:r w:rsidR="005E2955">
              <w:rPr>
                <w:rFonts w:ascii="Arial" w:hAnsi="Arial" w:cs="Arial"/>
                <w:b/>
                <w:color w:val="000000"/>
                <w:sz w:val="14"/>
                <w:szCs w:val="14"/>
              </w:rPr>
              <w:t>di risposta af</w:t>
            </w:r>
            <w:r w:rsidRPr="003A443E">
              <w:rPr>
                <w:rFonts w:ascii="Arial" w:hAnsi="Arial" w:cs="Arial"/>
                <w:b/>
                <w:color w:val="000000"/>
                <w:sz w:val="14"/>
                <w:szCs w:val="14"/>
              </w:rPr>
              <w:t>fermativ</w:t>
            </w:r>
            <w:r w:rsidR="005E2955">
              <w:rPr>
                <w:rFonts w:ascii="Arial" w:hAnsi="Arial" w:cs="Arial"/>
                <w:b/>
                <w:color w:val="000000"/>
                <w:sz w:val="14"/>
                <w:szCs w:val="14"/>
              </w:rPr>
              <w:t>a alla lettera d)</w:t>
            </w:r>
            <w:r w:rsidRPr="003A443E">
              <w:rPr>
                <w:rFonts w:ascii="Arial" w:hAnsi="Arial" w:cs="Arial"/>
                <w:b/>
                <w:color w:val="000000"/>
                <w:sz w:val="14"/>
                <w:szCs w:val="14"/>
              </w:rPr>
              <w:t>:</w:t>
            </w:r>
          </w:p>
          <w:p w14:paraId="395DB463" w14:textId="77777777" w:rsidR="00A23B3E" w:rsidRPr="003A443E" w:rsidRDefault="005E2955" w:rsidP="005E2955">
            <w:pPr>
              <w:pStyle w:val="NormalLeft"/>
              <w:numPr>
                <w:ilvl w:val="0"/>
                <w:numId w:val="14"/>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t>è</w:t>
            </w:r>
            <w:r w:rsidR="00A23B3E" w:rsidRPr="003A443E">
              <w:rPr>
                <w:rFonts w:ascii="Arial" w:hAnsi="Arial" w:cs="Arial"/>
                <w:color w:val="000000"/>
                <w:sz w:val="14"/>
                <w:szCs w:val="14"/>
              </w:rPr>
              <w:t xml:space="preserve"> stat</w:t>
            </w:r>
            <w:r>
              <w:rPr>
                <w:rFonts w:ascii="Arial" w:hAnsi="Arial" w:cs="Arial"/>
                <w:color w:val="000000"/>
                <w:sz w:val="14"/>
                <w:szCs w:val="14"/>
              </w:rPr>
              <w:t>o</w:t>
            </w:r>
            <w:r w:rsidR="00A23B3E" w:rsidRPr="003A443E">
              <w:rPr>
                <w:rFonts w:ascii="Arial" w:hAnsi="Arial" w:cs="Arial"/>
                <w:color w:val="000000"/>
                <w:sz w:val="14"/>
                <w:szCs w:val="14"/>
              </w:rPr>
              <w:t xml:space="preserve"> autorizzat</w:t>
            </w:r>
            <w:r>
              <w:rPr>
                <w:rFonts w:ascii="Arial" w:hAnsi="Arial" w:cs="Arial"/>
                <w:color w:val="000000"/>
                <w:sz w:val="14"/>
                <w:szCs w:val="14"/>
              </w:rPr>
              <w:t>o</w:t>
            </w:r>
            <w:r w:rsidR="00A23B3E" w:rsidRPr="003A443E">
              <w:rPr>
                <w:rFonts w:ascii="Arial" w:hAnsi="Arial" w:cs="Arial"/>
                <w:color w:val="000000"/>
                <w:sz w:val="14"/>
                <w:szCs w:val="14"/>
              </w:rPr>
              <w:t xml:space="preserve"> dal giudice delegato </w:t>
            </w:r>
            <w:r w:rsidR="00316FAD" w:rsidRPr="003A443E">
              <w:rPr>
                <w:rFonts w:ascii="Arial" w:hAnsi="Arial" w:cs="Arial"/>
                <w:color w:val="000000"/>
                <w:sz w:val="14"/>
                <w:szCs w:val="14"/>
              </w:rPr>
              <w:t>ai sensi dell’</w:t>
            </w:r>
            <w:r w:rsidR="00A23B3E" w:rsidRPr="003A443E">
              <w:rPr>
                <w:rFonts w:ascii="Arial" w:hAnsi="Arial" w:cs="Arial"/>
                <w:color w:val="000000"/>
                <w:sz w:val="14"/>
                <w:szCs w:val="14"/>
              </w:rPr>
              <w:t xml:space="preserve">articolo 110, comma 3, lett. </w:t>
            </w:r>
            <w:r w:rsidR="00A23B3E" w:rsidRPr="003A443E">
              <w:rPr>
                <w:rFonts w:ascii="Arial" w:hAnsi="Arial" w:cs="Arial"/>
                <w:i/>
                <w:color w:val="000000"/>
                <w:sz w:val="14"/>
                <w:szCs w:val="14"/>
              </w:rPr>
              <w:t>a</w:t>
            </w:r>
            <w:r w:rsidR="00A23B3E" w:rsidRPr="003A443E">
              <w:rPr>
                <w:rFonts w:ascii="Arial" w:hAnsi="Arial" w:cs="Arial"/>
                <w:color w:val="000000"/>
                <w:sz w:val="14"/>
                <w:szCs w:val="14"/>
              </w:rPr>
              <w:t xml:space="preserve">) del Codice?  </w:t>
            </w:r>
          </w:p>
          <w:p w14:paraId="5ADDFB00" w14:textId="77777777" w:rsidR="00A23B3E" w:rsidRDefault="00A23B3E">
            <w:pPr>
              <w:pStyle w:val="NormalLeft"/>
              <w:spacing w:before="0" w:after="0"/>
              <w:jc w:val="both"/>
              <w:rPr>
                <w:rFonts w:ascii="Arial" w:hAnsi="Arial" w:cs="Arial"/>
                <w:strike/>
                <w:color w:val="000000"/>
                <w:sz w:val="15"/>
                <w:szCs w:val="15"/>
              </w:rPr>
            </w:pPr>
          </w:p>
          <w:p w14:paraId="10F32251" w14:textId="77777777" w:rsidR="005E2955" w:rsidRPr="00AA2252" w:rsidRDefault="005E2955" w:rsidP="005E2955">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14:paraId="5A7845CE" w14:textId="77777777" w:rsidR="005E2955" w:rsidRPr="003A443E" w:rsidRDefault="005E2955">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31ADB82" w14:textId="77777777" w:rsidR="00A23B3E" w:rsidRPr="003A443E" w:rsidRDefault="00A23B3E">
            <w:pPr>
              <w:spacing w:before="0" w:after="0"/>
              <w:rPr>
                <w:rFonts w:ascii="Arial" w:hAnsi="Arial" w:cs="Arial"/>
                <w:color w:val="000000"/>
                <w:sz w:val="14"/>
                <w:szCs w:val="14"/>
              </w:rPr>
            </w:pPr>
          </w:p>
          <w:p w14:paraId="4863E4BD" w14:textId="77777777" w:rsidR="00F9449A" w:rsidRPr="003A443E" w:rsidRDefault="00F9449A">
            <w:pPr>
              <w:spacing w:before="0" w:after="0"/>
              <w:rPr>
                <w:rFonts w:ascii="Arial" w:hAnsi="Arial" w:cs="Arial"/>
                <w:color w:val="000000"/>
                <w:sz w:val="14"/>
                <w:szCs w:val="14"/>
              </w:rPr>
            </w:pPr>
          </w:p>
          <w:p w14:paraId="3B4B10AF" w14:textId="77777777" w:rsidR="008860B1" w:rsidRDefault="008860B1">
            <w:pPr>
              <w:spacing w:before="0" w:after="0"/>
              <w:rPr>
                <w:rFonts w:ascii="Arial" w:hAnsi="Arial" w:cs="Arial"/>
                <w:sz w:val="16"/>
              </w:rPr>
            </w:pPr>
          </w:p>
          <w:p w14:paraId="49CBE43D" w14:textId="77777777" w:rsidR="008860B1" w:rsidRDefault="008860B1">
            <w:pPr>
              <w:spacing w:before="0" w:after="0"/>
              <w:rPr>
                <w:rFonts w:ascii="Arial" w:hAnsi="Arial" w:cs="Arial"/>
                <w:sz w:val="16"/>
              </w:rPr>
            </w:pPr>
          </w:p>
          <w:p w14:paraId="2DFFC9C2" w14:textId="77777777" w:rsidR="008860B1" w:rsidRDefault="008860B1">
            <w:pPr>
              <w:spacing w:before="0" w:after="0"/>
              <w:rPr>
                <w:rFonts w:ascii="Arial" w:hAnsi="Arial" w:cs="Arial"/>
                <w:sz w:val="16"/>
              </w:rPr>
            </w:pPr>
          </w:p>
          <w:p w14:paraId="48EBE9E6" w14:textId="77777777" w:rsidR="00A23B3E" w:rsidRPr="003A443E" w:rsidRDefault="00C813D1">
            <w:pPr>
              <w:spacing w:before="0" w:after="0"/>
              <w:rPr>
                <w:rFonts w:ascii="Arial" w:hAnsi="Arial" w:cs="Arial"/>
                <w:color w:val="000000"/>
                <w:sz w:val="14"/>
                <w:szCs w:val="14"/>
              </w:rPr>
            </w:pPr>
            <w:r>
              <w:rPr>
                <w:rFonts w:ascii="Arial" w:hAnsi="Arial" w:cs="Arial"/>
                <w:b/>
                <w:noProof/>
                <w:color w:val="auto"/>
                <w:sz w:val="14"/>
                <w:szCs w:val="14"/>
                <w:lang w:bidi="ar-SA"/>
              </w:rPr>
              <mc:AlternateContent>
                <mc:Choice Requires="wps">
                  <w:drawing>
                    <wp:anchor distT="0" distB="0" distL="114300" distR="114300" simplePos="0" relativeHeight="251655680" behindDoc="0" locked="0" layoutInCell="1" allowOverlap="1" wp14:anchorId="4E607001" wp14:editId="64B5C7E1">
                      <wp:simplePos x="0" y="0"/>
                      <wp:positionH relativeFrom="column">
                        <wp:posOffset>2819400</wp:posOffset>
                      </wp:positionH>
                      <wp:positionV relativeFrom="paragraph">
                        <wp:posOffset>8255</wp:posOffset>
                      </wp:positionV>
                      <wp:extent cx="566420" cy="112395"/>
                      <wp:effectExtent l="78740" t="47625" r="40640" b="78105"/>
                      <wp:wrapNone/>
                      <wp:docPr id="30" name="AutoShap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420" cy="112395"/>
                              </a:xfrm>
                              <a:prstGeom prst="leftArrow">
                                <a:avLst>
                                  <a:gd name="adj1" fmla="val 50000"/>
                                  <a:gd name="adj2" fmla="val 125989"/>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DB8E47" id="AutoShape 32" o:spid="_x0000_s1026" type="#_x0000_t66" style="position:absolute;margin-left:222pt;margin-top:.65pt;width:44.6pt;height:8.8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" fillcolor="#c0504d" strokecolor="#f2f2f2" strokeweight="3pt">
                      <v:shadow on="t" color="#622423" opacity=".5" offset="1pt"/>
                    </v:shape>
                  </w:pict>
                </mc:Fallback>
              </mc:AlternateContent>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22"/>
              </w:rPr>
              <w:t xml:space="preserve"> </w:t>
            </w:r>
            <w:r w:rsidR="004575B0">
              <w:rPr>
                <w:rFonts w:ascii="Arial" w:hAnsi="Arial" w:cs="Arial"/>
                <w:sz w:val="14"/>
                <w:szCs w:val="14"/>
              </w:rPr>
              <w:t xml:space="preserve">Sì </w:t>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14"/>
                <w:szCs w:val="14"/>
              </w:rPr>
              <w:t xml:space="preserve"> No</w:t>
            </w:r>
            <w:r w:rsidR="00A23B3E" w:rsidRPr="003A443E">
              <w:rPr>
                <w:rFonts w:ascii="Arial" w:hAnsi="Arial" w:cs="Arial"/>
                <w:color w:val="000000"/>
                <w:sz w:val="14"/>
                <w:szCs w:val="14"/>
              </w:rPr>
              <w:br/>
            </w:r>
          </w:p>
          <w:p w14:paraId="1D78EEE7" w14:textId="77777777" w:rsidR="00A23B3E" w:rsidRPr="003A443E" w:rsidRDefault="00A23B3E">
            <w:pPr>
              <w:spacing w:before="0" w:after="0"/>
              <w:rPr>
                <w:rFonts w:ascii="Arial" w:hAnsi="Arial" w:cs="Arial"/>
                <w:color w:val="000000"/>
                <w:sz w:val="14"/>
                <w:szCs w:val="14"/>
              </w:rPr>
            </w:pPr>
          </w:p>
          <w:p w14:paraId="4371DF4C" w14:textId="77777777" w:rsidR="008860B1" w:rsidRDefault="008860B1">
            <w:pPr>
              <w:spacing w:before="0" w:after="0"/>
              <w:rPr>
                <w:rFonts w:ascii="Arial" w:hAnsi="Arial" w:cs="Arial"/>
                <w:sz w:val="16"/>
              </w:rPr>
            </w:pPr>
          </w:p>
          <w:p w14:paraId="0290361D" w14:textId="77777777" w:rsidR="008860B1" w:rsidRDefault="008860B1">
            <w:pPr>
              <w:spacing w:before="0" w:after="0"/>
              <w:rPr>
                <w:rFonts w:ascii="Arial" w:hAnsi="Arial" w:cs="Arial"/>
                <w:sz w:val="16"/>
              </w:rPr>
            </w:pPr>
          </w:p>
          <w:p w14:paraId="71789F4B" w14:textId="77777777" w:rsidR="00F9449A" w:rsidRDefault="004575B0">
            <w:pPr>
              <w:spacing w:before="0" w:after="0"/>
              <w:rPr>
                <w:rFonts w:ascii="Arial" w:hAnsi="Arial" w:cs="Arial"/>
                <w:color w:val="000000"/>
                <w:sz w:val="14"/>
                <w:szCs w:val="14"/>
              </w:rPr>
            </w:pP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Pr="0029239D">
              <w:rPr>
                <w:rFonts w:ascii="Arial" w:hAnsi="Arial" w:cs="Arial"/>
                <w:sz w:val="16"/>
              </w:rPr>
              <w:fldChar w:fldCharType="end"/>
            </w:r>
            <w:r>
              <w:rPr>
                <w:rFonts w:ascii="Arial" w:hAnsi="Arial" w:cs="Arial"/>
                <w:sz w:val="22"/>
              </w:rPr>
              <w:t xml:space="preserve"> </w:t>
            </w:r>
            <w:r>
              <w:rPr>
                <w:rFonts w:ascii="Arial" w:hAnsi="Arial" w:cs="Arial"/>
                <w:sz w:val="14"/>
                <w:szCs w:val="14"/>
              </w:rPr>
              <w:t xml:space="preserve">Sì </w:t>
            </w: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Pr="0029239D">
              <w:rPr>
                <w:rFonts w:ascii="Arial" w:hAnsi="Arial" w:cs="Arial"/>
                <w:sz w:val="16"/>
              </w:rPr>
              <w:fldChar w:fldCharType="end"/>
            </w:r>
            <w:r>
              <w:rPr>
                <w:rFonts w:ascii="Arial" w:hAnsi="Arial" w:cs="Arial"/>
                <w:sz w:val="14"/>
                <w:szCs w:val="14"/>
              </w:rPr>
              <w:t xml:space="preserve"> No</w:t>
            </w:r>
            <w:r>
              <w:rPr>
                <w:rFonts w:ascii="Arial" w:hAnsi="Arial" w:cs="Arial"/>
                <w:color w:val="000000"/>
                <w:sz w:val="14"/>
                <w:szCs w:val="14"/>
              </w:rPr>
              <w:t xml:space="preserve"> </w:t>
            </w:r>
          </w:p>
          <w:p w14:paraId="3B83F942" w14:textId="77777777" w:rsidR="004575B0" w:rsidRDefault="004575B0">
            <w:pPr>
              <w:spacing w:before="0" w:after="0"/>
              <w:rPr>
                <w:rFonts w:ascii="Arial" w:hAnsi="Arial" w:cs="Arial"/>
                <w:color w:val="000000"/>
                <w:sz w:val="14"/>
                <w:szCs w:val="14"/>
              </w:rPr>
            </w:pPr>
          </w:p>
          <w:p w14:paraId="50FE30DE" w14:textId="77777777" w:rsidR="00A23B3E" w:rsidRPr="003A443E" w:rsidRDefault="00A23B3E">
            <w:pPr>
              <w:spacing w:before="0" w:after="0"/>
              <w:rPr>
                <w:rFonts w:ascii="Arial" w:hAnsi="Arial" w:cs="Arial"/>
                <w:color w:val="000000"/>
              </w:rPr>
            </w:pPr>
            <w:r w:rsidRPr="003A443E">
              <w:rPr>
                <w:rFonts w:ascii="Arial" w:hAnsi="Arial" w:cs="Arial"/>
                <w:color w:val="000000"/>
                <w:sz w:val="14"/>
                <w:szCs w:val="14"/>
              </w:rPr>
              <w:t>In caso affermativo indicare gli estremi de</w:t>
            </w:r>
            <w:r w:rsidR="00F9449A">
              <w:rPr>
                <w:rFonts w:ascii="Arial" w:hAnsi="Arial" w:cs="Arial"/>
                <w:color w:val="000000"/>
                <w:sz w:val="14"/>
                <w:szCs w:val="14"/>
              </w:rPr>
              <w:t>i</w:t>
            </w:r>
            <w:r w:rsidRPr="003A443E">
              <w:rPr>
                <w:rFonts w:ascii="Arial" w:hAnsi="Arial" w:cs="Arial"/>
                <w:color w:val="000000"/>
                <w:sz w:val="14"/>
                <w:szCs w:val="14"/>
              </w:rPr>
              <w:t xml:space="preserve"> provvediment</w:t>
            </w:r>
            <w:r w:rsidR="00F9449A">
              <w:rPr>
                <w:rFonts w:ascii="Arial" w:hAnsi="Arial" w:cs="Arial"/>
                <w:color w:val="000000"/>
                <w:sz w:val="14"/>
                <w:szCs w:val="14"/>
              </w:rPr>
              <w:t>i</w:t>
            </w:r>
            <w:r w:rsidR="008860B1">
              <w:rPr>
                <w:rFonts w:ascii="Arial" w:hAnsi="Arial" w:cs="Arial"/>
                <w:color w:val="000000"/>
                <w:sz w:val="14"/>
                <w:szCs w:val="14"/>
              </w:rPr>
              <w:t>:</w:t>
            </w:r>
            <w:r w:rsidR="00323AF4">
              <w:rPr>
                <w:rFonts w:ascii="Arial" w:hAnsi="Arial" w:cs="Arial"/>
              </w:rPr>
              <w:fldChar w:fldCharType="begin">
                <w:ffData>
                  <w:name w:val="Testo1"/>
                  <w:enabled/>
                  <w:calcOnExit w:val="0"/>
                  <w:textInput/>
                </w:ffData>
              </w:fldChar>
            </w:r>
            <w:r w:rsidR="00323AF4">
              <w:rPr>
                <w:rFonts w:ascii="Arial" w:hAnsi="Arial" w:cs="Arial"/>
              </w:rPr>
              <w:instrText xml:space="preserve"> FORMTEXT </w:instrText>
            </w:r>
            <w:r w:rsidR="00323AF4">
              <w:rPr>
                <w:rFonts w:ascii="Arial" w:hAnsi="Arial" w:cs="Arial"/>
              </w:rPr>
            </w:r>
            <w:r w:rsidR="00323AF4">
              <w:rPr>
                <w:rFonts w:ascii="Arial" w:hAnsi="Arial" w:cs="Arial"/>
              </w:rPr>
              <w:fldChar w:fldCharType="separate"/>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rPr>
              <w:fldChar w:fldCharType="end"/>
            </w:r>
          </w:p>
          <w:p w14:paraId="42A590F6" w14:textId="77777777" w:rsidR="00A23B3E" w:rsidRDefault="00A23B3E">
            <w:pPr>
              <w:spacing w:before="0" w:after="0"/>
              <w:rPr>
                <w:rFonts w:ascii="Arial" w:hAnsi="Arial" w:cs="Arial"/>
                <w:color w:val="000000"/>
              </w:rPr>
            </w:pPr>
          </w:p>
          <w:p w14:paraId="64B6FED0" w14:textId="77777777" w:rsidR="008860B1" w:rsidRDefault="008860B1" w:rsidP="005E2955">
            <w:pPr>
              <w:spacing w:before="0" w:after="0"/>
              <w:rPr>
                <w:rFonts w:ascii="Arial" w:hAnsi="Arial" w:cs="Arial"/>
                <w:sz w:val="16"/>
              </w:rPr>
            </w:pPr>
          </w:p>
          <w:p w14:paraId="5B5A5C69" w14:textId="77777777" w:rsidR="004575B0" w:rsidRDefault="004575B0" w:rsidP="005E2955">
            <w:pPr>
              <w:spacing w:before="0" w:after="0"/>
              <w:rPr>
                <w:rFonts w:ascii="Arial" w:hAnsi="Arial" w:cs="Arial"/>
                <w:color w:val="000000"/>
                <w:sz w:val="14"/>
                <w:szCs w:val="14"/>
              </w:rPr>
            </w:pP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Pr="0029239D">
              <w:rPr>
                <w:rFonts w:ascii="Arial" w:hAnsi="Arial" w:cs="Arial"/>
                <w:sz w:val="16"/>
              </w:rPr>
              <w:fldChar w:fldCharType="end"/>
            </w:r>
            <w:r>
              <w:rPr>
                <w:rFonts w:ascii="Arial" w:hAnsi="Arial" w:cs="Arial"/>
                <w:sz w:val="22"/>
              </w:rPr>
              <w:t xml:space="preserve"> </w:t>
            </w:r>
            <w:r>
              <w:rPr>
                <w:rFonts w:ascii="Arial" w:hAnsi="Arial" w:cs="Arial"/>
                <w:sz w:val="14"/>
                <w:szCs w:val="14"/>
              </w:rPr>
              <w:t xml:space="preserve">Sì </w:t>
            </w: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Pr="0029239D">
              <w:rPr>
                <w:rFonts w:ascii="Arial" w:hAnsi="Arial" w:cs="Arial"/>
                <w:sz w:val="16"/>
              </w:rPr>
              <w:fldChar w:fldCharType="end"/>
            </w:r>
            <w:r>
              <w:rPr>
                <w:rFonts w:ascii="Arial" w:hAnsi="Arial" w:cs="Arial"/>
                <w:sz w:val="14"/>
                <w:szCs w:val="14"/>
              </w:rPr>
              <w:t xml:space="preserve"> No</w:t>
            </w:r>
            <w:r w:rsidRPr="003A443E">
              <w:rPr>
                <w:rFonts w:ascii="Arial" w:hAnsi="Arial" w:cs="Arial"/>
                <w:color w:val="000000"/>
                <w:sz w:val="14"/>
                <w:szCs w:val="14"/>
              </w:rPr>
              <w:t xml:space="preserve"> </w:t>
            </w:r>
          </w:p>
          <w:p w14:paraId="349802BC" w14:textId="77777777" w:rsidR="00AA2252" w:rsidRDefault="005E2955" w:rsidP="006B4D39">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008860B1">
              <w:rPr>
                <w:rFonts w:ascii="Arial" w:hAnsi="Arial" w:cs="Arial"/>
                <w:color w:val="000000"/>
                <w:sz w:val="14"/>
                <w:szCs w:val="14"/>
              </w:rPr>
              <w:t>:</w:t>
            </w:r>
            <w:r w:rsidR="00323AF4">
              <w:rPr>
                <w:rFonts w:ascii="Arial" w:hAnsi="Arial" w:cs="Arial"/>
              </w:rPr>
              <w:fldChar w:fldCharType="begin">
                <w:ffData>
                  <w:name w:val="Testo1"/>
                  <w:enabled/>
                  <w:calcOnExit w:val="0"/>
                  <w:textInput/>
                </w:ffData>
              </w:fldChar>
            </w:r>
            <w:r w:rsidR="00323AF4">
              <w:rPr>
                <w:rFonts w:ascii="Arial" w:hAnsi="Arial" w:cs="Arial"/>
              </w:rPr>
              <w:instrText xml:space="preserve"> FORMTEXT </w:instrText>
            </w:r>
            <w:r w:rsidR="00323AF4">
              <w:rPr>
                <w:rFonts w:ascii="Arial" w:hAnsi="Arial" w:cs="Arial"/>
              </w:rPr>
            </w:r>
            <w:r w:rsidR="00323AF4">
              <w:rPr>
                <w:rFonts w:ascii="Arial" w:hAnsi="Arial" w:cs="Arial"/>
              </w:rPr>
              <w:fldChar w:fldCharType="separate"/>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rPr>
              <w:fldChar w:fldCharType="end"/>
            </w:r>
          </w:p>
          <w:p w14:paraId="46ADB0ED" w14:textId="77777777" w:rsidR="008860B1" w:rsidRDefault="008860B1" w:rsidP="006B4D39">
            <w:pPr>
              <w:spacing w:before="0" w:after="0"/>
              <w:rPr>
                <w:rFonts w:ascii="Arial" w:hAnsi="Arial" w:cs="Arial"/>
                <w:color w:val="000000"/>
                <w:sz w:val="14"/>
                <w:szCs w:val="14"/>
              </w:rPr>
            </w:pPr>
          </w:p>
          <w:p w14:paraId="10694AA5" w14:textId="77777777" w:rsidR="00AA2252" w:rsidRDefault="00C813D1" w:rsidP="006B4D39">
            <w:pPr>
              <w:spacing w:before="0" w:after="0"/>
              <w:rPr>
                <w:rFonts w:ascii="Arial" w:hAnsi="Arial" w:cs="Arial"/>
                <w:color w:val="000000"/>
                <w:sz w:val="14"/>
                <w:szCs w:val="14"/>
              </w:rPr>
            </w:pPr>
            <w:r>
              <w:rPr>
                <w:rFonts w:ascii="Arial" w:hAnsi="Arial" w:cs="Arial"/>
                <w:noProof/>
                <w:color w:val="000000"/>
                <w:sz w:val="14"/>
                <w:szCs w:val="14"/>
                <w:lang w:bidi="ar-SA"/>
              </w:rPr>
              <mc:AlternateContent>
                <mc:Choice Requires="wps">
                  <w:drawing>
                    <wp:anchor distT="0" distB="0" distL="114300" distR="114300" simplePos="0" relativeHeight="251656704" behindDoc="0" locked="0" layoutInCell="1" allowOverlap="1" wp14:anchorId="2CC1E3B2" wp14:editId="2548FF27">
                      <wp:simplePos x="0" y="0"/>
                      <wp:positionH relativeFrom="column">
                        <wp:posOffset>2819400</wp:posOffset>
                      </wp:positionH>
                      <wp:positionV relativeFrom="paragraph">
                        <wp:posOffset>46990</wp:posOffset>
                      </wp:positionV>
                      <wp:extent cx="566420" cy="112395"/>
                      <wp:effectExtent l="78740" t="54610" r="40640" b="80645"/>
                      <wp:wrapNone/>
                      <wp:docPr id="29"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420" cy="112395"/>
                              </a:xfrm>
                              <a:prstGeom prst="leftArrow">
                                <a:avLst>
                                  <a:gd name="adj1" fmla="val 50000"/>
                                  <a:gd name="adj2" fmla="val 125989"/>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417333" id="AutoShape 33" o:spid="_x0000_s1026" type="#_x0000_t66" style="position:absolute;margin-left:222pt;margin-top:3.7pt;width:44.6pt;height:8.8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" fillcolor="#c0504d" strokecolor="#f2f2f2" strokeweight="3pt">
                      <v:shadow on="t" color="#622423" opacity=".5" offset="1pt"/>
                    </v:shape>
                  </w:pict>
                </mc:Fallback>
              </mc:AlternateContent>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22"/>
              </w:rPr>
              <w:t xml:space="preserve"> </w:t>
            </w:r>
            <w:r w:rsidR="004575B0">
              <w:rPr>
                <w:rFonts w:ascii="Arial" w:hAnsi="Arial" w:cs="Arial"/>
                <w:sz w:val="14"/>
                <w:szCs w:val="14"/>
              </w:rPr>
              <w:t xml:space="preserve">Sì </w:t>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14"/>
                <w:szCs w:val="14"/>
              </w:rPr>
              <w:t xml:space="preserve"> No</w:t>
            </w:r>
            <w:r w:rsidR="004575B0">
              <w:rPr>
                <w:rFonts w:ascii="Arial" w:hAnsi="Arial" w:cs="Arial"/>
                <w:color w:val="000000"/>
                <w:sz w:val="14"/>
                <w:szCs w:val="14"/>
              </w:rPr>
              <w:t xml:space="preserve"> </w:t>
            </w:r>
          </w:p>
          <w:p w14:paraId="3261478D" w14:textId="77777777" w:rsidR="008860B1" w:rsidRDefault="008860B1" w:rsidP="006B4D39">
            <w:pPr>
              <w:spacing w:before="0" w:after="0"/>
              <w:rPr>
                <w:rFonts w:ascii="Arial" w:hAnsi="Arial" w:cs="Arial"/>
                <w:color w:val="000000"/>
                <w:sz w:val="14"/>
                <w:szCs w:val="14"/>
              </w:rPr>
            </w:pPr>
          </w:p>
          <w:p w14:paraId="5902BB1F" w14:textId="77777777" w:rsidR="004575B0" w:rsidRDefault="00C813D1" w:rsidP="006B4D39">
            <w:pPr>
              <w:spacing w:before="0" w:after="0"/>
              <w:rPr>
                <w:rFonts w:ascii="Arial" w:hAnsi="Arial" w:cs="Arial"/>
                <w:sz w:val="14"/>
                <w:szCs w:val="14"/>
              </w:rPr>
            </w:pPr>
            <w:r>
              <w:rPr>
                <w:rFonts w:ascii="Arial" w:hAnsi="Arial" w:cs="Arial"/>
                <w:noProof/>
                <w:color w:val="000000"/>
                <w:sz w:val="14"/>
                <w:szCs w:val="14"/>
                <w:lang w:bidi="ar-SA"/>
              </w:rPr>
              <mc:AlternateContent>
                <mc:Choice Requires="wps">
                  <w:drawing>
                    <wp:anchor distT="0" distB="0" distL="114300" distR="114300" simplePos="0" relativeHeight="251657728" behindDoc="0" locked="0" layoutInCell="1" allowOverlap="1" wp14:anchorId="7C714CB0" wp14:editId="2197EDC1">
                      <wp:simplePos x="0" y="0"/>
                      <wp:positionH relativeFrom="column">
                        <wp:posOffset>2819400</wp:posOffset>
                      </wp:positionH>
                      <wp:positionV relativeFrom="paragraph">
                        <wp:posOffset>27940</wp:posOffset>
                      </wp:positionV>
                      <wp:extent cx="566420" cy="112395"/>
                      <wp:effectExtent l="78740" t="54610" r="40640" b="80645"/>
                      <wp:wrapNone/>
                      <wp:docPr id="28" name="AutoShap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420" cy="112395"/>
                              </a:xfrm>
                              <a:prstGeom prst="leftArrow">
                                <a:avLst>
                                  <a:gd name="adj1" fmla="val 50000"/>
                                  <a:gd name="adj2" fmla="val 125989"/>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82D3FD" id="AutoShape 34" o:spid="_x0000_s1026" type="#_x0000_t66" style="position:absolute;margin-left:222pt;margin-top:2.2pt;width:44.6pt;height:8.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" fillcolor="#c0504d" strokecolor="#f2f2f2" strokeweight="3pt">
                      <v:shadow on="t" color="#622423" opacity=".5" offset="1pt"/>
                    </v:shape>
                  </w:pict>
                </mc:Fallback>
              </mc:AlternateContent>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22"/>
              </w:rPr>
              <w:t xml:space="preserve"> </w:t>
            </w:r>
            <w:r w:rsidR="004575B0">
              <w:rPr>
                <w:rFonts w:ascii="Arial" w:hAnsi="Arial" w:cs="Arial"/>
                <w:sz w:val="14"/>
                <w:szCs w:val="14"/>
              </w:rPr>
              <w:t xml:space="preserve">Sì </w:t>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14"/>
                <w:szCs w:val="14"/>
              </w:rPr>
              <w:t xml:space="preserve"> No</w:t>
            </w:r>
          </w:p>
          <w:p w14:paraId="58D1785D" w14:textId="77777777" w:rsidR="008860B1" w:rsidRDefault="008860B1" w:rsidP="006B4D39">
            <w:pPr>
              <w:spacing w:before="0" w:after="0"/>
              <w:rPr>
                <w:rFonts w:ascii="Arial" w:hAnsi="Arial" w:cs="Arial"/>
                <w:sz w:val="14"/>
                <w:szCs w:val="14"/>
              </w:rPr>
            </w:pPr>
          </w:p>
          <w:p w14:paraId="77037B65" w14:textId="77777777" w:rsidR="004575B0" w:rsidRDefault="00C813D1" w:rsidP="006B4D39">
            <w:pPr>
              <w:spacing w:before="0" w:after="0"/>
              <w:rPr>
                <w:rFonts w:ascii="Arial" w:hAnsi="Arial" w:cs="Arial"/>
                <w:sz w:val="14"/>
                <w:szCs w:val="14"/>
              </w:rPr>
            </w:pPr>
            <w:r>
              <w:rPr>
                <w:rFonts w:ascii="Arial" w:hAnsi="Arial" w:cs="Arial"/>
                <w:noProof/>
                <w:color w:val="000000"/>
                <w:sz w:val="14"/>
                <w:szCs w:val="14"/>
                <w:lang w:bidi="ar-SA"/>
              </w:rPr>
              <mc:AlternateContent>
                <mc:Choice Requires="wps">
                  <w:drawing>
                    <wp:anchor distT="0" distB="0" distL="114300" distR="114300" simplePos="0" relativeHeight="251658752" behindDoc="0" locked="0" layoutInCell="1" allowOverlap="1" wp14:anchorId="5C88DBA7" wp14:editId="095F8E02">
                      <wp:simplePos x="0" y="0"/>
                      <wp:positionH relativeFrom="column">
                        <wp:posOffset>2819400</wp:posOffset>
                      </wp:positionH>
                      <wp:positionV relativeFrom="paragraph">
                        <wp:posOffset>8255</wp:posOffset>
                      </wp:positionV>
                      <wp:extent cx="566420" cy="112395"/>
                      <wp:effectExtent l="78740" t="53975" r="40640" b="81280"/>
                      <wp:wrapNone/>
                      <wp:docPr id="27" name="AutoShap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420" cy="112395"/>
                              </a:xfrm>
                              <a:prstGeom prst="leftArrow">
                                <a:avLst>
                                  <a:gd name="adj1" fmla="val 50000"/>
                                  <a:gd name="adj2" fmla="val 125989"/>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462A2B" id="AutoShape 35" o:spid="_x0000_s1026" type="#_x0000_t66" style="position:absolute;margin-left:222pt;margin-top:.65pt;width:44.6pt;height:8.8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" fillcolor="#c0504d" strokecolor="#f2f2f2" strokeweight="3pt">
                      <v:shadow on="t" color="#622423" opacity=".5" offset="1pt"/>
                    </v:shape>
                  </w:pict>
                </mc:Fallback>
              </mc:AlternateContent>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22"/>
              </w:rPr>
              <w:t xml:space="preserve"> </w:t>
            </w:r>
            <w:r w:rsidR="004575B0">
              <w:rPr>
                <w:rFonts w:ascii="Arial" w:hAnsi="Arial" w:cs="Arial"/>
                <w:sz w:val="14"/>
                <w:szCs w:val="14"/>
              </w:rPr>
              <w:t xml:space="preserve">Sì </w:t>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14"/>
                <w:szCs w:val="14"/>
              </w:rPr>
              <w:t xml:space="preserve"> No</w:t>
            </w:r>
          </w:p>
          <w:p w14:paraId="5BA1DC4F" w14:textId="77777777" w:rsidR="008860B1" w:rsidRDefault="008860B1" w:rsidP="006B4D39">
            <w:pPr>
              <w:spacing w:before="0" w:after="0"/>
              <w:rPr>
                <w:rFonts w:ascii="Arial" w:hAnsi="Arial" w:cs="Arial"/>
                <w:color w:val="000000"/>
                <w:sz w:val="14"/>
                <w:szCs w:val="14"/>
              </w:rPr>
            </w:pPr>
          </w:p>
          <w:p w14:paraId="6B8D9E09" w14:textId="77777777" w:rsidR="008860B1" w:rsidRDefault="00C813D1" w:rsidP="005E2955">
            <w:pPr>
              <w:spacing w:before="0" w:after="0"/>
              <w:rPr>
                <w:rFonts w:ascii="Arial" w:hAnsi="Arial" w:cs="Arial"/>
                <w:sz w:val="16"/>
              </w:rPr>
            </w:pPr>
            <w:r>
              <w:rPr>
                <w:rFonts w:ascii="Arial" w:hAnsi="Arial" w:cs="Arial"/>
                <w:noProof/>
                <w:color w:val="000000"/>
                <w:sz w:val="14"/>
                <w:szCs w:val="14"/>
                <w:lang w:bidi="ar-SA"/>
              </w:rPr>
              <w:lastRenderedPageBreak/>
              <mc:AlternateContent>
                <mc:Choice Requires="wps">
                  <w:drawing>
                    <wp:anchor distT="0" distB="0" distL="114300" distR="114300" simplePos="0" relativeHeight="251660800" behindDoc="0" locked="0" layoutInCell="1" allowOverlap="1" wp14:anchorId="31D78B44" wp14:editId="35066D72">
                      <wp:simplePos x="0" y="0"/>
                      <wp:positionH relativeFrom="column">
                        <wp:posOffset>2846070</wp:posOffset>
                      </wp:positionH>
                      <wp:positionV relativeFrom="paragraph">
                        <wp:posOffset>-5342255</wp:posOffset>
                      </wp:positionV>
                      <wp:extent cx="566420" cy="112395"/>
                      <wp:effectExtent l="76835" t="55245" r="33020" b="80010"/>
                      <wp:wrapNone/>
                      <wp:docPr id="26" name="AutoShap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420" cy="112395"/>
                              </a:xfrm>
                              <a:prstGeom prst="leftArrow">
                                <a:avLst>
                                  <a:gd name="adj1" fmla="val 50000"/>
                                  <a:gd name="adj2" fmla="val 125989"/>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A5A494" id="AutoShape 37" o:spid="_x0000_s1026" type="#_x0000_t66" style="position:absolute;margin-left:224.1pt;margin-top:-420.65pt;width:44.6pt;height:8.8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" fillcolor="#c0504d" strokecolor="#f2f2f2" strokeweight="3pt">
                      <v:shadow on="t" color="#622423" opacity=".5" offset="1pt"/>
                    </v:shape>
                  </w:pict>
                </mc:Fallback>
              </mc:AlternateContent>
            </w:r>
          </w:p>
          <w:p w14:paraId="32F4A938" w14:textId="77777777" w:rsidR="005E2955" w:rsidRDefault="004575B0" w:rsidP="005E2955">
            <w:pPr>
              <w:spacing w:before="0" w:after="0"/>
              <w:rPr>
                <w:rFonts w:ascii="Arial" w:hAnsi="Arial" w:cs="Arial"/>
                <w:color w:val="000000"/>
                <w:sz w:val="14"/>
                <w:szCs w:val="14"/>
              </w:rPr>
            </w:pP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Pr="0029239D">
              <w:rPr>
                <w:rFonts w:ascii="Arial" w:hAnsi="Arial" w:cs="Arial"/>
                <w:sz w:val="16"/>
              </w:rPr>
              <w:fldChar w:fldCharType="end"/>
            </w:r>
            <w:r>
              <w:rPr>
                <w:rFonts w:ascii="Arial" w:hAnsi="Arial" w:cs="Arial"/>
                <w:sz w:val="22"/>
              </w:rPr>
              <w:t xml:space="preserve"> </w:t>
            </w:r>
            <w:r>
              <w:rPr>
                <w:rFonts w:ascii="Arial" w:hAnsi="Arial" w:cs="Arial"/>
                <w:sz w:val="14"/>
                <w:szCs w:val="14"/>
              </w:rPr>
              <w:t xml:space="preserve">Sì </w:t>
            </w: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Pr="0029239D">
              <w:rPr>
                <w:rFonts w:ascii="Arial" w:hAnsi="Arial" w:cs="Arial"/>
                <w:sz w:val="16"/>
              </w:rPr>
              <w:fldChar w:fldCharType="end"/>
            </w:r>
            <w:r>
              <w:rPr>
                <w:rFonts w:ascii="Arial" w:hAnsi="Arial" w:cs="Arial"/>
                <w:sz w:val="14"/>
                <w:szCs w:val="14"/>
              </w:rPr>
              <w:t xml:space="preserve"> No</w:t>
            </w:r>
            <w:r>
              <w:rPr>
                <w:rFonts w:ascii="Arial" w:hAnsi="Arial" w:cs="Arial"/>
                <w:color w:val="000000"/>
                <w:sz w:val="14"/>
                <w:szCs w:val="14"/>
              </w:rPr>
              <w:t xml:space="preserve"> </w:t>
            </w:r>
          </w:p>
          <w:p w14:paraId="6F0C9D30" w14:textId="77777777" w:rsidR="004575B0" w:rsidRDefault="004575B0" w:rsidP="005E2955">
            <w:pPr>
              <w:spacing w:before="0" w:after="0"/>
              <w:rPr>
                <w:rFonts w:ascii="Arial" w:hAnsi="Arial" w:cs="Arial"/>
                <w:color w:val="000000"/>
                <w:sz w:val="14"/>
                <w:szCs w:val="14"/>
              </w:rPr>
            </w:pPr>
          </w:p>
          <w:p w14:paraId="51F71E17" w14:textId="77777777" w:rsidR="008860B1" w:rsidRDefault="008860B1" w:rsidP="005E2955">
            <w:pPr>
              <w:spacing w:before="0" w:after="0"/>
              <w:rPr>
                <w:rFonts w:ascii="Arial" w:hAnsi="Arial" w:cs="Arial"/>
                <w:sz w:val="16"/>
              </w:rPr>
            </w:pPr>
          </w:p>
          <w:p w14:paraId="104A48AD" w14:textId="77777777" w:rsidR="00A23B3E" w:rsidRPr="005E2955" w:rsidRDefault="004575B0" w:rsidP="008860B1">
            <w:pPr>
              <w:spacing w:before="0" w:after="0"/>
              <w:rPr>
                <w:rFonts w:ascii="Arial" w:hAnsi="Arial" w:cs="Arial"/>
                <w:color w:val="000000"/>
              </w:rPr>
            </w:pP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Pr="0029239D">
              <w:rPr>
                <w:rFonts w:ascii="Arial" w:hAnsi="Arial" w:cs="Arial"/>
                <w:sz w:val="16"/>
              </w:rPr>
              <w:fldChar w:fldCharType="end"/>
            </w:r>
            <w:r>
              <w:rPr>
                <w:rFonts w:ascii="Arial" w:hAnsi="Arial" w:cs="Arial"/>
                <w:sz w:val="22"/>
              </w:rPr>
              <w:t xml:space="preserve"> </w:t>
            </w:r>
            <w:r>
              <w:rPr>
                <w:rFonts w:ascii="Arial" w:hAnsi="Arial" w:cs="Arial"/>
                <w:sz w:val="14"/>
                <w:szCs w:val="14"/>
              </w:rPr>
              <w:t xml:space="preserve">Sì </w:t>
            </w: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Pr="0029239D">
              <w:rPr>
                <w:rFonts w:ascii="Arial" w:hAnsi="Arial" w:cs="Arial"/>
                <w:sz w:val="16"/>
              </w:rPr>
              <w:fldChar w:fldCharType="end"/>
            </w:r>
            <w:r>
              <w:rPr>
                <w:rFonts w:ascii="Arial" w:hAnsi="Arial" w:cs="Arial"/>
                <w:sz w:val="14"/>
                <w:szCs w:val="14"/>
              </w:rPr>
              <w:t xml:space="preserve"> No</w:t>
            </w:r>
            <w:r w:rsidRPr="003A443E">
              <w:rPr>
                <w:rFonts w:ascii="Arial" w:hAnsi="Arial" w:cs="Arial"/>
                <w:color w:val="000000"/>
                <w:sz w:val="14"/>
                <w:szCs w:val="14"/>
              </w:rPr>
              <w:t xml:space="preserve"> </w:t>
            </w:r>
            <w:r w:rsidR="005E2955" w:rsidRPr="003A443E">
              <w:rPr>
                <w:rFonts w:ascii="Arial" w:hAnsi="Arial" w:cs="Arial"/>
                <w:color w:val="000000"/>
                <w:sz w:val="14"/>
                <w:szCs w:val="14"/>
              </w:rPr>
              <w:t xml:space="preserve">In caso affermativo indicare </w:t>
            </w:r>
            <w:r w:rsidR="005E2955">
              <w:rPr>
                <w:rFonts w:ascii="Arial" w:hAnsi="Arial" w:cs="Arial"/>
                <w:color w:val="000000"/>
                <w:sz w:val="14"/>
                <w:szCs w:val="14"/>
              </w:rPr>
              <w:t>l’Impresa ausiliaria</w:t>
            </w:r>
            <w:r w:rsidR="008860B1">
              <w:rPr>
                <w:rFonts w:ascii="Arial" w:hAnsi="Arial" w:cs="Arial"/>
                <w:color w:val="000000"/>
                <w:sz w:val="14"/>
                <w:szCs w:val="14"/>
              </w:rPr>
              <w:t xml:space="preserve">: </w:t>
            </w:r>
            <w:r w:rsidR="00323AF4">
              <w:rPr>
                <w:rFonts w:ascii="Arial" w:hAnsi="Arial" w:cs="Arial"/>
              </w:rPr>
              <w:fldChar w:fldCharType="begin">
                <w:ffData>
                  <w:name w:val="Testo1"/>
                  <w:enabled/>
                  <w:calcOnExit w:val="0"/>
                  <w:textInput/>
                </w:ffData>
              </w:fldChar>
            </w:r>
            <w:r w:rsidR="00323AF4">
              <w:rPr>
                <w:rFonts w:ascii="Arial" w:hAnsi="Arial" w:cs="Arial"/>
              </w:rPr>
              <w:instrText xml:space="preserve"> FORMTEXT </w:instrText>
            </w:r>
            <w:r w:rsidR="00323AF4">
              <w:rPr>
                <w:rFonts w:ascii="Arial" w:hAnsi="Arial" w:cs="Arial"/>
              </w:rPr>
            </w:r>
            <w:r w:rsidR="00323AF4">
              <w:rPr>
                <w:rFonts w:ascii="Arial" w:hAnsi="Arial" w:cs="Arial"/>
              </w:rPr>
              <w:fldChar w:fldCharType="separate"/>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rPr>
              <w:fldChar w:fldCharType="end"/>
            </w:r>
            <w:r w:rsidR="005E2955">
              <w:rPr>
                <w:rFonts w:ascii="Arial" w:hAnsi="Arial" w:cs="Arial"/>
                <w:color w:val="000000"/>
                <w:sz w:val="14"/>
                <w:szCs w:val="14"/>
              </w:rPr>
              <w:t xml:space="preserve"> </w:t>
            </w:r>
          </w:p>
        </w:tc>
      </w:tr>
      <w:tr w:rsidR="00A23B3E" w14:paraId="3425BD77" w14:textId="77777777">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EF6F755" w14:textId="77777777" w:rsidR="008860B1" w:rsidRDefault="00A23B3E" w:rsidP="008860B1">
            <w:pPr>
              <w:rPr>
                <w:rFonts w:ascii="Arial" w:hAnsi="Arial" w:cs="Arial"/>
                <w:b/>
                <w:color w:val="000000"/>
                <w:sz w:val="15"/>
                <w:szCs w:val="15"/>
              </w:rPr>
            </w:pPr>
            <w:r w:rsidRPr="003A443E">
              <w:rPr>
                <w:rFonts w:ascii="Arial" w:hAnsi="Arial" w:cs="Arial"/>
                <w:color w:val="000000"/>
                <w:sz w:val="15"/>
                <w:szCs w:val="15"/>
              </w:rPr>
              <w:lastRenderedPageBreak/>
              <w:t xml:space="preserve">L'operatore economico si è reso colpevole di </w:t>
            </w:r>
            <w:r w:rsidRPr="003A443E">
              <w:rPr>
                <w:rFonts w:ascii="Arial" w:hAnsi="Arial" w:cs="Arial"/>
                <w:b/>
                <w:color w:val="000000"/>
                <w:sz w:val="15"/>
                <w:szCs w:val="15"/>
              </w:rPr>
              <w:t>gravi illeciti professionali</w:t>
            </w:r>
            <w:r w:rsidR="0028775F">
              <w:rPr>
                <w:rFonts w:ascii="Arial" w:hAnsi="Arial" w:cs="Arial"/>
                <w:b/>
                <w:color w:val="000000"/>
                <w:sz w:val="15"/>
                <w:szCs w:val="15"/>
              </w:rPr>
              <w:t xml:space="preserve">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4"/>
            </w:r>
            <w:r w:rsidRPr="003A443E">
              <w:rPr>
                <w:rFonts w:ascii="Arial" w:hAnsi="Arial" w:cs="Arial"/>
                <w:color w:val="000000"/>
                <w:sz w:val="15"/>
                <w:szCs w:val="15"/>
              </w:rPr>
              <w:t xml:space="preserve">) di cui all’art. 80 comma 5 lett.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14:paraId="337B4368" w14:textId="77777777" w:rsidR="00A23B3E" w:rsidRPr="003A443E" w:rsidRDefault="00A23B3E" w:rsidP="008860B1">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AD5CA38" w14:textId="77777777" w:rsidR="00A23B3E" w:rsidRDefault="00C813D1">
            <w:pPr>
              <w:rPr>
                <w:rFonts w:ascii="Arial" w:hAnsi="Arial" w:cs="Arial"/>
                <w:color w:val="000000"/>
                <w:sz w:val="15"/>
                <w:szCs w:val="15"/>
              </w:rPr>
            </w:pPr>
            <w:r>
              <w:rPr>
                <w:rFonts w:ascii="Arial" w:hAnsi="Arial" w:cs="Arial"/>
                <w:noProof/>
                <w:color w:val="000000"/>
                <w:sz w:val="14"/>
                <w:szCs w:val="14"/>
                <w:lang w:bidi="ar-SA"/>
              </w:rPr>
              <mc:AlternateContent>
                <mc:Choice Requires="wps">
                  <w:drawing>
                    <wp:anchor distT="0" distB="0" distL="114300" distR="114300" simplePos="0" relativeHeight="251659776" behindDoc="0" locked="0" layoutInCell="1" allowOverlap="1" wp14:anchorId="52A17BAA" wp14:editId="18120D04">
                      <wp:simplePos x="0" y="0"/>
                      <wp:positionH relativeFrom="column">
                        <wp:posOffset>2832735</wp:posOffset>
                      </wp:positionH>
                      <wp:positionV relativeFrom="paragraph">
                        <wp:posOffset>76200</wp:posOffset>
                      </wp:positionV>
                      <wp:extent cx="566420" cy="112395"/>
                      <wp:effectExtent l="73025" t="54610" r="36830" b="80645"/>
                      <wp:wrapNone/>
                      <wp:docPr id="25"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420" cy="112395"/>
                              </a:xfrm>
                              <a:prstGeom prst="leftArrow">
                                <a:avLst>
                                  <a:gd name="adj1" fmla="val 50000"/>
                                  <a:gd name="adj2" fmla="val 125989"/>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C22096" id="AutoShape 36" o:spid="_x0000_s1026" type="#_x0000_t66" style="position:absolute;margin-left:223.05pt;margin-top:6pt;width:44.6pt;height:8.8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" fillcolor="#c0504d" strokecolor="#f2f2f2" strokeweight="3pt">
                      <v:shadow on="t" color="#622423" opacity=".5" offset="1pt"/>
                    </v:shape>
                  </w:pict>
                </mc:Fallback>
              </mc:AlternateContent>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22"/>
              </w:rPr>
              <w:t xml:space="preserve"> </w:t>
            </w:r>
            <w:r w:rsidR="004575B0">
              <w:rPr>
                <w:rFonts w:ascii="Arial" w:hAnsi="Arial" w:cs="Arial"/>
                <w:sz w:val="14"/>
                <w:szCs w:val="14"/>
              </w:rPr>
              <w:t xml:space="preserve">Sì </w:t>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14"/>
                <w:szCs w:val="14"/>
              </w:rPr>
              <w:t xml:space="preserve"> No</w:t>
            </w:r>
            <w:r w:rsidR="00A23B3E" w:rsidRPr="003A443E">
              <w:rPr>
                <w:rFonts w:ascii="Arial" w:hAnsi="Arial" w:cs="Arial"/>
                <w:color w:val="000000"/>
                <w:sz w:val="15"/>
                <w:szCs w:val="15"/>
              </w:rPr>
              <w:br/>
              <w:t xml:space="preserve"> </w:t>
            </w:r>
          </w:p>
          <w:p w14:paraId="16BB8D3B" w14:textId="77777777" w:rsidR="00A23B3E" w:rsidRPr="003A443E" w:rsidRDefault="00323AF4">
            <w:pPr>
              <w:rPr>
                <w:rFonts w:ascii="Arial" w:hAnsi="Arial" w:cs="Arial"/>
                <w:color w:val="000000"/>
                <w:sz w:val="15"/>
                <w:szCs w:val="15"/>
              </w:rPr>
            </w:pP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r w:rsidR="00934658" w:rsidRPr="003A443E" w14:paraId="4E584281" w14:textId="77777777">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6E25E71" w14:textId="77777777" w:rsidR="008860B1" w:rsidRDefault="00A23B3E" w:rsidP="00F351F0">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14:paraId="554DD138" w14:textId="77777777" w:rsidR="00A23B3E" w:rsidRPr="003A443E" w:rsidRDefault="00A23B3E" w:rsidP="00F351F0">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14:paraId="256025B7" w14:textId="77777777"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r w:rsidR="00625142" w:rsidRPr="003A443E">
              <w:rPr>
                <w:rFonts w:ascii="Arial" w:hAnsi="Arial" w:cs="Arial"/>
                <w:color w:val="000000"/>
                <w:sz w:val="14"/>
                <w:szCs w:val="14"/>
              </w:rPr>
              <w:t>:</w:t>
            </w:r>
          </w:p>
          <w:p w14:paraId="7493A52F" w14:textId="77777777" w:rsidR="00A23B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14:paraId="5F34F5C2" w14:textId="77777777" w:rsidR="008860B1" w:rsidRPr="003A443E" w:rsidRDefault="008860B1" w:rsidP="00BB639E">
            <w:pPr>
              <w:tabs>
                <w:tab w:val="left" w:pos="154"/>
              </w:tabs>
              <w:spacing w:before="0" w:after="0"/>
              <w:rPr>
                <w:rFonts w:ascii="Arial" w:hAnsi="Arial" w:cs="Arial"/>
                <w:color w:val="000000"/>
                <w:sz w:val="14"/>
                <w:szCs w:val="14"/>
              </w:rPr>
            </w:pPr>
          </w:p>
          <w:p w14:paraId="0DC4ECB8" w14:textId="77777777"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w:t>
            </w:r>
            <w:r w:rsidR="00625142" w:rsidRPr="003A443E">
              <w:rPr>
                <w:rFonts w:ascii="Arial" w:hAnsi="Arial" w:cs="Arial"/>
                <w:color w:val="000000"/>
                <w:sz w:val="14"/>
                <w:szCs w:val="14"/>
              </w:rPr>
              <w:t xml:space="preserve"> </w:t>
            </w:r>
            <w:r w:rsidRPr="003A443E">
              <w:rPr>
                <w:rFonts w:ascii="Arial" w:hAnsi="Arial" w:cs="Arial"/>
                <w:color w:val="000000"/>
                <w:sz w:val="14"/>
                <w:szCs w:val="14"/>
              </w:rPr>
              <w:t>è impegnato formalmente a risarcire il danno?</w:t>
            </w:r>
          </w:p>
          <w:p w14:paraId="56BA0F22" w14:textId="77777777" w:rsidR="00A23B3E" w:rsidRPr="003A443E" w:rsidRDefault="00A23B3E">
            <w:pPr>
              <w:spacing w:before="0" w:after="0"/>
              <w:rPr>
                <w:rFonts w:ascii="Arial" w:hAnsi="Arial" w:cs="Arial"/>
                <w:color w:val="000000"/>
                <w:sz w:val="14"/>
                <w:szCs w:val="14"/>
              </w:rPr>
            </w:pPr>
          </w:p>
          <w:p w14:paraId="3AE35F59" w14:textId="77777777" w:rsidR="00A23B3E" w:rsidRPr="003A443E" w:rsidRDefault="00A23B3E" w:rsidP="00BB639E">
            <w:pPr>
              <w:tabs>
                <w:tab w:val="left" w:pos="162"/>
              </w:tabs>
              <w:spacing w:before="0"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w:t>
            </w:r>
          </w:p>
          <w:p w14:paraId="3FCDA48F" w14:textId="77777777" w:rsidR="00A23B3E" w:rsidRPr="003A443E" w:rsidRDefault="00A23B3E">
            <w:pPr>
              <w:rPr>
                <w:rFonts w:ascii="Arial" w:hAnsi="Arial" w:cs="Arial"/>
                <w:b/>
                <w:color w:val="000000"/>
                <w:sz w:val="15"/>
                <w:szCs w:val="15"/>
              </w:rPr>
            </w:pPr>
          </w:p>
          <w:p w14:paraId="4F2EE9E0" w14:textId="77777777"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5CF0DBE" w14:textId="77777777" w:rsidR="00A23B3E" w:rsidRPr="003A443E" w:rsidRDefault="004575B0">
            <w:pPr>
              <w:rPr>
                <w:rFonts w:ascii="Arial" w:hAnsi="Arial" w:cs="Arial"/>
                <w:color w:val="000000"/>
                <w:sz w:val="15"/>
                <w:szCs w:val="15"/>
              </w:rPr>
            </w:pP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Pr="0029239D">
              <w:rPr>
                <w:rFonts w:ascii="Arial" w:hAnsi="Arial" w:cs="Arial"/>
                <w:sz w:val="16"/>
              </w:rPr>
              <w:fldChar w:fldCharType="end"/>
            </w:r>
            <w:r>
              <w:rPr>
                <w:rFonts w:ascii="Arial" w:hAnsi="Arial" w:cs="Arial"/>
                <w:sz w:val="22"/>
              </w:rPr>
              <w:t xml:space="preserve"> </w:t>
            </w:r>
            <w:r>
              <w:rPr>
                <w:rFonts w:ascii="Arial" w:hAnsi="Arial" w:cs="Arial"/>
                <w:sz w:val="14"/>
                <w:szCs w:val="14"/>
              </w:rPr>
              <w:t xml:space="preserve">Sì </w:t>
            </w: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Pr="0029239D">
              <w:rPr>
                <w:rFonts w:ascii="Arial" w:hAnsi="Arial" w:cs="Arial"/>
                <w:sz w:val="16"/>
              </w:rPr>
              <w:fldChar w:fldCharType="end"/>
            </w:r>
            <w:r>
              <w:rPr>
                <w:rFonts w:ascii="Arial" w:hAnsi="Arial" w:cs="Arial"/>
                <w:sz w:val="14"/>
                <w:szCs w:val="14"/>
              </w:rPr>
              <w:t xml:space="preserve"> No</w:t>
            </w:r>
            <w:r w:rsidRPr="003A443E">
              <w:rPr>
                <w:rFonts w:ascii="Arial" w:hAnsi="Arial" w:cs="Arial"/>
                <w:color w:val="000000"/>
                <w:sz w:val="15"/>
                <w:szCs w:val="15"/>
              </w:rPr>
              <w:t xml:space="preserve"> </w:t>
            </w:r>
          </w:p>
          <w:p w14:paraId="034F03ED" w14:textId="77777777" w:rsidR="00A23B3E" w:rsidRPr="003A443E" w:rsidRDefault="00A23B3E">
            <w:pPr>
              <w:rPr>
                <w:rFonts w:ascii="Arial" w:hAnsi="Arial" w:cs="Arial"/>
                <w:color w:val="000000"/>
                <w:sz w:val="15"/>
                <w:szCs w:val="15"/>
              </w:rPr>
            </w:pPr>
          </w:p>
          <w:p w14:paraId="09563CAB" w14:textId="77777777" w:rsidR="00BB639E" w:rsidRPr="00BB639E" w:rsidRDefault="00BB639E">
            <w:pPr>
              <w:rPr>
                <w:rFonts w:ascii="Arial" w:hAnsi="Arial" w:cs="Arial"/>
                <w:color w:val="000000"/>
                <w:sz w:val="4"/>
                <w:szCs w:val="4"/>
              </w:rPr>
            </w:pPr>
          </w:p>
          <w:p w14:paraId="4C622DFC" w14:textId="77777777" w:rsidR="008860B1" w:rsidRDefault="008860B1">
            <w:pPr>
              <w:rPr>
                <w:rFonts w:ascii="Arial" w:hAnsi="Arial" w:cs="Arial"/>
                <w:sz w:val="16"/>
              </w:rPr>
            </w:pPr>
          </w:p>
          <w:p w14:paraId="6D8B006A" w14:textId="77777777" w:rsidR="004575B0" w:rsidRDefault="004575B0">
            <w:pPr>
              <w:rPr>
                <w:rFonts w:ascii="Arial" w:hAnsi="Arial" w:cs="Arial"/>
                <w:color w:val="000000"/>
                <w:sz w:val="14"/>
                <w:szCs w:val="14"/>
              </w:rPr>
            </w:pP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Pr="0029239D">
              <w:rPr>
                <w:rFonts w:ascii="Arial" w:hAnsi="Arial" w:cs="Arial"/>
                <w:sz w:val="16"/>
              </w:rPr>
              <w:fldChar w:fldCharType="end"/>
            </w:r>
            <w:r>
              <w:rPr>
                <w:rFonts w:ascii="Arial" w:hAnsi="Arial" w:cs="Arial"/>
                <w:sz w:val="22"/>
              </w:rPr>
              <w:t xml:space="preserve"> </w:t>
            </w:r>
            <w:r>
              <w:rPr>
                <w:rFonts w:ascii="Arial" w:hAnsi="Arial" w:cs="Arial"/>
                <w:sz w:val="14"/>
                <w:szCs w:val="14"/>
              </w:rPr>
              <w:t xml:space="preserve">Sì </w:t>
            </w: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Pr="0029239D">
              <w:rPr>
                <w:rFonts w:ascii="Arial" w:hAnsi="Arial" w:cs="Arial"/>
                <w:sz w:val="16"/>
              </w:rPr>
              <w:fldChar w:fldCharType="end"/>
            </w:r>
            <w:r>
              <w:rPr>
                <w:rFonts w:ascii="Arial" w:hAnsi="Arial" w:cs="Arial"/>
                <w:sz w:val="14"/>
                <w:szCs w:val="14"/>
              </w:rPr>
              <w:t xml:space="preserve"> No</w:t>
            </w:r>
            <w:r w:rsidRPr="003A443E">
              <w:rPr>
                <w:rFonts w:ascii="Arial" w:hAnsi="Arial" w:cs="Arial"/>
                <w:color w:val="000000"/>
                <w:sz w:val="14"/>
                <w:szCs w:val="14"/>
              </w:rPr>
              <w:t xml:space="preserve"> </w:t>
            </w:r>
          </w:p>
          <w:p w14:paraId="089BD84C" w14:textId="77777777" w:rsidR="004575B0" w:rsidRDefault="004575B0">
            <w:pPr>
              <w:rPr>
                <w:rFonts w:ascii="Arial" w:hAnsi="Arial" w:cs="Arial"/>
                <w:color w:val="000000"/>
                <w:sz w:val="14"/>
                <w:szCs w:val="14"/>
              </w:rPr>
            </w:pP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Pr="0029239D">
              <w:rPr>
                <w:rFonts w:ascii="Arial" w:hAnsi="Arial" w:cs="Arial"/>
                <w:sz w:val="16"/>
              </w:rPr>
              <w:fldChar w:fldCharType="end"/>
            </w:r>
            <w:r>
              <w:rPr>
                <w:rFonts w:ascii="Arial" w:hAnsi="Arial" w:cs="Arial"/>
                <w:sz w:val="22"/>
              </w:rPr>
              <w:t xml:space="preserve"> </w:t>
            </w:r>
            <w:r>
              <w:rPr>
                <w:rFonts w:ascii="Arial" w:hAnsi="Arial" w:cs="Arial"/>
                <w:sz w:val="14"/>
                <w:szCs w:val="14"/>
              </w:rPr>
              <w:t xml:space="preserve">Sì </w:t>
            </w: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Pr="0029239D">
              <w:rPr>
                <w:rFonts w:ascii="Arial" w:hAnsi="Arial" w:cs="Arial"/>
                <w:sz w:val="16"/>
              </w:rPr>
              <w:fldChar w:fldCharType="end"/>
            </w:r>
            <w:r>
              <w:rPr>
                <w:rFonts w:ascii="Arial" w:hAnsi="Arial" w:cs="Arial"/>
                <w:sz w:val="14"/>
                <w:szCs w:val="14"/>
              </w:rPr>
              <w:t xml:space="preserve"> No</w:t>
            </w:r>
            <w:r w:rsidRPr="003A443E">
              <w:rPr>
                <w:rFonts w:ascii="Arial" w:hAnsi="Arial" w:cs="Arial"/>
                <w:color w:val="000000"/>
                <w:sz w:val="14"/>
                <w:szCs w:val="14"/>
              </w:rPr>
              <w:t xml:space="preserve"> </w:t>
            </w:r>
          </w:p>
          <w:p w14:paraId="5DC5A3C4" w14:textId="77777777" w:rsidR="009D2FD9" w:rsidRDefault="009D2FD9" w:rsidP="004575B0">
            <w:pPr>
              <w:rPr>
                <w:rFonts w:ascii="Arial" w:hAnsi="Arial" w:cs="Arial"/>
                <w:sz w:val="16"/>
              </w:rPr>
            </w:pPr>
          </w:p>
          <w:p w14:paraId="02286CF9" w14:textId="77777777" w:rsidR="00A23B3E" w:rsidRPr="003A443E" w:rsidRDefault="004575B0" w:rsidP="004575B0">
            <w:pPr>
              <w:rPr>
                <w:rFonts w:ascii="Arial" w:hAnsi="Arial" w:cs="Arial"/>
                <w:color w:val="000000"/>
                <w:sz w:val="14"/>
                <w:szCs w:val="14"/>
              </w:rPr>
            </w:pP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Pr="0029239D">
              <w:rPr>
                <w:rFonts w:ascii="Arial" w:hAnsi="Arial" w:cs="Arial"/>
                <w:sz w:val="16"/>
              </w:rPr>
              <w:fldChar w:fldCharType="end"/>
            </w:r>
            <w:r>
              <w:rPr>
                <w:rFonts w:ascii="Arial" w:hAnsi="Arial" w:cs="Arial"/>
                <w:sz w:val="22"/>
              </w:rPr>
              <w:t xml:space="preserve"> </w:t>
            </w:r>
            <w:r>
              <w:rPr>
                <w:rFonts w:ascii="Arial" w:hAnsi="Arial" w:cs="Arial"/>
                <w:sz w:val="14"/>
                <w:szCs w:val="14"/>
              </w:rPr>
              <w:t xml:space="preserve">Sì </w:t>
            </w: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Pr="0029239D">
              <w:rPr>
                <w:rFonts w:ascii="Arial" w:hAnsi="Arial" w:cs="Arial"/>
                <w:sz w:val="16"/>
              </w:rPr>
              <w:fldChar w:fldCharType="end"/>
            </w:r>
            <w:r>
              <w:rPr>
                <w:rFonts w:ascii="Arial" w:hAnsi="Arial" w:cs="Arial"/>
                <w:sz w:val="14"/>
                <w:szCs w:val="14"/>
              </w:rPr>
              <w:t xml:space="preserve"> No</w:t>
            </w:r>
            <w:r w:rsidRPr="003A443E">
              <w:rPr>
                <w:rFonts w:ascii="Arial" w:hAnsi="Arial" w:cs="Arial"/>
                <w:color w:val="000000"/>
                <w:sz w:val="14"/>
                <w:szCs w:val="14"/>
              </w:rPr>
              <w:t xml:space="preserve"> </w:t>
            </w:r>
          </w:p>
          <w:p w14:paraId="63E94CF8" w14:textId="77777777"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xml:space="preserve">In caso affermativo elencare la documentazione pertinente </w:t>
            </w:r>
            <w:r w:rsidR="00323AF4">
              <w:rPr>
                <w:rFonts w:ascii="Arial" w:hAnsi="Arial" w:cs="Arial"/>
              </w:rPr>
              <w:fldChar w:fldCharType="begin">
                <w:ffData>
                  <w:name w:val="Testo1"/>
                  <w:enabled/>
                  <w:calcOnExit w:val="0"/>
                  <w:textInput/>
                </w:ffData>
              </w:fldChar>
            </w:r>
            <w:r w:rsidR="00323AF4">
              <w:rPr>
                <w:rFonts w:ascii="Arial" w:hAnsi="Arial" w:cs="Arial"/>
              </w:rPr>
              <w:instrText xml:space="preserve"> FORMTEXT </w:instrText>
            </w:r>
            <w:r w:rsidR="00323AF4">
              <w:rPr>
                <w:rFonts w:ascii="Arial" w:hAnsi="Arial" w:cs="Arial"/>
              </w:rPr>
            </w:r>
            <w:r w:rsidR="00323AF4">
              <w:rPr>
                <w:rFonts w:ascii="Arial" w:hAnsi="Arial" w:cs="Arial"/>
              </w:rPr>
              <w:fldChar w:fldCharType="separate"/>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rPr>
              <w:fldChar w:fldCharType="end"/>
            </w:r>
            <w:r w:rsidR="00323AF4">
              <w:rPr>
                <w:rFonts w:ascii="Arial" w:hAnsi="Arial" w:cs="Arial"/>
              </w:rPr>
              <w:t xml:space="preserve"> </w:t>
            </w:r>
            <w:r w:rsidRPr="003A443E">
              <w:rPr>
                <w:rFonts w:ascii="Arial" w:hAnsi="Arial" w:cs="Arial"/>
                <w:color w:val="000000"/>
                <w:sz w:val="14"/>
                <w:szCs w:val="14"/>
              </w:rPr>
              <w:t>e, se disponibile elettronicamente, indicare: (indirizzo web, autorità o organismo di emanazione, riferimento preciso della documentazione):</w:t>
            </w:r>
          </w:p>
          <w:p w14:paraId="083AAF00" w14:textId="77777777" w:rsidR="00A23B3E" w:rsidRPr="003A443E" w:rsidRDefault="00323AF4" w:rsidP="00F351F0">
            <w:pPr>
              <w:rPr>
                <w:rFonts w:ascii="Arial" w:hAnsi="Arial" w:cs="Arial"/>
                <w:strike/>
                <w:color w:val="000000"/>
                <w:sz w:val="14"/>
                <w:szCs w:val="14"/>
              </w:rPr>
            </w:pP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r w:rsidR="00A23B3E" w14:paraId="1C96F210" w14:textId="77777777">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AFC2ED9" w14:textId="77777777" w:rsidR="00A23B3E" w:rsidRPr="000953DC" w:rsidRDefault="00A23B3E">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conflitto di interessi</w:t>
            </w:r>
            <w:r w:rsidR="0028775F">
              <w:rPr>
                <w:rFonts w:ascii="Arial" w:hAnsi="Arial" w:cs="Arial"/>
                <w:b/>
                <w:sz w:val="15"/>
                <w:szCs w:val="15"/>
              </w:rPr>
              <w:t xml:space="preserve"> </w:t>
            </w:r>
            <w:r w:rsidRPr="000953DC">
              <w:rPr>
                <w:rFonts w:ascii="Arial" w:hAnsi="Arial" w:cs="Arial"/>
                <w:b/>
                <w:sz w:val="15"/>
                <w:szCs w:val="15"/>
              </w:rPr>
              <w:t>(</w:t>
            </w:r>
            <w:r w:rsidRPr="000953DC">
              <w:rPr>
                <w:rStyle w:val="Rimandonotaapidipagina"/>
                <w:rFonts w:ascii="Arial" w:hAnsi="Arial" w:cs="Arial"/>
                <w:b/>
                <w:sz w:val="15"/>
                <w:szCs w:val="15"/>
              </w:rPr>
              <w:footnoteReference w:id="25"/>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lett.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14:paraId="279E0876" w14:textId="77777777" w:rsidR="00A23B3E" w:rsidRPr="000953DC" w:rsidRDefault="00A23B3E">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4B7513C" w14:textId="77777777" w:rsidR="00A23B3E" w:rsidRPr="000953DC" w:rsidRDefault="00C813D1">
            <w:pPr>
              <w:rPr>
                <w:rFonts w:ascii="Arial" w:hAnsi="Arial" w:cs="Arial"/>
                <w:sz w:val="15"/>
                <w:szCs w:val="15"/>
              </w:rPr>
            </w:pPr>
            <w:r>
              <w:rPr>
                <w:rFonts w:ascii="Arial" w:hAnsi="Arial" w:cs="Arial"/>
                <w:noProof/>
                <w:color w:val="000000"/>
                <w:sz w:val="14"/>
                <w:szCs w:val="14"/>
                <w:lang w:bidi="ar-SA"/>
              </w:rPr>
              <mc:AlternateContent>
                <mc:Choice Requires="wps">
                  <w:drawing>
                    <wp:anchor distT="0" distB="0" distL="114300" distR="114300" simplePos="0" relativeHeight="251661824" behindDoc="0" locked="0" layoutInCell="1" allowOverlap="1" wp14:anchorId="078A0748" wp14:editId="55460ACE">
                      <wp:simplePos x="0" y="0"/>
                      <wp:positionH relativeFrom="column">
                        <wp:posOffset>2832735</wp:posOffset>
                      </wp:positionH>
                      <wp:positionV relativeFrom="paragraph">
                        <wp:posOffset>100330</wp:posOffset>
                      </wp:positionV>
                      <wp:extent cx="566420" cy="112395"/>
                      <wp:effectExtent l="73025" t="52705" r="36830" b="73025"/>
                      <wp:wrapNone/>
                      <wp:docPr id="24" name="AutoShap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420" cy="112395"/>
                              </a:xfrm>
                              <a:prstGeom prst="leftArrow">
                                <a:avLst>
                                  <a:gd name="adj1" fmla="val 50000"/>
                                  <a:gd name="adj2" fmla="val 125989"/>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D02F40" id="AutoShape 38" o:spid="_x0000_s1026" type="#_x0000_t66" style="position:absolute;margin-left:223.05pt;margin-top:7.9pt;width:44.6pt;height:8.8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" fillcolor="#c0504d" strokecolor="#f2f2f2" strokeweight="3pt">
                      <v:shadow on="t" color="#622423" opacity=".5" offset="1pt"/>
                    </v:shape>
                  </w:pict>
                </mc:Fallback>
              </mc:AlternateContent>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22"/>
              </w:rPr>
              <w:t xml:space="preserve"> </w:t>
            </w:r>
            <w:r w:rsidR="004575B0">
              <w:rPr>
                <w:rFonts w:ascii="Arial" w:hAnsi="Arial" w:cs="Arial"/>
                <w:sz w:val="14"/>
                <w:szCs w:val="14"/>
              </w:rPr>
              <w:t xml:space="preserve">Sì </w:t>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14"/>
                <w:szCs w:val="14"/>
              </w:rPr>
              <w:t xml:space="preserve"> No</w:t>
            </w:r>
            <w:r w:rsidR="00A23B3E" w:rsidRPr="000953DC">
              <w:rPr>
                <w:rFonts w:ascii="Arial" w:hAnsi="Arial" w:cs="Arial"/>
                <w:sz w:val="15"/>
                <w:szCs w:val="15"/>
              </w:rPr>
              <w:br/>
            </w:r>
            <w:r w:rsidR="00A23B3E" w:rsidRPr="000953DC">
              <w:rPr>
                <w:rFonts w:ascii="Arial" w:hAnsi="Arial" w:cs="Arial"/>
                <w:sz w:val="15"/>
                <w:szCs w:val="15"/>
              </w:rPr>
              <w:br/>
            </w:r>
            <w:r w:rsidR="00A23B3E" w:rsidRPr="000953DC">
              <w:rPr>
                <w:rFonts w:ascii="Arial" w:hAnsi="Arial" w:cs="Arial"/>
                <w:sz w:val="15"/>
                <w:szCs w:val="15"/>
              </w:rPr>
              <w:br/>
            </w:r>
          </w:p>
          <w:p w14:paraId="37B457BE" w14:textId="77777777" w:rsidR="00A23B3E" w:rsidRPr="000953DC" w:rsidRDefault="00323AF4">
            <w:pPr>
              <w:rPr>
                <w:rFonts w:ascii="Arial" w:hAnsi="Arial" w:cs="Arial"/>
                <w:sz w:val="15"/>
                <w:szCs w:val="15"/>
              </w:rPr>
            </w:pP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r w:rsidR="00A23B3E" w14:paraId="3431BB59" w14:textId="77777777">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5D101B6" w14:textId="77777777" w:rsidR="008E3A62" w:rsidRPr="003A443E" w:rsidRDefault="00A23B3E" w:rsidP="008E3A62">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lett.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14:paraId="1E3BA246" w14:textId="77777777" w:rsidR="00A23B3E" w:rsidRPr="000953DC" w:rsidRDefault="00A23B3E" w:rsidP="008E3A62">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0CD1445" w14:textId="77777777" w:rsidR="00A23B3E" w:rsidRPr="000953DC" w:rsidRDefault="00C813D1">
            <w:pPr>
              <w:rPr>
                <w:rFonts w:ascii="Arial" w:hAnsi="Arial" w:cs="Arial"/>
                <w:color w:val="FF0000"/>
                <w:sz w:val="15"/>
                <w:szCs w:val="15"/>
              </w:rPr>
            </w:pPr>
            <w:r>
              <w:rPr>
                <w:rFonts w:ascii="Arial" w:hAnsi="Arial" w:cs="Arial"/>
                <w:noProof/>
                <w:color w:val="000000"/>
                <w:sz w:val="14"/>
                <w:szCs w:val="14"/>
                <w:lang w:bidi="ar-SA"/>
              </w:rPr>
              <mc:AlternateContent>
                <mc:Choice Requires="wps">
                  <w:drawing>
                    <wp:anchor distT="0" distB="0" distL="114300" distR="114300" simplePos="0" relativeHeight="251663872" behindDoc="0" locked="0" layoutInCell="1" allowOverlap="1" wp14:anchorId="7B195CC5" wp14:editId="1708ECE7">
                      <wp:simplePos x="0" y="0"/>
                      <wp:positionH relativeFrom="column">
                        <wp:posOffset>2832735</wp:posOffset>
                      </wp:positionH>
                      <wp:positionV relativeFrom="paragraph">
                        <wp:posOffset>76835</wp:posOffset>
                      </wp:positionV>
                      <wp:extent cx="566420" cy="112395"/>
                      <wp:effectExtent l="73025" t="54610" r="36830" b="80645"/>
                      <wp:wrapNone/>
                      <wp:docPr id="23" name="AutoShap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420" cy="112395"/>
                              </a:xfrm>
                              <a:prstGeom prst="leftArrow">
                                <a:avLst>
                                  <a:gd name="adj1" fmla="val 50000"/>
                                  <a:gd name="adj2" fmla="val 125989"/>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6476F6" id="AutoShape 40" o:spid="_x0000_s1026" type="#_x0000_t66" style="position:absolute;margin-left:223.05pt;margin-top:6.05pt;width:44.6pt;height:8.8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" fillcolor="#c0504d" strokecolor="#f2f2f2" strokeweight="3pt">
                      <v:shadow on="t" color="#622423" opacity=".5" offset="1pt"/>
                    </v:shape>
                  </w:pict>
                </mc:Fallback>
              </mc:AlternateContent>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22"/>
              </w:rPr>
              <w:t xml:space="preserve"> </w:t>
            </w:r>
            <w:r w:rsidR="004575B0">
              <w:rPr>
                <w:rFonts w:ascii="Arial" w:hAnsi="Arial" w:cs="Arial"/>
                <w:sz w:val="14"/>
                <w:szCs w:val="14"/>
              </w:rPr>
              <w:t xml:space="preserve">Sì </w:t>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14"/>
                <w:szCs w:val="14"/>
              </w:rPr>
              <w:t xml:space="preserve"> No</w:t>
            </w:r>
            <w:r w:rsidR="00A23B3E" w:rsidRPr="000953DC">
              <w:rPr>
                <w:rFonts w:ascii="Arial" w:hAnsi="Arial" w:cs="Arial"/>
                <w:sz w:val="15"/>
                <w:szCs w:val="15"/>
              </w:rPr>
              <w:br/>
            </w:r>
            <w:r w:rsidR="00A23B3E" w:rsidRPr="000953DC">
              <w:rPr>
                <w:rFonts w:ascii="Arial" w:hAnsi="Arial" w:cs="Arial"/>
                <w:sz w:val="15"/>
                <w:szCs w:val="15"/>
              </w:rPr>
              <w:br/>
            </w:r>
            <w:r w:rsidR="00A23B3E" w:rsidRPr="000953DC">
              <w:rPr>
                <w:rFonts w:ascii="Arial" w:hAnsi="Arial" w:cs="Arial"/>
                <w:sz w:val="15"/>
                <w:szCs w:val="15"/>
              </w:rPr>
              <w:br/>
            </w:r>
            <w:r w:rsidR="00A23B3E" w:rsidRPr="000953DC">
              <w:rPr>
                <w:rFonts w:ascii="Arial" w:hAnsi="Arial" w:cs="Arial"/>
                <w:sz w:val="15"/>
                <w:szCs w:val="15"/>
              </w:rPr>
              <w:br/>
            </w:r>
          </w:p>
          <w:p w14:paraId="068F87CB" w14:textId="77777777" w:rsidR="00A23B3E" w:rsidRPr="000953DC" w:rsidRDefault="00A23B3E">
            <w:pPr>
              <w:rPr>
                <w:rFonts w:ascii="Arial" w:hAnsi="Arial" w:cs="Arial"/>
                <w:color w:val="FF0000"/>
                <w:sz w:val="15"/>
                <w:szCs w:val="15"/>
              </w:rPr>
            </w:pPr>
          </w:p>
          <w:p w14:paraId="4B591970" w14:textId="77777777" w:rsidR="00A23B3E" w:rsidRPr="000953DC" w:rsidRDefault="00A23B3E">
            <w:r w:rsidRPr="000953DC">
              <w:rPr>
                <w:rFonts w:ascii="Arial" w:hAnsi="Arial" w:cs="Arial"/>
                <w:sz w:val="15"/>
                <w:szCs w:val="15"/>
              </w:rPr>
              <w:t xml:space="preserve"> </w:t>
            </w:r>
            <w:r w:rsidR="00323AF4">
              <w:rPr>
                <w:rFonts w:ascii="Arial" w:hAnsi="Arial" w:cs="Arial"/>
              </w:rPr>
              <w:fldChar w:fldCharType="begin">
                <w:ffData>
                  <w:name w:val="Testo1"/>
                  <w:enabled/>
                  <w:calcOnExit w:val="0"/>
                  <w:textInput/>
                </w:ffData>
              </w:fldChar>
            </w:r>
            <w:r w:rsidR="00323AF4">
              <w:rPr>
                <w:rFonts w:ascii="Arial" w:hAnsi="Arial" w:cs="Arial"/>
              </w:rPr>
              <w:instrText xml:space="preserve"> FORMTEXT </w:instrText>
            </w:r>
            <w:r w:rsidR="00323AF4">
              <w:rPr>
                <w:rFonts w:ascii="Arial" w:hAnsi="Arial" w:cs="Arial"/>
              </w:rPr>
            </w:r>
            <w:r w:rsidR="00323AF4">
              <w:rPr>
                <w:rFonts w:ascii="Arial" w:hAnsi="Arial" w:cs="Arial"/>
              </w:rPr>
              <w:fldChar w:fldCharType="separate"/>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rPr>
              <w:fldChar w:fldCharType="end"/>
            </w:r>
          </w:p>
        </w:tc>
      </w:tr>
      <w:tr w:rsidR="00A23B3E" w14:paraId="2A78EA50" w14:textId="77777777"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2ED211E" w14:textId="77777777" w:rsidR="00F351F0" w:rsidRPr="003A443E" w:rsidRDefault="00A23B3E">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14:paraId="0E1C694C" w14:textId="77777777" w:rsidR="00F351F0" w:rsidRPr="003A443E" w:rsidRDefault="00A23B3E" w:rsidP="00F351F0">
            <w:pPr>
              <w:pStyle w:val="NormalLeft"/>
              <w:numPr>
                <w:ilvl w:val="0"/>
                <w:numId w:val="16"/>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14:paraId="73004393" w14:textId="77777777" w:rsidR="00A23B3E" w:rsidRPr="003A443E" w:rsidRDefault="00A23B3E" w:rsidP="00F351F0">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C2D5CBB" w14:textId="77777777" w:rsidR="00F351F0" w:rsidRPr="003A443E" w:rsidRDefault="00C813D1">
            <w:pPr>
              <w:rPr>
                <w:rFonts w:ascii="Arial" w:hAnsi="Arial" w:cs="Arial"/>
                <w:color w:val="000000"/>
                <w:sz w:val="15"/>
                <w:szCs w:val="15"/>
              </w:rPr>
            </w:pPr>
            <w:r>
              <w:rPr>
                <w:rFonts w:ascii="Arial" w:hAnsi="Arial" w:cs="Arial"/>
                <w:noProof/>
                <w:color w:val="000000"/>
                <w:sz w:val="14"/>
                <w:szCs w:val="14"/>
                <w:lang w:bidi="ar-SA"/>
              </w:rPr>
              <mc:AlternateContent>
                <mc:Choice Requires="wps">
                  <w:drawing>
                    <wp:anchor distT="0" distB="0" distL="114300" distR="114300" simplePos="0" relativeHeight="251662848" behindDoc="0" locked="0" layoutInCell="1" allowOverlap="1" wp14:anchorId="4C750CCB" wp14:editId="4178AE66">
                      <wp:simplePos x="0" y="0"/>
                      <wp:positionH relativeFrom="column">
                        <wp:posOffset>2832735</wp:posOffset>
                      </wp:positionH>
                      <wp:positionV relativeFrom="paragraph">
                        <wp:posOffset>264160</wp:posOffset>
                      </wp:positionV>
                      <wp:extent cx="566420" cy="112395"/>
                      <wp:effectExtent l="73025" t="49530" r="36830" b="76200"/>
                      <wp:wrapNone/>
                      <wp:docPr id="22"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420" cy="112395"/>
                              </a:xfrm>
                              <a:prstGeom prst="leftArrow">
                                <a:avLst>
                                  <a:gd name="adj1" fmla="val 50000"/>
                                  <a:gd name="adj2" fmla="val 125989"/>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0EA0F7" id="AutoShape 39" o:spid="_x0000_s1026" type="#_x0000_t66" style="position:absolute;margin-left:223.05pt;margin-top:20.8pt;width:44.6pt;height:8.8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" fillcolor="#c0504d" strokecolor="#f2f2f2" strokeweight="3pt">
                      <v:shadow on="t" color="#622423" opacity=".5" offset="1pt"/>
                    </v:shape>
                  </w:pict>
                </mc:Fallback>
              </mc:AlternateContent>
            </w:r>
          </w:p>
          <w:p w14:paraId="234B555E" w14:textId="77777777" w:rsidR="00B32C28" w:rsidRDefault="004575B0">
            <w:pPr>
              <w:rPr>
                <w:rFonts w:ascii="Arial" w:hAnsi="Arial" w:cs="Arial"/>
                <w:color w:val="000000"/>
                <w:szCs w:val="24"/>
              </w:rPr>
            </w:pP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Pr="0029239D">
              <w:rPr>
                <w:rFonts w:ascii="Arial" w:hAnsi="Arial" w:cs="Arial"/>
                <w:sz w:val="16"/>
              </w:rPr>
              <w:fldChar w:fldCharType="end"/>
            </w:r>
            <w:r>
              <w:rPr>
                <w:rFonts w:ascii="Arial" w:hAnsi="Arial" w:cs="Arial"/>
                <w:sz w:val="22"/>
              </w:rPr>
              <w:t xml:space="preserve"> </w:t>
            </w:r>
            <w:r>
              <w:rPr>
                <w:rFonts w:ascii="Arial" w:hAnsi="Arial" w:cs="Arial"/>
                <w:sz w:val="14"/>
                <w:szCs w:val="14"/>
              </w:rPr>
              <w:t xml:space="preserve">Sì </w:t>
            </w: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Pr="0029239D">
              <w:rPr>
                <w:rFonts w:ascii="Arial" w:hAnsi="Arial" w:cs="Arial"/>
                <w:sz w:val="16"/>
              </w:rPr>
              <w:fldChar w:fldCharType="end"/>
            </w:r>
            <w:r>
              <w:rPr>
                <w:rFonts w:ascii="Arial" w:hAnsi="Arial" w:cs="Arial"/>
                <w:sz w:val="14"/>
                <w:szCs w:val="14"/>
              </w:rPr>
              <w:t xml:space="preserve"> No</w:t>
            </w:r>
            <w:r w:rsidRPr="001D3A2B">
              <w:rPr>
                <w:rFonts w:ascii="Arial" w:hAnsi="Arial" w:cs="Arial"/>
                <w:color w:val="000000"/>
                <w:szCs w:val="24"/>
              </w:rPr>
              <w:t xml:space="preserve"> </w:t>
            </w:r>
          </w:p>
          <w:p w14:paraId="1C16AC20" w14:textId="77777777" w:rsidR="004575B0" w:rsidRPr="001D3A2B" w:rsidRDefault="00C813D1">
            <w:pPr>
              <w:rPr>
                <w:rFonts w:ascii="Arial" w:hAnsi="Arial" w:cs="Arial"/>
                <w:color w:val="000000"/>
                <w:szCs w:val="24"/>
              </w:rPr>
            </w:pPr>
            <w:r>
              <w:rPr>
                <w:rFonts w:ascii="Arial" w:hAnsi="Arial" w:cs="Arial"/>
                <w:noProof/>
                <w:color w:val="000000"/>
                <w:sz w:val="14"/>
                <w:szCs w:val="14"/>
                <w:lang w:bidi="ar-SA"/>
              </w:rPr>
              <mc:AlternateContent>
                <mc:Choice Requires="wps">
                  <w:drawing>
                    <wp:anchor distT="0" distB="0" distL="114300" distR="114300" simplePos="0" relativeHeight="251664896" behindDoc="0" locked="0" layoutInCell="1" allowOverlap="1" wp14:anchorId="4DC7530C" wp14:editId="72C9E4F3">
                      <wp:simplePos x="0" y="0"/>
                      <wp:positionH relativeFrom="column">
                        <wp:posOffset>2846070</wp:posOffset>
                      </wp:positionH>
                      <wp:positionV relativeFrom="paragraph">
                        <wp:posOffset>262255</wp:posOffset>
                      </wp:positionV>
                      <wp:extent cx="566420" cy="112395"/>
                      <wp:effectExtent l="76835" t="54610" r="33020" b="80645"/>
                      <wp:wrapNone/>
                      <wp:docPr id="21" name="AutoShap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420" cy="112395"/>
                              </a:xfrm>
                              <a:prstGeom prst="leftArrow">
                                <a:avLst>
                                  <a:gd name="adj1" fmla="val 50000"/>
                                  <a:gd name="adj2" fmla="val 125989"/>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1ACD70" id="AutoShape 41" o:spid="_x0000_s1026" type="#_x0000_t66" style="position:absolute;margin-left:224.1pt;margin-top:20.65pt;width:44.6pt;height:8.8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" fillcolor="#c0504d" strokecolor="#f2f2f2" strokeweight="3pt">
                      <v:shadow on="t" color="#622423" opacity=".5" offset="1pt"/>
                    </v:shape>
                  </w:pict>
                </mc:Fallback>
              </mc:AlternateContent>
            </w:r>
          </w:p>
          <w:p w14:paraId="2CD60B36" w14:textId="77777777" w:rsidR="00A23B3E" w:rsidRPr="003A443E" w:rsidRDefault="004575B0">
            <w:pPr>
              <w:rPr>
                <w:color w:val="000000"/>
              </w:rPr>
            </w:pP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Pr="0029239D">
              <w:rPr>
                <w:rFonts w:ascii="Arial" w:hAnsi="Arial" w:cs="Arial"/>
                <w:sz w:val="16"/>
              </w:rPr>
              <w:fldChar w:fldCharType="end"/>
            </w:r>
            <w:r>
              <w:rPr>
                <w:rFonts w:ascii="Arial" w:hAnsi="Arial" w:cs="Arial"/>
                <w:sz w:val="22"/>
              </w:rPr>
              <w:t xml:space="preserve"> </w:t>
            </w:r>
            <w:r>
              <w:rPr>
                <w:rFonts w:ascii="Arial" w:hAnsi="Arial" w:cs="Arial"/>
                <w:sz w:val="14"/>
                <w:szCs w:val="14"/>
              </w:rPr>
              <w:t xml:space="preserve">Sì </w:t>
            </w: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Pr="0029239D">
              <w:rPr>
                <w:rFonts w:ascii="Arial" w:hAnsi="Arial" w:cs="Arial"/>
                <w:sz w:val="16"/>
              </w:rPr>
              <w:fldChar w:fldCharType="end"/>
            </w:r>
            <w:r>
              <w:rPr>
                <w:rFonts w:ascii="Arial" w:hAnsi="Arial" w:cs="Arial"/>
                <w:sz w:val="14"/>
                <w:szCs w:val="14"/>
              </w:rPr>
              <w:t xml:space="preserve"> No</w:t>
            </w:r>
          </w:p>
        </w:tc>
      </w:tr>
    </w:tbl>
    <w:p w14:paraId="7BC1D4C7" w14:textId="77777777" w:rsidR="00A23B3E" w:rsidRDefault="00A23B3E" w:rsidP="00BF74E1">
      <w:pPr>
        <w:pStyle w:val="SectionTitle"/>
        <w:rPr>
          <w:rFonts w:ascii="Arial" w:hAnsi="Arial" w:cs="Arial"/>
          <w:sz w:val="15"/>
          <w:szCs w:val="15"/>
        </w:rPr>
      </w:pPr>
      <w:r>
        <w:rPr>
          <w:rFonts w:ascii="Arial" w:hAnsi="Arial" w:cs="Arial"/>
          <w:b w:val="0"/>
          <w:caps/>
          <w:sz w:val="15"/>
          <w:szCs w:val="15"/>
        </w:rPr>
        <w:lastRenderedPageBreak/>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A23B3E" w14:paraId="176D94D5" w14:textId="77777777"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60CCEB4" w14:textId="77777777" w:rsidR="00A23B3E" w:rsidRPr="003A443E" w:rsidRDefault="00A23B3E" w:rsidP="00C427DB">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 xml:space="preserve">(articolo 80, comma 2 e comma 5, lett. </w:t>
            </w:r>
            <w:r w:rsidRPr="003A443E">
              <w:rPr>
                <w:rFonts w:ascii="Arial" w:hAnsi="Arial" w:cs="Arial"/>
                <w:i/>
                <w:color w:val="000000"/>
                <w:sz w:val="15"/>
                <w:szCs w:val="15"/>
              </w:rPr>
              <w:t>f), g), h), i), l), m)</w:t>
            </w:r>
            <w:r w:rsidRPr="003A443E">
              <w:rPr>
                <w:rFonts w:ascii="Arial" w:hAnsi="Arial" w:cs="Arial"/>
                <w:color w:val="000000"/>
                <w:sz w:val="15"/>
                <w:szCs w:val="15"/>
              </w:rPr>
              <w:t xml:space="preserve"> del Codice</w:t>
            </w:r>
            <w:r w:rsidR="00C427DB" w:rsidRPr="003A443E">
              <w:rPr>
                <w:rFonts w:ascii="Arial" w:hAnsi="Arial" w:cs="Arial"/>
                <w:color w:val="000000"/>
                <w:sz w:val="15"/>
                <w:szCs w:val="15"/>
              </w:rPr>
              <w:t xml:space="preserve"> 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462A555" w14:textId="77777777" w:rsidR="00A23B3E" w:rsidRPr="000953DC" w:rsidRDefault="00A23B3E">
            <w:r w:rsidRPr="000953DC">
              <w:rPr>
                <w:rFonts w:ascii="Arial" w:hAnsi="Arial" w:cs="Arial"/>
                <w:b/>
                <w:sz w:val="15"/>
                <w:szCs w:val="15"/>
              </w:rPr>
              <w:t>Risposta:</w:t>
            </w:r>
          </w:p>
        </w:tc>
      </w:tr>
      <w:tr w:rsidR="00A23B3E" w14:paraId="726576F9" w14:textId="77777777"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1F378E2" w14:textId="77777777" w:rsidR="00A23B3E" w:rsidRPr="003A443E" w:rsidRDefault="00A23B3E" w:rsidP="00BF74E1">
            <w:pPr>
              <w:jc w:val="both"/>
              <w:rPr>
                <w:color w:val="000000"/>
              </w:rPr>
            </w:pPr>
            <w:r w:rsidRPr="003A443E">
              <w:rPr>
                <w:rFonts w:ascii="Arial" w:hAnsi="Arial" w:cs="Arial"/>
                <w:color w:val="000000"/>
                <w:sz w:val="14"/>
                <w:szCs w:val="14"/>
              </w:rPr>
              <w:t>Sussistono  a carico dell’operatore economico cause di decadenza, di sospensione o di divieto previste dall'</w:t>
            </w:r>
            <w:hyperlink r:id="rId8" w:anchor="067" w:history="1">
              <w:r w:rsidRPr="003A443E">
                <w:rPr>
                  <w:rStyle w:val="Collegamentoipertestuale"/>
                  <w:rFonts w:ascii="Arial" w:hAnsi="Arial" w:cs="Arial"/>
                  <w:color w:val="000000"/>
                  <w:sz w:val="14"/>
                  <w:szCs w:val="14"/>
                  <w:u w:val="none"/>
                </w:rPr>
                <w:t>articolo 67 del decreto legislativo 6 settembre 2011, n. 159</w:t>
              </w:r>
            </w:hyperlink>
            <w:r w:rsidRPr="003A443E">
              <w:rPr>
                <w:rFonts w:ascii="Arial" w:hAnsi="Arial" w:cs="Arial"/>
                <w:color w:val="000000"/>
                <w:sz w:val="14"/>
                <w:szCs w:val="14"/>
              </w:rPr>
              <w:t xml:space="preserve">  o di un tentativo di infiltrazione mafiosa di cui all'</w:t>
            </w:r>
            <w:hyperlink r:id="rId9" w:anchor="084" w:history="1">
              <w:r w:rsidRPr="003A443E">
                <w:rPr>
                  <w:rStyle w:val="Collegamentoipertestuale"/>
                  <w:rFonts w:ascii="Arial" w:hAnsi="Arial" w:cs="Arial"/>
                  <w:color w:val="000000"/>
                  <w:sz w:val="14"/>
                  <w:szCs w:val="14"/>
                  <w:u w:val="none"/>
                </w:rPr>
                <w:t>articolo 84, comma 4, del medesimo decreto</w:t>
              </w:r>
            </w:hyperlink>
            <w:r w:rsidRPr="003A443E">
              <w:rPr>
                <w:rFonts w:ascii="Arial" w:hAnsi="Arial" w:cs="Arial"/>
                <w:color w:val="000000"/>
                <w:sz w:val="14"/>
                <w:szCs w:val="14"/>
              </w:rPr>
              <w:t xml:space="preserve">, fermo restando quanto previsto dagli </w:t>
            </w:r>
            <w:hyperlink r:id="rId10"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hyperlink r:id="rId11" w:anchor="092" w:history="1">
              <w:r w:rsidRPr="003A443E">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715735" w14:textId="77777777" w:rsidR="004575B0" w:rsidRDefault="00C813D1">
            <w:pPr>
              <w:rPr>
                <w:rFonts w:ascii="Arial" w:hAnsi="Arial" w:cs="Arial"/>
                <w:sz w:val="14"/>
                <w:szCs w:val="14"/>
              </w:rPr>
            </w:pPr>
            <w:r>
              <w:rPr>
                <w:rFonts w:ascii="Arial" w:hAnsi="Arial" w:cs="Arial"/>
                <w:b/>
                <w:caps/>
                <w:noProof/>
                <w:sz w:val="15"/>
                <w:szCs w:val="15"/>
                <w:lang w:bidi="ar-SA"/>
              </w:rPr>
              <mc:AlternateContent>
                <mc:Choice Requires="wps">
                  <w:drawing>
                    <wp:anchor distT="0" distB="0" distL="114300" distR="114300" simplePos="0" relativeHeight="251665920" behindDoc="0" locked="0" layoutInCell="1" allowOverlap="1" wp14:anchorId="46612634" wp14:editId="18037056">
                      <wp:simplePos x="0" y="0"/>
                      <wp:positionH relativeFrom="column">
                        <wp:posOffset>2814320</wp:posOffset>
                      </wp:positionH>
                      <wp:positionV relativeFrom="paragraph">
                        <wp:posOffset>65405</wp:posOffset>
                      </wp:positionV>
                      <wp:extent cx="566420" cy="112395"/>
                      <wp:effectExtent l="73660" t="53975" r="36195" b="81280"/>
                      <wp:wrapNone/>
                      <wp:docPr id="20" name="AutoShap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420" cy="112395"/>
                              </a:xfrm>
                              <a:prstGeom prst="leftArrow">
                                <a:avLst>
                                  <a:gd name="adj1" fmla="val 50000"/>
                                  <a:gd name="adj2" fmla="val 125989"/>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8D5D4B" id="AutoShape 44" o:spid="_x0000_s1026" type="#_x0000_t66" style="position:absolute;margin-left:221.6pt;margin-top:5.15pt;width:44.6pt;height:8.8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" fillcolor="#c0504d" strokecolor="#f2f2f2" strokeweight="3pt">
                      <v:shadow on="t" color="#622423" opacity=".5" offset="1pt"/>
                    </v:shape>
                  </w:pict>
                </mc:Fallback>
              </mc:AlternateContent>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22"/>
              </w:rPr>
              <w:t xml:space="preserve"> </w:t>
            </w:r>
            <w:r w:rsidR="004575B0">
              <w:rPr>
                <w:rFonts w:ascii="Arial" w:hAnsi="Arial" w:cs="Arial"/>
                <w:sz w:val="14"/>
                <w:szCs w:val="14"/>
              </w:rPr>
              <w:t xml:space="preserve">Sì </w:t>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14"/>
                <w:szCs w:val="14"/>
              </w:rPr>
              <w:t xml:space="preserve"> No</w:t>
            </w:r>
            <w:r w:rsidR="004575B0" w:rsidRPr="000953DC">
              <w:rPr>
                <w:rFonts w:ascii="Arial" w:hAnsi="Arial" w:cs="Arial"/>
                <w:sz w:val="14"/>
                <w:szCs w:val="14"/>
              </w:rPr>
              <w:t xml:space="preserve"> </w:t>
            </w:r>
          </w:p>
          <w:p w14:paraId="1B2B75AE" w14:textId="77777777" w:rsidR="00A23B3E" w:rsidRPr="000953DC" w:rsidRDefault="00A23B3E">
            <w:pPr>
              <w:rPr>
                <w:rFonts w:ascii="Arial" w:hAnsi="Arial" w:cs="Arial"/>
                <w:sz w:val="14"/>
                <w:szCs w:val="14"/>
              </w:rPr>
            </w:pPr>
            <w:r w:rsidRPr="000953DC">
              <w:rPr>
                <w:rFonts w:ascii="Arial" w:hAnsi="Arial" w:cs="Arial"/>
                <w:sz w:val="14"/>
                <w:szCs w:val="14"/>
              </w:rPr>
              <w:t>Se la documentazione pertinente è disponibile elettronicamente, indicare: (indirizzo web, autorità o organismo di emanazione, riferimento preciso della documentazione):</w:t>
            </w:r>
          </w:p>
          <w:p w14:paraId="6D4E5D7D" w14:textId="77777777" w:rsidR="00A23B3E" w:rsidRPr="000953DC" w:rsidRDefault="00323AF4">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00A23B3E" w:rsidRPr="000953DC">
              <w:rPr>
                <w:rFonts w:ascii="Arial" w:hAnsi="Arial" w:cs="Arial"/>
                <w:sz w:val="14"/>
                <w:szCs w:val="14"/>
              </w:rPr>
              <w:t xml:space="preserve"> (</w:t>
            </w:r>
            <w:r w:rsidR="00A23B3E" w:rsidRPr="000953DC">
              <w:rPr>
                <w:rStyle w:val="Rimandonotaapidipagina"/>
                <w:rFonts w:ascii="Arial" w:hAnsi="Arial" w:cs="Arial"/>
                <w:sz w:val="14"/>
                <w:szCs w:val="14"/>
              </w:rPr>
              <w:footnoteReference w:id="26"/>
            </w:r>
            <w:r w:rsidR="00A23B3E" w:rsidRPr="000953DC">
              <w:rPr>
                <w:rFonts w:ascii="Arial" w:hAnsi="Arial" w:cs="Arial"/>
                <w:sz w:val="14"/>
                <w:szCs w:val="14"/>
              </w:rPr>
              <w:t>)</w:t>
            </w:r>
          </w:p>
        </w:tc>
      </w:tr>
      <w:tr w:rsidR="00A23B3E" w14:paraId="2FDF75E1" w14:textId="77777777"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9922452" w14:textId="77777777" w:rsidR="00A23B3E" w:rsidRPr="00121BF6" w:rsidRDefault="00A23B3E">
            <w:pPr>
              <w:rPr>
                <w:rFonts w:ascii="Arial" w:hAnsi="Arial" w:cs="Arial"/>
                <w:color w:val="000000"/>
                <w:sz w:val="14"/>
                <w:szCs w:val="14"/>
              </w:rPr>
            </w:pPr>
            <w:r w:rsidRPr="00121BF6">
              <w:rPr>
                <w:rFonts w:ascii="Arial" w:hAnsi="Arial" w:cs="Arial"/>
                <w:color w:val="000000"/>
                <w:sz w:val="14"/>
                <w:szCs w:val="14"/>
              </w:rPr>
              <w:t>L’operatore economico si trova in una delle seguenti situazioni?</w:t>
            </w:r>
          </w:p>
          <w:p w14:paraId="36882CFD" w14:textId="77777777"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stato soggetto alla sanzione interdittiva di cui all'</w:t>
            </w:r>
            <w:hyperlink r:id="rId12" w:anchor="09" w:history="1">
              <w:r w:rsidRPr="00121BF6">
                <w:rPr>
                  <w:rStyle w:val="Collegamentoipertestuale"/>
                  <w:rFonts w:ascii="Arial" w:eastAsia="font379" w:hAnsi="Arial" w:cs="Arial"/>
                  <w:color w:val="000000"/>
                  <w:sz w:val="14"/>
                  <w:szCs w:val="14"/>
                  <w:u w:val="none"/>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interdittivi di cui all'</w:t>
            </w:r>
            <w:hyperlink r:id="rId13" w:anchor="014" w:history="1">
              <w:r w:rsidRPr="00121BF6">
                <w:rPr>
                  <w:rStyle w:val="Collegamentoipertestuale"/>
                  <w:rFonts w:ascii="Arial" w:eastAsia="font379" w:hAnsi="Arial" w:cs="Arial"/>
                  <w:color w:val="000000"/>
                  <w:sz w:val="14"/>
                  <w:szCs w:val="14"/>
                  <w:u w:val="none"/>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14:paraId="2132BF87"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32EA5AD0" w14:textId="77777777" w:rsidR="00A23B3E" w:rsidRPr="00121BF6" w:rsidRDefault="00A23B3E" w:rsidP="00F351F0">
            <w:pPr>
              <w:pStyle w:val="NormaleWeb1"/>
              <w:spacing w:before="0" w:after="0"/>
              <w:jc w:val="both"/>
              <w:rPr>
                <w:rFonts w:ascii="Arial" w:hAnsi="Arial" w:cs="Arial"/>
                <w:color w:val="000000"/>
                <w:sz w:val="14"/>
                <w:szCs w:val="14"/>
              </w:rPr>
            </w:pPr>
          </w:p>
          <w:p w14:paraId="63AA9CF3" w14:textId="77777777"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14:paraId="235409BE"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6A069457"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1975B10A"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53158188" w14:textId="77777777" w:rsidR="00A23B3E" w:rsidRPr="00121BF6" w:rsidRDefault="00A23B3E" w:rsidP="00625142">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379" w:hAnsi="Arial" w:cs="Arial"/>
                <w:color w:val="000000"/>
                <w:sz w:val="14"/>
                <w:szCs w:val="14"/>
                <w:u w:val="none"/>
              </w:rPr>
              <w:t>articolo 17 della legge 19 marzo 1990, n. 55</w:t>
            </w:r>
            <w:r w:rsidR="00625142" w:rsidRPr="00121BF6">
              <w:rPr>
                <w:rStyle w:val="Collegamentoipertestuale"/>
                <w:rFonts w:ascii="Arial" w:eastAsia="font379" w:hAnsi="Arial" w:cs="Arial"/>
                <w:color w:val="000000"/>
                <w:sz w:val="14"/>
                <w:szCs w:val="14"/>
                <w:u w:val="none"/>
              </w:rPr>
              <w:t xml:space="preserve">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w:t>
            </w:r>
            <w:r w:rsidR="00625142" w:rsidRPr="00121BF6">
              <w:rPr>
                <w:rFonts w:ascii="Arial" w:hAnsi="Arial" w:cs="Arial"/>
                <w:color w:val="000000"/>
                <w:sz w:val="14"/>
                <w:szCs w:val="14"/>
              </w:rPr>
              <w:t>?</w:t>
            </w:r>
            <w:r w:rsidRPr="00121BF6">
              <w:rPr>
                <w:rFonts w:ascii="Arial" w:hAnsi="Arial" w:cs="Arial"/>
                <w:color w:val="000000"/>
                <w:sz w:val="14"/>
                <w:szCs w:val="14"/>
              </w:rPr>
              <w:t xml:space="preserve"> </w:t>
            </w:r>
          </w:p>
          <w:p w14:paraId="7B172162" w14:textId="77777777" w:rsidR="00625142" w:rsidRPr="00121BF6" w:rsidRDefault="00625142">
            <w:pPr>
              <w:spacing w:before="0" w:after="0"/>
              <w:ind w:left="284" w:hanging="284"/>
              <w:jc w:val="both"/>
              <w:rPr>
                <w:rFonts w:ascii="Arial" w:hAnsi="Arial" w:cs="Arial"/>
                <w:color w:val="000000"/>
                <w:sz w:val="14"/>
                <w:szCs w:val="14"/>
              </w:rPr>
            </w:pPr>
          </w:p>
          <w:p w14:paraId="4168AAC8" w14:textId="77777777" w:rsidR="00A23B3E" w:rsidRPr="00121BF6" w:rsidRDefault="00A23B3E">
            <w:p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14:paraId="676C8FFF" w14:textId="77777777"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14:paraId="4ADD2591" w14:textId="77777777" w:rsidR="00625142" w:rsidRPr="00121BF6" w:rsidRDefault="00625142">
            <w:pPr>
              <w:pStyle w:val="NormaleWeb1"/>
              <w:spacing w:before="0" w:after="0"/>
              <w:ind w:left="284" w:hanging="284"/>
              <w:jc w:val="both"/>
              <w:rPr>
                <w:rFonts w:ascii="Arial" w:hAnsi="Arial" w:cs="Arial"/>
                <w:color w:val="000000"/>
                <w:sz w:val="14"/>
                <w:szCs w:val="14"/>
              </w:rPr>
            </w:pPr>
          </w:p>
          <w:p w14:paraId="20F71627" w14:textId="77777777"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la violazione è stata rimossa?</w:t>
            </w:r>
          </w:p>
          <w:p w14:paraId="42198DEA"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6966293D"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0F490432"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7F32AF60"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567F0570"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6200746D"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467F522A"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1D7FE38F"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4E49B7AB" w14:textId="77777777" w:rsidR="00A23B3E" w:rsidRPr="00121BF6" w:rsidRDefault="00C813D1">
            <w:pPr>
              <w:pStyle w:val="NormaleWeb1"/>
              <w:numPr>
                <w:ilvl w:val="0"/>
                <w:numId w:val="10"/>
              </w:numPr>
              <w:spacing w:before="0" w:after="0"/>
              <w:ind w:left="284" w:hanging="284"/>
              <w:jc w:val="both"/>
              <w:rPr>
                <w:rFonts w:ascii="Arial" w:hAnsi="Arial" w:cs="Arial"/>
                <w:color w:val="000000"/>
                <w:sz w:val="14"/>
                <w:szCs w:val="14"/>
              </w:rPr>
            </w:pPr>
            <w:r>
              <w:rPr>
                <w:rFonts w:ascii="Arial" w:hAnsi="Arial" w:cs="Arial"/>
                <w:noProof/>
                <w:color w:val="000000"/>
                <w:sz w:val="14"/>
                <w:szCs w:val="14"/>
              </w:rPr>
              <mc:AlternateContent>
                <mc:Choice Requires="wps">
                  <w:drawing>
                    <wp:anchor distT="0" distB="0" distL="114300" distR="114300" simplePos="0" relativeHeight="251637248" behindDoc="0" locked="0" layoutInCell="1" allowOverlap="1" wp14:anchorId="56F945BE" wp14:editId="33F57433">
                      <wp:simplePos x="0" y="0"/>
                      <wp:positionH relativeFrom="column">
                        <wp:posOffset>2819400</wp:posOffset>
                      </wp:positionH>
                      <wp:positionV relativeFrom="paragraph">
                        <wp:posOffset>194945</wp:posOffset>
                      </wp:positionV>
                      <wp:extent cx="717550" cy="628650"/>
                      <wp:effectExtent l="539750" t="9525" r="9525" b="57150"/>
                      <wp:wrapNone/>
                      <wp:docPr id="19"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flipV="1">
                                <a:off x="0" y="0"/>
                                <a:ext cx="717550" cy="628650"/>
                              </a:xfrm>
                              <a:prstGeom prst="bentConnector3">
                                <a:avLst>
                                  <a:gd name="adj1" fmla="val 173894"/>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0C6330D" id="_x0000_t34" coordsize="21600,21600" o:spt="34" o:oned="t" adj="10800" path="m,l@0,0@0,21600,21600,21600e" filled="f">
                      <v:stroke joinstyle="miter"/>
                      <v:formulas>
                        <v:f eqn="val #0"/>
                      </v:formulas>
                      <v:path arrowok="t" fillok="f" o:connecttype="none"/>
                      <v:handles>
                        <v:h position="#0,center"/>
                      </v:handles>
                      <o:lock v:ext="edit" shapetype="t"/>
                    </v:shapetype>
                    <v:shape id="AutoShape 11" o:spid="_x0000_s1026" type="#_x0000_t34" style="position:absolute;margin-left:222pt;margin-top:15.35pt;width:56.5pt;height:49.5pt;rotation:180;flip:y;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" adj="37561">
                      <v:stroke endarrow="block"/>
                    </v:shape>
                  </w:pict>
                </mc:Fallback>
              </mc:AlternateContent>
            </w:r>
            <w:r w:rsidR="00A23B3E" w:rsidRPr="00121BF6">
              <w:rPr>
                <w:rFonts w:ascii="Arial" w:hAnsi="Arial" w:cs="Arial"/>
                <w:color w:val="000000"/>
                <w:sz w:val="14"/>
                <w:szCs w:val="14"/>
              </w:rPr>
              <w:t>è in regola con le norme che disciplinano il diritto al lavoro dei disabili di cui all</w:t>
            </w:r>
            <w:hyperlink r:id="rId14" w:anchor="17" w:history="1">
              <w:r w:rsidR="00A23B3E" w:rsidRPr="00121BF6">
                <w:rPr>
                  <w:rStyle w:val="Collegamentoipertestuale"/>
                  <w:rFonts w:ascii="Arial" w:eastAsia="font379" w:hAnsi="Arial" w:cs="Arial"/>
                  <w:color w:val="000000"/>
                  <w:sz w:val="14"/>
                  <w:szCs w:val="14"/>
                  <w:u w:val="none"/>
                </w:rPr>
                <w:t>a legge 12 marzo 1999, n. 68</w:t>
              </w:r>
            </w:hyperlink>
          </w:p>
          <w:p w14:paraId="7D180956" w14:textId="77777777" w:rsidR="00A23B3E" w:rsidRPr="00121BF6" w:rsidRDefault="00A23B3E">
            <w:pPr>
              <w:pStyle w:val="NormaleWeb1"/>
              <w:spacing w:before="0" w:after="0"/>
              <w:ind w:left="284"/>
              <w:jc w:val="both"/>
              <w:rPr>
                <w:rFonts w:eastAsia="font379"/>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14:paraId="1E2B2FDD" w14:textId="77777777" w:rsidR="00A23B3E" w:rsidRPr="00121BF6" w:rsidRDefault="00A23B3E">
            <w:pPr>
              <w:pStyle w:val="NormaleWeb1"/>
              <w:spacing w:before="0" w:after="0"/>
              <w:ind w:left="284" w:hanging="284"/>
              <w:jc w:val="both"/>
              <w:rPr>
                <w:rFonts w:eastAsia="font379"/>
                <w:color w:val="000000"/>
              </w:rPr>
            </w:pPr>
          </w:p>
          <w:p w14:paraId="79D8026E" w14:textId="77777777" w:rsidR="00A23B3E" w:rsidRPr="00121BF6" w:rsidRDefault="00A23B3E">
            <w:pPr>
              <w:pStyle w:val="NormaleWeb1"/>
              <w:spacing w:before="0" w:after="0"/>
              <w:jc w:val="both"/>
              <w:rPr>
                <w:rFonts w:ascii="Arial" w:hAnsi="Arial" w:cs="Arial"/>
                <w:color w:val="000000"/>
                <w:sz w:val="14"/>
                <w:szCs w:val="14"/>
              </w:rPr>
            </w:pPr>
          </w:p>
          <w:p w14:paraId="6EE22B4C" w14:textId="77777777" w:rsidR="00A23B3E" w:rsidRPr="00121BF6" w:rsidRDefault="00A23B3E">
            <w:pPr>
              <w:pStyle w:val="NormaleWeb1"/>
              <w:spacing w:before="0" w:after="0"/>
              <w:jc w:val="both"/>
              <w:rPr>
                <w:rFonts w:ascii="Arial" w:hAnsi="Arial" w:cs="Arial"/>
                <w:color w:val="000000"/>
                <w:sz w:val="14"/>
                <w:szCs w:val="14"/>
              </w:rPr>
            </w:pPr>
          </w:p>
          <w:p w14:paraId="75A3EDD4" w14:textId="77777777" w:rsidR="00A23B3E" w:rsidRPr="00121BF6" w:rsidRDefault="00A23B3E">
            <w:pPr>
              <w:pStyle w:val="NormaleWeb1"/>
              <w:spacing w:before="0" w:after="0"/>
              <w:jc w:val="both"/>
              <w:rPr>
                <w:rFonts w:ascii="Arial" w:hAnsi="Arial" w:cs="Arial"/>
                <w:color w:val="000000"/>
                <w:sz w:val="14"/>
                <w:szCs w:val="14"/>
              </w:rPr>
            </w:pPr>
          </w:p>
          <w:p w14:paraId="2CE7DB86" w14:textId="77777777" w:rsidR="00A23B3E" w:rsidRPr="00121BF6" w:rsidRDefault="00A23B3E">
            <w:pPr>
              <w:pStyle w:val="NormaleWeb1"/>
              <w:spacing w:before="0" w:after="0"/>
              <w:jc w:val="both"/>
              <w:rPr>
                <w:rFonts w:ascii="Arial" w:hAnsi="Arial" w:cs="Arial"/>
                <w:color w:val="000000"/>
                <w:sz w:val="14"/>
                <w:szCs w:val="14"/>
              </w:rPr>
            </w:pPr>
          </w:p>
          <w:p w14:paraId="55DD60BF" w14:textId="77777777" w:rsidR="00A23B3E" w:rsidRPr="00121BF6" w:rsidRDefault="00A23B3E">
            <w:pPr>
              <w:pStyle w:val="NormaleWeb1"/>
              <w:spacing w:before="0" w:after="0"/>
              <w:jc w:val="both"/>
              <w:rPr>
                <w:rFonts w:ascii="Arial" w:hAnsi="Arial" w:cs="Arial"/>
                <w:color w:val="000000"/>
                <w:sz w:val="14"/>
                <w:szCs w:val="14"/>
              </w:rPr>
            </w:pPr>
          </w:p>
          <w:p w14:paraId="28D55AA7" w14:textId="77777777" w:rsidR="00A23B3E" w:rsidRPr="00121BF6" w:rsidRDefault="00A23B3E">
            <w:pPr>
              <w:pStyle w:val="NormaleWeb1"/>
              <w:spacing w:before="0" w:after="0"/>
              <w:jc w:val="both"/>
              <w:rPr>
                <w:rFonts w:ascii="Arial" w:hAnsi="Arial" w:cs="Arial"/>
                <w:color w:val="000000"/>
                <w:sz w:val="14"/>
                <w:szCs w:val="14"/>
              </w:rPr>
            </w:pPr>
          </w:p>
          <w:p w14:paraId="1C03754A" w14:textId="77777777" w:rsidR="006B4D39" w:rsidRPr="00121BF6" w:rsidRDefault="006B4D39">
            <w:pPr>
              <w:pStyle w:val="NormaleWeb1"/>
              <w:spacing w:before="0" w:after="0"/>
              <w:jc w:val="both"/>
              <w:rPr>
                <w:rFonts w:ascii="Arial" w:hAnsi="Arial" w:cs="Arial"/>
                <w:color w:val="000000"/>
                <w:sz w:val="14"/>
                <w:szCs w:val="14"/>
              </w:rPr>
            </w:pPr>
          </w:p>
          <w:p w14:paraId="4BB74956" w14:textId="77777777" w:rsidR="00A23B3E" w:rsidRPr="00121BF6" w:rsidRDefault="00A23B3E">
            <w:pPr>
              <w:pStyle w:val="NormaleWeb1"/>
              <w:spacing w:before="0" w:after="0"/>
              <w:jc w:val="both"/>
              <w:rPr>
                <w:rFonts w:ascii="Arial" w:hAnsi="Arial" w:cs="Arial"/>
                <w:color w:val="000000"/>
                <w:sz w:val="14"/>
                <w:szCs w:val="14"/>
              </w:rPr>
            </w:pPr>
          </w:p>
          <w:p w14:paraId="51853D96" w14:textId="77777777" w:rsidR="00A23B3E" w:rsidRPr="00121BF6" w:rsidRDefault="00A23B3E" w:rsidP="008154AA">
            <w:pPr>
              <w:pStyle w:val="NormaleWeb1"/>
              <w:numPr>
                <w:ilvl w:val="0"/>
                <w:numId w:val="10"/>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5" w:anchor="317" w:history="1">
              <w:r w:rsidRPr="00121BF6">
                <w:rPr>
                  <w:rStyle w:val="Collegamentoipertestuale"/>
                  <w:rFonts w:ascii="Arial" w:eastAsia="font379" w:hAnsi="Arial" w:cs="Arial"/>
                  <w:color w:val="000000"/>
                  <w:sz w:val="14"/>
                  <w:szCs w:val="14"/>
                  <w:u w:val="none"/>
                </w:rPr>
                <w:t>articoli 317</w:t>
              </w:r>
            </w:hyperlink>
            <w:r w:rsidRPr="00121BF6">
              <w:rPr>
                <w:rFonts w:ascii="Arial" w:hAnsi="Arial" w:cs="Arial"/>
                <w:color w:val="000000"/>
                <w:sz w:val="14"/>
                <w:szCs w:val="14"/>
              </w:rPr>
              <w:t xml:space="preserve"> e </w:t>
            </w:r>
            <w:hyperlink r:id="rId16" w:anchor="629" w:history="1">
              <w:r w:rsidRPr="00121BF6">
                <w:rPr>
                  <w:rStyle w:val="Collegamentoipertestuale"/>
                  <w:rFonts w:ascii="Arial" w:eastAsia="font379" w:hAnsi="Arial" w:cs="Arial"/>
                  <w:color w:val="000000"/>
                  <w:sz w:val="14"/>
                  <w:szCs w:val="14"/>
                  <w:u w:val="none"/>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14:paraId="7F98790F"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17691EED" w14:textId="77777777"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14:paraId="36D421EC"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03261A94" w14:textId="77777777"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lastRenderedPageBreak/>
              <w:t>- ha denunciato i fatti all’autorità giudiziaria?</w:t>
            </w:r>
          </w:p>
          <w:p w14:paraId="67D649F3" w14:textId="77777777" w:rsidR="00A23B3E" w:rsidRDefault="00A23B3E">
            <w:pPr>
              <w:pStyle w:val="NormaleWeb1"/>
              <w:spacing w:before="0" w:after="0"/>
              <w:ind w:left="284" w:hanging="284"/>
              <w:jc w:val="both"/>
              <w:rPr>
                <w:rFonts w:ascii="Arial" w:hAnsi="Arial" w:cs="Arial"/>
                <w:color w:val="000000"/>
                <w:sz w:val="14"/>
                <w:szCs w:val="14"/>
              </w:rPr>
            </w:pPr>
          </w:p>
          <w:p w14:paraId="22DFD33C" w14:textId="77777777" w:rsidR="009D2FD9" w:rsidRPr="00121BF6" w:rsidRDefault="009D2FD9">
            <w:pPr>
              <w:pStyle w:val="NormaleWeb1"/>
              <w:spacing w:before="0" w:after="0"/>
              <w:ind w:left="284" w:hanging="284"/>
              <w:jc w:val="both"/>
              <w:rPr>
                <w:rFonts w:ascii="Arial" w:hAnsi="Arial" w:cs="Arial"/>
                <w:color w:val="000000"/>
                <w:sz w:val="14"/>
                <w:szCs w:val="14"/>
              </w:rPr>
            </w:pPr>
          </w:p>
          <w:p w14:paraId="7FB77B1C" w14:textId="77777777"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ricorrono i casi previsti all’articolo 4, primo comma, della Legge 24 novembre 1981, n. 689</w:t>
            </w:r>
            <w:r w:rsidR="00625142" w:rsidRPr="00121BF6">
              <w:rPr>
                <w:rFonts w:ascii="Arial" w:hAnsi="Arial" w:cs="Arial"/>
                <w:color w:val="000000"/>
                <w:sz w:val="14"/>
                <w:szCs w:val="14"/>
              </w:rPr>
              <w:t xml:space="preserve"> </w:t>
            </w:r>
            <w:r w:rsidRPr="00121BF6">
              <w:rPr>
                <w:rFonts w:ascii="Arial" w:hAnsi="Arial" w:cs="Arial"/>
                <w:color w:val="000000"/>
                <w:sz w:val="14"/>
                <w:szCs w:val="14"/>
              </w:rPr>
              <w:t>(a</w:t>
            </w:r>
            <w:r w:rsidR="00625142" w:rsidRPr="00121BF6">
              <w:rPr>
                <w:rFonts w:ascii="Arial" w:hAnsi="Arial" w:cs="Arial"/>
                <w:color w:val="000000"/>
                <w:sz w:val="14"/>
                <w:szCs w:val="14"/>
              </w:rPr>
              <w:t>rticolo 80, comma 5, lettera l</w:t>
            </w:r>
            <w:proofErr w:type="gramStart"/>
            <w:r w:rsidR="00625142" w:rsidRPr="00121BF6">
              <w:rPr>
                <w:rFonts w:ascii="Arial" w:hAnsi="Arial" w:cs="Arial"/>
                <w:color w:val="000000"/>
                <w:sz w:val="14"/>
                <w:szCs w:val="14"/>
              </w:rPr>
              <w:t>) ?</w:t>
            </w:r>
            <w:proofErr w:type="gramEnd"/>
            <w:r w:rsidRPr="00121BF6">
              <w:rPr>
                <w:rFonts w:ascii="Arial" w:hAnsi="Arial" w:cs="Arial"/>
                <w:color w:val="000000"/>
                <w:sz w:val="14"/>
                <w:szCs w:val="14"/>
              </w:rPr>
              <w:t xml:space="preserve"> </w:t>
            </w:r>
          </w:p>
          <w:p w14:paraId="3CFAEAF7"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0114E112"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190B3321"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5DB52652" w14:textId="77777777" w:rsidR="006A5E21" w:rsidRPr="00121BF6" w:rsidRDefault="006A5E21">
            <w:pPr>
              <w:pStyle w:val="NormaleWeb1"/>
              <w:spacing w:before="0" w:after="0"/>
              <w:ind w:left="284" w:hanging="284"/>
              <w:jc w:val="both"/>
              <w:rPr>
                <w:rFonts w:ascii="Arial" w:hAnsi="Arial" w:cs="Arial"/>
                <w:color w:val="000000"/>
                <w:sz w:val="14"/>
                <w:szCs w:val="14"/>
              </w:rPr>
            </w:pPr>
          </w:p>
          <w:p w14:paraId="098BF903" w14:textId="77777777" w:rsidR="006A5E21" w:rsidRPr="00121BF6" w:rsidRDefault="006A5E21">
            <w:pPr>
              <w:pStyle w:val="NormaleWeb1"/>
              <w:spacing w:before="0" w:after="0"/>
              <w:ind w:left="284" w:hanging="284"/>
              <w:jc w:val="both"/>
              <w:rPr>
                <w:rFonts w:ascii="Arial" w:hAnsi="Arial" w:cs="Arial"/>
                <w:color w:val="000000"/>
                <w:sz w:val="14"/>
                <w:szCs w:val="14"/>
              </w:rPr>
            </w:pPr>
          </w:p>
          <w:p w14:paraId="59DCA262" w14:textId="77777777" w:rsidR="006A5E21" w:rsidRPr="00121BF6" w:rsidRDefault="006A5E21">
            <w:pPr>
              <w:pStyle w:val="NormaleWeb1"/>
              <w:spacing w:before="0" w:after="0"/>
              <w:ind w:left="284" w:hanging="284"/>
              <w:jc w:val="both"/>
              <w:rPr>
                <w:rFonts w:ascii="Arial" w:hAnsi="Arial" w:cs="Arial"/>
                <w:color w:val="000000"/>
                <w:sz w:val="14"/>
                <w:szCs w:val="14"/>
              </w:rPr>
            </w:pPr>
          </w:p>
          <w:p w14:paraId="004E6F95" w14:textId="77777777" w:rsidR="00A23B3E" w:rsidRPr="00121BF6" w:rsidRDefault="00A23B3E" w:rsidP="008F12E6">
            <w:pPr>
              <w:pStyle w:val="NormaleWeb1"/>
              <w:numPr>
                <w:ilvl w:val="0"/>
                <w:numId w:val="10"/>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17" w:anchor="2359" w:history="1">
              <w:r w:rsidRPr="00121BF6">
                <w:rPr>
                  <w:rStyle w:val="Collegamentoipertestuale"/>
                  <w:rFonts w:ascii="Arial" w:eastAsia="font379" w:hAnsi="Arial" w:cs="Arial"/>
                  <w:color w:val="000000"/>
                  <w:sz w:val="14"/>
                  <w:szCs w:val="14"/>
                  <w:u w:val="none"/>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imputabili ad un unico centro decisionale (ar</w:t>
            </w:r>
            <w:r w:rsidR="001D3A2B">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C1B62C5" w14:textId="77777777" w:rsidR="00A23B3E" w:rsidRPr="003A443E" w:rsidRDefault="00A23B3E">
            <w:pPr>
              <w:rPr>
                <w:rFonts w:ascii="Arial" w:hAnsi="Arial" w:cs="Arial"/>
                <w:color w:val="000000"/>
                <w:sz w:val="15"/>
                <w:szCs w:val="15"/>
              </w:rPr>
            </w:pPr>
          </w:p>
          <w:p w14:paraId="21A90FE3" w14:textId="77777777" w:rsidR="004575B0" w:rsidRDefault="00C813D1" w:rsidP="005309A4">
            <w:pPr>
              <w:jc w:val="both"/>
              <w:rPr>
                <w:rFonts w:ascii="Arial" w:hAnsi="Arial" w:cs="Arial"/>
                <w:color w:val="000000"/>
                <w:sz w:val="14"/>
                <w:szCs w:val="14"/>
              </w:rPr>
            </w:pPr>
            <w:r>
              <w:rPr>
                <w:rFonts w:ascii="Arial" w:hAnsi="Arial" w:cs="Arial"/>
                <w:b/>
                <w:caps/>
                <w:noProof/>
                <w:sz w:val="15"/>
                <w:szCs w:val="15"/>
                <w:lang w:bidi="ar-SA"/>
              </w:rPr>
              <mc:AlternateContent>
                <mc:Choice Requires="wps">
                  <w:drawing>
                    <wp:anchor distT="0" distB="0" distL="114300" distR="114300" simplePos="0" relativeHeight="251666944" behindDoc="0" locked="0" layoutInCell="1" allowOverlap="1" wp14:anchorId="6A778AC3" wp14:editId="07134A90">
                      <wp:simplePos x="0" y="0"/>
                      <wp:positionH relativeFrom="column">
                        <wp:posOffset>2830195</wp:posOffset>
                      </wp:positionH>
                      <wp:positionV relativeFrom="paragraph">
                        <wp:posOffset>37465</wp:posOffset>
                      </wp:positionV>
                      <wp:extent cx="566420" cy="112395"/>
                      <wp:effectExtent l="80010" t="55245" r="39370" b="80010"/>
                      <wp:wrapNone/>
                      <wp:docPr id="18" name="AutoShap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420" cy="112395"/>
                              </a:xfrm>
                              <a:prstGeom prst="leftArrow">
                                <a:avLst>
                                  <a:gd name="adj1" fmla="val 50000"/>
                                  <a:gd name="adj2" fmla="val 125989"/>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90EE2C" id="AutoShape 45" o:spid="_x0000_s1026" type="#_x0000_t66" style="position:absolute;margin-left:222.85pt;margin-top:2.95pt;width:44.6pt;height:8.8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" fillcolor="#c0504d" strokecolor="#f2f2f2" strokeweight="3pt">
                      <v:shadow on="t" color="#622423" opacity=".5" offset="1pt"/>
                    </v:shape>
                  </w:pict>
                </mc:Fallback>
              </mc:AlternateContent>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22"/>
              </w:rPr>
              <w:t xml:space="preserve"> </w:t>
            </w:r>
            <w:r w:rsidR="004575B0">
              <w:rPr>
                <w:rFonts w:ascii="Arial" w:hAnsi="Arial" w:cs="Arial"/>
                <w:sz w:val="14"/>
                <w:szCs w:val="14"/>
              </w:rPr>
              <w:t xml:space="preserve">Sì </w:t>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14"/>
                <w:szCs w:val="14"/>
              </w:rPr>
              <w:t xml:space="preserve"> No</w:t>
            </w:r>
            <w:r w:rsidR="004575B0" w:rsidRPr="003A443E">
              <w:rPr>
                <w:rFonts w:ascii="Arial" w:hAnsi="Arial" w:cs="Arial"/>
                <w:color w:val="000000"/>
                <w:sz w:val="14"/>
                <w:szCs w:val="14"/>
              </w:rPr>
              <w:t xml:space="preserve"> </w:t>
            </w:r>
          </w:p>
          <w:p w14:paraId="6DD3440A" w14:textId="77777777"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5CE625E6" w14:textId="77777777" w:rsidR="006A5E21" w:rsidRPr="001D3A2B" w:rsidRDefault="00C813D1" w:rsidP="005309A4">
            <w:pPr>
              <w:jc w:val="both"/>
              <w:rPr>
                <w:rFonts w:ascii="Arial" w:hAnsi="Arial" w:cs="Arial"/>
                <w:color w:val="000000"/>
                <w:sz w:val="4"/>
                <w:szCs w:val="4"/>
              </w:rPr>
            </w:pPr>
            <w:r>
              <w:rPr>
                <w:rFonts w:ascii="Arial" w:hAnsi="Arial" w:cs="Arial"/>
                <w:noProof/>
                <w:color w:val="000000"/>
                <w:sz w:val="15"/>
                <w:szCs w:val="15"/>
                <w:lang w:bidi="ar-SA"/>
              </w:rPr>
              <mc:AlternateContent>
                <mc:Choice Requires="wps">
                  <w:drawing>
                    <wp:anchor distT="0" distB="0" distL="114300" distR="114300" simplePos="0" relativeHeight="251667968" behindDoc="0" locked="0" layoutInCell="1" allowOverlap="1" wp14:anchorId="0A202320" wp14:editId="0DF02791">
                      <wp:simplePos x="0" y="0"/>
                      <wp:positionH relativeFrom="column">
                        <wp:posOffset>2866390</wp:posOffset>
                      </wp:positionH>
                      <wp:positionV relativeFrom="paragraph">
                        <wp:posOffset>278765</wp:posOffset>
                      </wp:positionV>
                      <wp:extent cx="566420" cy="112395"/>
                      <wp:effectExtent l="78105" t="53340" r="31750" b="81915"/>
                      <wp:wrapNone/>
                      <wp:docPr id="17" name="AutoShap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420" cy="112395"/>
                              </a:xfrm>
                              <a:prstGeom prst="leftArrow">
                                <a:avLst>
                                  <a:gd name="adj1" fmla="val 50000"/>
                                  <a:gd name="adj2" fmla="val 125989"/>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B9FE0A" id="AutoShape 46" o:spid="_x0000_s1026" type="#_x0000_t66" style="position:absolute;margin-left:225.7pt;margin-top:21.95pt;width:44.6pt;height:8.8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" fillcolor="#c0504d" strokecolor="#f2f2f2" strokeweight="3pt">
                      <v:shadow on="t" color="#622423" opacity=".5" offset="1pt"/>
                    </v:shape>
                  </w:pict>
                </mc:Fallback>
              </mc:AlternateContent>
            </w:r>
            <w:r w:rsidR="00323AF4">
              <w:rPr>
                <w:rFonts w:ascii="Arial" w:hAnsi="Arial" w:cs="Arial"/>
              </w:rPr>
              <w:fldChar w:fldCharType="begin">
                <w:ffData>
                  <w:name w:val="Testo1"/>
                  <w:enabled/>
                  <w:calcOnExit w:val="0"/>
                  <w:textInput/>
                </w:ffData>
              </w:fldChar>
            </w:r>
            <w:r w:rsidR="00323AF4">
              <w:rPr>
                <w:rFonts w:ascii="Arial" w:hAnsi="Arial" w:cs="Arial"/>
              </w:rPr>
              <w:instrText xml:space="preserve"> FORMTEXT </w:instrText>
            </w:r>
            <w:r w:rsidR="00323AF4">
              <w:rPr>
                <w:rFonts w:ascii="Arial" w:hAnsi="Arial" w:cs="Arial"/>
              </w:rPr>
            </w:r>
            <w:r w:rsidR="00323AF4">
              <w:rPr>
                <w:rFonts w:ascii="Arial" w:hAnsi="Arial" w:cs="Arial"/>
              </w:rPr>
              <w:fldChar w:fldCharType="separate"/>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rPr>
              <w:fldChar w:fldCharType="end"/>
            </w:r>
          </w:p>
          <w:p w14:paraId="0448C28C" w14:textId="77777777" w:rsidR="004575B0" w:rsidRDefault="004575B0" w:rsidP="005309A4">
            <w:pPr>
              <w:jc w:val="both"/>
              <w:rPr>
                <w:rFonts w:ascii="Arial" w:hAnsi="Arial" w:cs="Arial"/>
                <w:color w:val="000000"/>
                <w:sz w:val="14"/>
                <w:szCs w:val="14"/>
              </w:rPr>
            </w:pP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Pr="0029239D">
              <w:rPr>
                <w:rFonts w:ascii="Arial" w:hAnsi="Arial" w:cs="Arial"/>
                <w:sz w:val="16"/>
              </w:rPr>
              <w:fldChar w:fldCharType="end"/>
            </w:r>
            <w:r>
              <w:rPr>
                <w:rFonts w:ascii="Arial" w:hAnsi="Arial" w:cs="Arial"/>
                <w:sz w:val="22"/>
              </w:rPr>
              <w:t xml:space="preserve"> </w:t>
            </w:r>
            <w:r>
              <w:rPr>
                <w:rFonts w:ascii="Arial" w:hAnsi="Arial" w:cs="Arial"/>
                <w:sz w:val="14"/>
                <w:szCs w:val="14"/>
              </w:rPr>
              <w:t xml:space="preserve">Sì </w:t>
            </w: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Pr="0029239D">
              <w:rPr>
                <w:rFonts w:ascii="Arial" w:hAnsi="Arial" w:cs="Arial"/>
                <w:sz w:val="16"/>
              </w:rPr>
              <w:fldChar w:fldCharType="end"/>
            </w:r>
            <w:r>
              <w:rPr>
                <w:rFonts w:ascii="Arial" w:hAnsi="Arial" w:cs="Arial"/>
                <w:sz w:val="14"/>
                <w:szCs w:val="14"/>
              </w:rPr>
              <w:t xml:space="preserve"> No</w:t>
            </w:r>
            <w:r w:rsidRPr="003A443E">
              <w:rPr>
                <w:rFonts w:ascii="Arial" w:hAnsi="Arial" w:cs="Arial"/>
                <w:color w:val="000000"/>
                <w:sz w:val="14"/>
                <w:szCs w:val="14"/>
              </w:rPr>
              <w:t xml:space="preserve"> </w:t>
            </w:r>
          </w:p>
          <w:p w14:paraId="765C2E1A" w14:textId="77777777"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496192F5" w14:textId="77777777" w:rsidR="001D3A2B" w:rsidRPr="001D3A2B" w:rsidRDefault="00323AF4">
            <w:pPr>
              <w:rPr>
                <w:rFonts w:ascii="Arial" w:hAnsi="Arial" w:cs="Arial"/>
                <w:color w:val="000000"/>
                <w:sz w:val="4"/>
                <w:szCs w:val="4"/>
              </w:rPr>
            </w:pP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p w14:paraId="3F4F900E" w14:textId="77777777" w:rsidR="00F351F0" w:rsidRPr="003A443E" w:rsidRDefault="00C813D1" w:rsidP="009D2FD9">
            <w:pPr>
              <w:rPr>
                <w:rFonts w:ascii="Arial" w:hAnsi="Arial" w:cs="Arial"/>
                <w:color w:val="000000"/>
                <w:sz w:val="14"/>
                <w:szCs w:val="14"/>
              </w:rPr>
            </w:pPr>
            <w:r>
              <w:rPr>
                <w:rFonts w:ascii="Arial" w:hAnsi="Arial" w:cs="Arial"/>
                <w:noProof/>
                <w:color w:val="000000"/>
                <w:sz w:val="15"/>
                <w:szCs w:val="15"/>
                <w:lang w:bidi="ar-SA"/>
              </w:rPr>
              <mc:AlternateContent>
                <mc:Choice Requires="wps">
                  <w:drawing>
                    <wp:anchor distT="0" distB="0" distL="114300" distR="114300" simplePos="0" relativeHeight="251668992" behindDoc="0" locked="0" layoutInCell="1" allowOverlap="1" wp14:anchorId="512AAE35" wp14:editId="6D69FA7F">
                      <wp:simplePos x="0" y="0"/>
                      <wp:positionH relativeFrom="column">
                        <wp:posOffset>2866390</wp:posOffset>
                      </wp:positionH>
                      <wp:positionV relativeFrom="paragraph">
                        <wp:posOffset>93980</wp:posOffset>
                      </wp:positionV>
                      <wp:extent cx="566420" cy="112395"/>
                      <wp:effectExtent l="78105" t="52070" r="31750" b="73660"/>
                      <wp:wrapNone/>
                      <wp:docPr id="16" name="AutoShap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420" cy="112395"/>
                              </a:xfrm>
                              <a:prstGeom prst="leftArrow">
                                <a:avLst>
                                  <a:gd name="adj1" fmla="val 50000"/>
                                  <a:gd name="adj2" fmla="val 125989"/>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E00F21" id="AutoShape 47" o:spid="_x0000_s1026" type="#_x0000_t66" style="position:absolute;margin-left:225.7pt;margin-top:7.4pt;width:44.6pt;height:8.8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" fillcolor="#c0504d" strokecolor="#f2f2f2" strokeweight="3pt">
                      <v:shadow on="t" color="#622423" opacity=".5" offset="1pt"/>
                    </v:shape>
                  </w:pict>
                </mc:Fallback>
              </mc:AlternateContent>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22"/>
              </w:rPr>
              <w:t xml:space="preserve"> </w:t>
            </w:r>
            <w:r w:rsidR="004575B0">
              <w:rPr>
                <w:rFonts w:ascii="Arial" w:hAnsi="Arial" w:cs="Arial"/>
                <w:sz w:val="14"/>
                <w:szCs w:val="14"/>
              </w:rPr>
              <w:t xml:space="preserve">Sì </w:t>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14"/>
                <w:szCs w:val="14"/>
              </w:rPr>
              <w:t xml:space="preserve"> No</w:t>
            </w:r>
            <w:r w:rsidR="00A23B3E" w:rsidRPr="003A443E">
              <w:rPr>
                <w:rFonts w:ascii="Arial" w:hAnsi="Arial" w:cs="Arial"/>
                <w:color w:val="000000"/>
                <w:sz w:val="14"/>
                <w:szCs w:val="14"/>
              </w:rPr>
              <w:br/>
            </w:r>
          </w:p>
          <w:p w14:paraId="6A5634C3" w14:textId="77777777" w:rsidR="00F351F0" w:rsidRDefault="00323AF4">
            <w:pPr>
              <w:rPr>
                <w:rFonts w:ascii="Arial" w:hAnsi="Arial" w:cs="Arial"/>
              </w:rPr>
            </w:pP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p w14:paraId="08330837" w14:textId="77777777" w:rsidR="004575B0" w:rsidRDefault="004575B0" w:rsidP="009D2FD9">
            <w:pPr>
              <w:spacing w:before="240"/>
              <w:jc w:val="both"/>
              <w:rPr>
                <w:rFonts w:ascii="Arial" w:hAnsi="Arial" w:cs="Arial"/>
                <w:color w:val="000000"/>
                <w:sz w:val="14"/>
                <w:szCs w:val="14"/>
              </w:rPr>
            </w:pP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Pr="0029239D">
              <w:rPr>
                <w:rFonts w:ascii="Arial" w:hAnsi="Arial" w:cs="Arial"/>
                <w:sz w:val="16"/>
              </w:rPr>
              <w:fldChar w:fldCharType="end"/>
            </w:r>
            <w:r>
              <w:rPr>
                <w:rFonts w:ascii="Arial" w:hAnsi="Arial" w:cs="Arial"/>
                <w:sz w:val="22"/>
              </w:rPr>
              <w:t xml:space="preserve"> </w:t>
            </w:r>
            <w:r>
              <w:rPr>
                <w:rFonts w:ascii="Arial" w:hAnsi="Arial" w:cs="Arial"/>
                <w:sz w:val="14"/>
                <w:szCs w:val="14"/>
              </w:rPr>
              <w:t xml:space="preserve">Sì </w:t>
            </w: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Pr="0029239D">
              <w:rPr>
                <w:rFonts w:ascii="Arial" w:hAnsi="Arial" w:cs="Arial"/>
                <w:sz w:val="16"/>
              </w:rPr>
              <w:fldChar w:fldCharType="end"/>
            </w:r>
            <w:r>
              <w:rPr>
                <w:rFonts w:ascii="Arial" w:hAnsi="Arial" w:cs="Arial"/>
                <w:sz w:val="14"/>
                <w:szCs w:val="14"/>
              </w:rPr>
              <w:t xml:space="preserve"> No</w:t>
            </w:r>
            <w:r w:rsidRPr="003A443E">
              <w:rPr>
                <w:rFonts w:ascii="Arial" w:hAnsi="Arial" w:cs="Arial"/>
                <w:color w:val="000000"/>
                <w:sz w:val="14"/>
                <w:szCs w:val="14"/>
              </w:rPr>
              <w:t xml:space="preserve"> </w:t>
            </w:r>
          </w:p>
          <w:p w14:paraId="28CEE49F" w14:textId="77777777"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24257BE9" w14:textId="77777777" w:rsidR="00A23B3E" w:rsidRDefault="00323AF4">
            <w:pPr>
              <w:rPr>
                <w:rFonts w:ascii="Arial" w:hAnsi="Arial" w:cs="Arial"/>
              </w:rPr>
            </w:pP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p w14:paraId="4D0F4C72" w14:textId="77777777" w:rsidR="009D2FD9" w:rsidRPr="003A443E" w:rsidRDefault="009D2FD9">
            <w:pPr>
              <w:rPr>
                <w:rFonts w:ascii="Arial" w:hAnsi="Arial" w:cs="Arial"/>
                <w:color w:val="000000"/>
                <w:sz w:val="14"/>
                <w:szCs w:val="14"/>
              </w:rPr>
            </w:pPr>
          </w:p>
          <w:p w14:paraId="5EF49119" w14:textId="77777777" w:rsidR="004575B0" w:rsidRDefault="00C813D1" w:rsidP="00F351F0">
            <w:pPr>
              <w:rPr>
                <w:rFonts w:ascii="Arial" w:hAnsi="Arial" w:cs="Arial"/>
                <w:color w:val="000000"/>
                <w:sz w:val="14"/>
                <w:szCs w:val="14"/>
              </w:rPr>
            </w:pPr>
            <w:r>
              <w:rPr>
                <w:rFonts w:ascii="Arial" w:hAnsi="Arial" w:cs="Arial"/>
                <w:noProof/>
                <w:color w:val="000000"/>
                <w:sz w:val="14"/>
                <w:szCs w:val="14"/>
                <w:lang w:bidi="ar-SA"/>
              </w:rPr>
              <mc:AlternateContent>
                <mc:Choice Requires="wps">
                  <w:drawing>
                    <wp:anchor distT="0" distB="0" distL="114300" distR="114300" simplePos="0" relativeHeight="251635200" behindDoc="0" locked="0" layoutInCell="1" allowOverlap="1" wp14:anchorId="15BBD2C6" wp14:editId="6191BA7D">
                      <wp:simplePos x="0" y="0"/>
                      <wp:positionH relativeFrom="column">
                        <wp:posOffset>2866390</wp:posOffset>
                      </wp:positionH>
                      <wp:positionV relativeFrom="paragraph">
                        <wp:posOffset>-1905</wp:posOffset>
                      </wp:positionV>
                      <wp:extent cx="566420" cy="112395"/>
                      <wp:effectExtent l="78105" t="50800" r="31750" b="74930"/>
                      <wp:wrapNone/>
                      <wp:docPr id="15"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420" cy="112395"/>
                              </a:xfrm>
                              <a:prstGeom prst="leftArrow">
                                <a:avLst>
                                  <a:gd name="adj1" fmla="val 50000"/>
                                  <a:gd name="adj2" fmla="val 125989"/>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0B1DF9" id="AutoShape 9" o:spid="_x0000_s1026" type="#_x0000_t66" style="position:absolute;margin-left:225.7pt;margin-top:-.15pt;width:44.6pt;height:8.85pt;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" fillcolor="#c0504d" strokecolor="#f2f2f2" strokeweight="3pt">
                      <v:shadow on="t" color="#622423" opacity=".5" offset="1pt"/>
                    </v:shape>
                  </w:pict>
                </mc:Fallback>
              </mc:AlternateContent>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22"/>
              </w:rPr>
              <w:t xml:space="preserve"> </w:t>
            </w:r>
            <w:r w:rsidR="004575B0">
              <w:rPr>
                <w:rFonts w:ascii="Arial" w:hAnsi="Arial" w:cs="Arial"/>
                <w:sz w:val="14"/>
                <w:szCs w:val="14"/>
              </w:rPr>
              <w:t xml:space="preserve">Sì </w:t>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14"/>
                <w:szCs w:val="14"/>
              </w:rPr>
              <w:t xml:space="preserve"> No</w:t>
            </w:r>
            <w:r w:rsidR="004575B0" w:rsidRPr="003A443E">
              <w:rPr>
                <w:rFonts w:ascii="Arial" w:hAnsi="Arial" w:cs="Arial"/>
                <w:color w:val="000000"/>
                <w:sz w:val="14"/>
                <w:szCs w:val="14"/>
              </w:rPr>
              <w:t xml:space="preserve"> </w:t>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16"/>
              </w:rPr>
              <w:t xml:space="preserve"> </w:t>
            </w:r>
            <w:r w:rsidR="00A23B3E" w:rsidRPr="003A443E">
              <w:rPr>
                <w:rFonts w:ascii="Arial" w:hAnsi="Arial" w:cs="Arial"/>
                <w:color w:val="000000"/>
                <w:sz w:val="14"/>
                <w:szCs w:val="14"/>
              </w:rPr>
              <w:t>Non è tenuto alla disciplina legge 68/1999</w:t>
            </w:r>
          </w:p>
          <w:p w14:paraId="676F4432" w14:textId="77777777" w:rsidR="00A23B3E" w:rsidRPr="003A443E" w:rsidRDefault="00A23B3E" w:rsidP="009D2FD9">
            <w:pPr>
              <w:rPr>
                <w:rFonts w:ascii="Arial" w:hAnsi="Arial" w:cs="Arial"/>
                <w:color w:val="000000"/>
                <w:sz w:val="14"/>
                <w:szCs w:val="14"/>
              </w:rPr>
            </w:pP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r w:rsidR="009D2FD9">
              <w:rPr>
                <w:rFonts w:ascii="Arial" w:hAnsi="Arial" w:cs="Arial"/>
                <w:color w:val="000000"/>
                <w:sz w:val="14"/>
                <w:szCs w:val="14"/>
              </w:rPr>
              <w:t>:</w:t>
            </w:r>
            <w:r w:rsidR="00323AF4">
              <w:rPr>
                <w:rFonts w:ascii="Arial" w:hAnsi="Arial" w:cs="Arial"/>
              </w:rPr>
              <w:fldChar w:fldCharType="begin">
                <w:ffData>
                  <w:name w:val="Testo1"/>
                  <w:enabled/>
                  <w:calcOnExit w:val="0"/>
                  <w:textInput/>
                </w:ffData>
              </w:fldChar>
            </w:r>
            <w:r w:rsidR="00323AF4">
              <w:rPr>
                <w:rFonts w:ascii="Arial" w:hAnsi="Arial" w:cs="Arial"/>
              </w:rPr>
              <w:instrText xml:space="preserve"> FORMTEXT </w:instrText>
            </w:r>
            <w:r w:rsidR="00323AF4">
              <w:rPr>
                <w:rFonts w:ascii="Arial" w:hAnsi="Arial" w:cs="Arial"/>
              </w:rPr>
            </w:r>
            <w:r w:rsidR="00323AF4">
              <w:rPr>
                <w:rFonts w:ascii="Arial" w:hAnsi="Arial" w:cs="Arial"/>
              </w:rPr>
              <w:fldChar w:fldCharType="separate"/>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rPr>
              <w:fldChar w:fldCharType="end"/>
            </w:r>
          </w:p>
          <w:p w14:paraId="32982362" w14:textId="77777777" w:rsidR="00A23B3E" w:rsidRPr="003A443E" w:rsidRDefault="00C813D1">
            <w:pPr>
              <w:rPr>
                <w:rFonts w:ascii="Arial" w:hAnsi="Arial" w:cs="Arial"/>
                <w:color w:val="000000"/>
                <w:sz w:val="14"/>
                <w:szCs w:val="14"/>
              </w:rPr>
            </w:pPr>
            <w:r>
              <w:rPr>
                <w:rFonts w:ascii="Arial" w:hAnsi="Arial" w:cs="Arial"/>
                <w:noProof/>
                <w:color w:val="000000"/>
                <w:sz w:val="15"/>
                <w:szCs w:val="15"/>
                <w:lang w:bidi="ar-SA"/>
              </w:rPr>
              <mc:AlternateContent>
                <mc:Choice Requires="wps">
                  <w:drawing>
                    <wp:anchor distT="0" distB="0" distL="114300" distR="114300" simplePos="0" relativeHeight="251636224" behindDoc="0" locked="0" layoutInCell="1" allowOverlap="1" wp14:anchorId="2EAC2EF8" wp14:editId="1E92A69B">
                      <wp:simplePos x="0" y="0"/>
                      <wp:positionH relativeFrom="column">
                        <wp:posOffset>2866390</wp:posOffset>
                      </wp:positionH>
                      <wp:positionV relativeFrom="paragraph">
                        <wp:posOffset>262890</wp:posOffset>
                      </wp:positionV>
                      <wp:extent cx="566420" cy="112395"/>
                      <wp:effectExtent l="78105" t="47625" r="31750" b="78105"/>
                      <wp:wrapNone/>
                      <wp:docPr id="14"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420" cy="112395"/>
                              </a:xfrm>
                              <a:prstGeom prst="leftArrow">
                                <a:avLst>
                                  <a:gd name="adj1" fmla="val 50000"/>
                                  <a:gd name="adj2" fmla="val 125989"/>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6B25A0" id="AutoShape 10" o:spid="_x0000_s1026" type="#_x0000_t66" style="position:absolute;margin-left:225.7pt;margin-top:20.7pt;width:44.6pt;height:8.85pt;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" fillcolor="#c0504d" strokecolor="#f2f2f2" strokeweight="3pt">
                      <v:shadow on="t" color="#622423" opacity=".5" offset="1pt"/>
                    </v:shape>
                  </w:pict>
                </mc:Fallback>
              </mc:AlternateContent>
            </w:r>
            <w:r w:rsidR="00A23B3E" w:rsidRPr="003A443E">
              <w:rPr>
                <w:rFonts w:ascii="Arial" w:hAnsi="Arial" w:cs="Arial"/>
                <w:color w:val="000000"/>
                <w:sz w:val="14"/>
                <w:szCs w:val="14"/>
              </w:rPr>
              <w:t>Nel caso in cui l’operatore non è tenuto alla disciplina legge 68/199</w:t>
            </w:r>
            <w:r w:rsidR="00F51F37" w:rsidRPr="003A443E">
              <w:rPr>
                <w:rFonts w:ascii="Arial" w:hAnsi="Arial" w:cs="Arial"/>
                <w:color w:val="000000"/>
                <w:sz w:val="14"/>
                <w:szCs w:val="14"/>
              </w:rPr>
              <w:t>9</w:t>
            </w:r>
            <w:r w:rsidR="00A23B3E" w:rsidRPr="003A443E">
              <w:rPr>
                <w:rFonts w:ascii="Arial" w:hAnsi="Arial" w:cs="Arial"/>
                <w:color w:val="000000"/>
                <w:sz w:val="14"/>
                <w:szCs w:val="14"/>
              </w:rPr>
              <w:t xml:space="preserve"> indicare le motivazioni:</w:t>
            </w:r>
          </w:p>
          <w:p w14:paraId="11922BB0"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(numero dipendenti e/o</w:t>
            </w:r>
            <w:r w:rsidR="008F12E6" w:rsidRPr="003A443E">
              <w:rPr>
                <w:rFonts w:ascii="Arial" w:hAnsi="Arial" w:cs="Arial"/>
                <w:color w:val="000000"/>
                <w:sz w:val="14"/>
                <w:szCs w:val="14"/>
              </w:rPr>
              <w:t xml:space="preserve"> altro) </w:t>
            </w:r>
            <w:r w:rsidR="00323AF4">
              <w:rPr>
                <w:rFonts w:ascii="Arial" w:hAnsi="Arial" w:cs="Arial"/>
              </w:rPr>
              <w:fldChar w:fldCharType="begin">
                <w:ffData>
                  <w:name w:val="Testo1"/>
                  <w:enabled/>
                  <w:calcOnExit w:val="0"/>
                  <w:textInput/>
                </w:ffData>
              </w:fldChar>
            </w:r>
            <w:r w:rsidR="00323AF4">
              <w:rPr>
                <w:rFonts w:ascii="Arial" w:hAnsi="Arial" w:cs="Arial"/>
              </w:rPr>
              <w:instrText xml:space="preserve"> FORMTEXT </w:instrText>
            </w:r>
            <w:r w:rsidR="00323AF4">
              <w:rPr>
                <w:rFonts w:ascii="Arial" w:hAnsi="Arial" w:cs="Arial"/>
              </w:rPr>
            </w:r>
            <w:r w:rsidR="00323AF4">
              <w:rPr>
                <w:rFonts w:ascii="Arial" w:hAnsi="Arial" w:cs="Arial"/>
              </w:rPr>
              <w:fldChar w:fldCharType="separate"/>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rPr>
              <w:fldChar w:fldCharType="end"/>
            </w:r>
          </w:p>
          <w:p w14:paraId="2FA2C48C" w14:textId="77777777" w:rsidR="009D2FD9" w:rsidRDefault="009D2FD9" w:rsidP="004575B0">
            <w:pPr>
              <w:jc w:val="both"/>
              <w:rPr>
                <w:rFonts w:ascii="Arial" w:hAnsi="Arial" w:cs="Arial"/>
                <w:sz w:val="16"/>
              </w:rPr>
            </w:pPr>
          </w:p>
          <w:p w14:paraId="125AFEE3" w14:textId="77777777" w:rsidR="004575B0" w:rsidRDefault="00C813D1" w:rsidP="004575B0">
            <w:pPr>
              <w:jc w:val="both"/>
              <w:rPr>
                <w:rFonts w:ascii="Arial" w:hAnsi="Arial" w:cs="Arial"/>
                <w:color w:val="000000"/>
                <w:sz w:val="14"/>
                <w:szCs w:val="14"/>
              </w:rPr>
            </w:pPr>
            <w:r>
              <w:rPr>
                <w:rFonts w:ascii="Arial" w:hAnsi="Arial" w:cs="Arial"/>
                <w:noProof/>
                <w:color w:val="000000"/>
                <w:sz w:val="15"/>
                <w:szCs w:val="15"/>
                <w:lang w:bidi="ar-SA"/>
              </w:rPr>
              <mc:AlternateContent>
                <mc:Choice Requires="wps">
                  <w:drawing>
                    <wp:anchor distT="0" distB="0" distL="114300" distR="114300" simplePos="0" relativeHeight="251670016" behindDoc="0" locked="0" layoutInCell="1" allowOverlap="1" wp14:anchorId="7B0E38DC" wp14:editId="6BA844BC">
                      <wp:simplePos x="0" y="0"/>
                      <wp:positionH relativeFrom="column">
                        <wp:posOffset>2837815</wp:posOffset>
                      </wp:positionH>
                      <wp:positionV relativeFrom="paragraph">
                        <wp:posOffset>59055</wp:posOffset>
                      </wp:positionV>
                      <wp:extent cx="566420" cy="112395"/>
                      <wp:effectExtent l="78105" t="54610" r="31750" b="80645"/>
                      <wp:wrapNone/>
                      <wp:docPr id="13" name="AutoShap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420" cy="112395"/>
                              </a:xfrm>
                              <a:prstGeom prst="leftArrow">
                                <a:avLst>
                                  <a:gd name="adj1" fmla="val 50000"/>
                                  <a:gd name="adj2" fmla="val 125989"/>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F630B6" id="AutoShape 49" o:spid="_x0000_s1026" type="#_x0000_t66" style="position:absolute;margin-left:223.45pt;margin-top:4.65pt;width:44.6pt;height:8.8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" fillcolor="#c0504d" strokecolor="#f2f2f2" strokeweight="3pt">
                      <v:shadow on="t" color="#622423" opacity=".5" offset="1pt"/>
                    </v:shape>
                  </w:pict>
                </mc:Fallback>
              </mc:AlternateContent>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22"/>
              </w:rPr>
              <w:t xml:space="preserve"> </w:t>
            </w:r>
            <w:r w:rsidR="004575B0">
              <w:rPr>
                <w:rFonts w:ascii="Arial" w:hAnsi="Arial" w:cs="Arial"/>
                <w:sz w:val="14"/>
                <w:szCs w:val="14"/>
              </w:rPr>
              <w:t xml:space="preserve">Sì </w:t>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14"/>
                <w:szCs w:val="14"/>
              </w:rPr>
              <w:t xml:space="preserve"> No</w:t>
            </w:r>
            <w:r w:rsidR="004575B0" w:rsidRPr="003A443E">
              <w:rPr>
                <w:rFonts w:ascii="Arial" w:hAnsi="Arial" w:cs="Arial"/>
                <w:color w:val="000000"/>
                <w:sz w:val="14"/>
                <w:szCs w:val="14"/>
              </w:rPr>
              <w:t xml:space="preserve"> </w:t>
            </w:r>
          </w:p>
          <w:p w14:paraId="47F0FDA4" w14:textId="77777777" w:rsidR="00A23B3E" w:rsidRPr="003A443E" w:rsidRDefault="00A23B3E">
            <w:pPr>
              <w:rPr>
                <w:rFonts w:ascii="Arial" w:hAnsi="Arial" w:cs="Arial"/>
                <w:color w:val="000000"/>
                <w:sz w:val="14"/>
                <w:szCs w:val="14"/>
              </w:rPr>
            </w:pPr>
          </w:p>
          <w:p w14:paraId="033F58BE" w14:textId="77777777" w:rsidR="00A23B3E" w:rsidRPr="003A443E" w:rsidRDefault="00A23B3E">
            <w:pPr>
              <w:rPr>
                <w:rFonts w:ascii="Arial" w:hAnsi="Arial" w:cs="Arial"/>
                <w:color w:val="000000"/>
              </w:rPr>
            </w:pPr>
          </w:p>
          <w:p w14:paraId="303C3489" w14:textId="77777777" w:rsidR="004575B0" w:rsidRDefault="004575B0" w:rsidP="004575B0">
            <w:pPr>
              <w:jc w:val="both"/>
              <w:rPr>
                <w:rFonts w:ascii="Arial" w:hAnsi="Arial" w:cs="Arial"/>
                <w:color w:val="000000"/>
                <w:sz w:val="14"/>
                <w:szCs w:val="14"/>
              </w:rPr>
            </w:pP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Pr="0029239D">
              <w:rPr>
                <w:rFonts w:ascii="Arial" w:hAnsi="Arial" w:cs="Arial"/>
                <w:sz w:val="16"/>
              </w:rPr>
              <w:fldChar w:fldCharType="end"/>
            </w:r>
            <w:r>
              <w:rPr>
                <w:rFonts w:ascii="Arial" w:hAnsi="Arial" w:cs="Arial"/>
                <w:sz w:val="22"/>
              </w:rPr>
              <w:t xml:space="preserve"> </w:t>
            </w:r>
            <w:r>
              <w:rPr>
                <w:rFonts w:ascii="Arial" w:hAnsi="Arial" w:cs="Arial"/>
                <w:sz w:val="14"/>
                <w:szCs w:val="14"/>
              </w:rPr>
              <w:t xml:space="preserve">Sì </w:t>
            </w: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Pr="0029239D">
              <w:rPr>
                <w:rFonts w:ascii="Arial" w:hAnsi="Arial" w:cs="Arial"/>
                <w:sz w:val="16"/>
              </w:rPr>
              <w:fldChar w:fldCharType="end"/>
            </w:r>
            <w:r>
              <w:rPr>
                <w:rFonts w:ascii="Arial" w:hAnsi="Arial" w:cs="Arial"/>
                <w:sz w:val="14"/>
                <w:szCs w:val="14"/>
              </w:rPr>
              <w:t xml:space="preserve"> No</w:t>
            </w:r>
            <w:r w:rsidRPr="003A443E">
              <w:rPr>
                <w:rFonts w:ascii="Arial" w:hAnsi="Arial" w:cs="Arial"/>
                <w:color w:val="000000"/>
                <w:sz w:val="14"/>
                <w:szCs w:val="14"/>
              </w:rPr>
              <w:t xml:space="preserve"> </w:t>
            </w:r>
          </w:p>
          <w:p w14:paraId="10B83880" w14:textId="77777777" w:rsidR="009D2FD9" w:rsidRDefault="009D2FD9" w:rsidP="004575B0">
            <w:pPr>
              <w:jc w:val="both"/>
              <w:rPr>
                <w:rFonts w:ascii="Arial" w:hAnsi="Arial" w:cs="Arial"/>
                <w:sz w:val="16"/>
              </w:rPr>
            </w:pPr>
          </w:p>
          <w:p w14:paraId="065C50FC" w14:textId="77777777" w:rsidR="004575B0" w:rsidRDefault="004575B0" w:rsidP="004575B0">
            <w:pPr>
              <w:jc w:val="both"/>
              <w:rPr>
                <w:rFonts w:ascii="Arial" w:hAnsi="Arial" w:cs="Arial"/>
                <w:color w:val="000000"/>
                <w:sz w:val="14"/>
                <w:szCs w:val="14"/>
              </w:rPr>
            </w:pP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Pr="0029239D">
              <w:rPr>
                <w:rFonts w:ascii="Arial" w:hAnsi="Arial" w:cs="Arial"/>
                <w:sz w:val="16"/>
              </w:rPr>
              <w:fldChar w:fldCharType="end"/>
            </w:r>
            <w:r>
              <w:rPr>
                <w:rFonts w:ascii="Arial" w:hAnsi="Arial" w:cs="Arial"/>
                <w:sz w:val="22"/>
              </w:rPr>
              <w:t xml:space="preserve"> </w:t>
            </w:r>
            <w:r>
              <w:rPr>
                <w:rFonts w:ascii="Arial" w:hAnsi="Arial" w:cs="Arial"/>
                <w:sz w:val="14"/>
                <w:szCs w:val="14"/>
              </w:rPr>
              <w:t xml:space="preserve">Sì </w:t>
            </w: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Pr="0029239D">
              <w:rPr>
                <w:rFonts w:ascii="Arial" w:hAnsi="Arial" w:cs="Arial"/>
                <w:sz w:val="16"/>
              </w:rPr>
              <w:fldChar w:fldCharType="end"/>
            </w:r>
            <w:r>
              <w:rPr>
                <w:rFonts w:ascii="Arial" w:hAnsi="Arial" w:cs="Arial"/>
                <w:sz w:val="14"/>
                <w:szCs w:val="14"/>
              </w:rPr>
              <w:t xml:space="preserve"> No</w:t>
            </w:r>
            <w:r w:rsidRPr="003A443E">
              <w:rPr>
                <w:rFonts w:ascii="Arial" w:hAnsi="Arial" w:cs="Arial"/>
                <w:color w:val="000000"/>
                <w:sz w:val="14"/>
                <w:szCs w:val="14"/>
              </w:rPr>
              <w:t xml:space="preserve"> </w:t>
            </w:r>
          </w:p>
          <w:p w14:paraId="1E9B75CB" w14:textId="77777777" w:rsidR="00A23B3E" w:rsidRPr="003A443E" w:rsidRDefault="00A23B3E" w:rsidP="005309A4">
            <w:pPr>
              <w:jc w:val="both"/>
              <w:rPr>
                <w:rFonts w:ascii="Arial" w:hAnsi="Arial" w:cs="Arial"/>
                <w:strike/>
                <w:color w:val="000000"/>
                <w:sz w:val="15"/>
                <w:szCs w:val="15"/>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r w:rsidR="00323AF4">
              <w:rPr>
                <w:rFonts w:ascii="Arial" w:hAnsi="Arial" w:cs="Arial"/>
              </w:rPr>
              <w:fldChar w:fldCharType="begin">
                <w:ffData>
                  <w:name w:val="Testo1"/>
                  <w:enabled/>
                  <w:calcOnExit w:val="0"/>
                  <w:textInput/>
                </w:ffData>
              </w:fldChar>
            </w:r>
            <w:r w:rsidR="00323AF4">
              <w:rPr>
                <w:rFonts w:ascii="Arial" w:hAnsi="Arial" w:cs="Arial"/>
              </w:rPr>
              <w:instrText xml:space="preserve"> FORMTEXT </w:instrText>
            </w:r>
            <w:r w:rsidR="00323AF4">
              <w:rPr>
                <w:rFonts w:ascii="Arial" w:hAnsi="Arial" w:cs="Arial"/>
              </w:rPr>
            </w:r>
            <w:r w:rsidR="00323AF4">
              <w:rPr>
                <w:rFonts w:ascii="Arial" w:hAnsi="Arial" w:cs="Arial"/>
              </w:rPr>
              <w:fldChar w:fldCharType="separate"/>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rPr>
              <w:fldChar w:fldCharType="end"/>
            </w:r>
          </w:p>
          <w:p w14:paraId="4D02A099" w14:textId="77777777" w:rsidR="001D3A2B" w:rsidRDefault="001D3A2B">
            <w:pPr>
              <w:rPr>
                <w:rFonts w:ascii="Arial" w:hAnsi="Arial" w:cs="Arial"/>
                <w:color w:val="000000"/>
                <w:sz w:val="14"/>
                <w:szCs w:val="14"/>
              </w:rPr>
            </w:pPr>
          </w:p>
          <w:p w14:paraId="78D7DBBB" w14:textId="77777777" w:rsidR="004575B0" w:rsidRDefault="00C813D1" w:rsidP="004575B0">
            <w:pPr>
              <w:jc w:val="both"/>
              <w:rPr>
                <w:rFonts w:ascii="Arial" w:hAnsi="Arial" w:cs="Arial"/>
                <w:color w:val="000000"/>
                <w:sz w:val="14"/>
                <w:szCs w:val="14"/>
              </w:rPr>
            </w:pPr>
            <w:r>
              <w:rPr>
                <w:rFonts w:ascii="Arial" w:hAnsi="Arial" w:cs="Arial"/>
                <w:noProof/>
                <w:color w:val="000000"/>
                <w:sz w:val="15"/>
                <w:szCs w:val="15"/>
                <w:lang w:bidi="ar-SA"/>
              </w:rPr>
              <mc:AlternateContent>
                <mc:Choice Requires="wps">
                  <w:drawing>
                    <wp:anchor distT="0" distB="0" distL="114300" distR="114300" simplePos="0" relativeHeight="251671040" behindDoc="0" locked="0" layoutInCell="1" allowOverlap="1" wp14:anchorId="3161C108" wp14:editId="0E371691">
                      <wp:simplePos x="0" y="0"/>
                      <wp:positionH relativeFrom="column">
                        <wp:posOffset>2822575</wp:posOffset>
                      </wp:positionH>
                      <wp:positionV relativeFrom="paragraph">
                        <wp:posOffset>27940</wp:posOffset>
                      </wp:positionV>
                      <wp:extent cx="566420" cy="112395"/>
                      <wp:effectExtent l="72390" t="47625" r="37465" b="78105"/>
                      <wp:wrapNone/>
                      <wp:docPr id="12" name="AutoShap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420" cy="112395"/>
                              </a:xfrm>
                              <a:prstGeom prst="leftArrow">
                                <a:avLst>
                                  <a:gd name="adj1" fmla="val 50000"/>
                                  <a:gd name="adj2" fmla="val 125989"/>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A4DFB3" id="AutoShape 50" o:spid="_x0000_s1026" type="#_x0000_t66" style="position:absolute;margin-left:222.25pt;margin-top:2.2pt;width:44.6pt;height:8.8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" fillcolor="#c0504d" strokecolor="#f2f2f2" strokeweight="3pt">
                      <v:shadow on="t" color="#622423" opacity=".5" offset="1pt"/>
                    </v:shape>
                  </w:pict>
                </mc:Fallback>
              </mc:AlternateContent>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22"/>
              </w:rPr>
              <w:t xml:space="preserve"> </w:t>
            </w:r>
            <w:r w:rsidR="004575B0">
              <w:rPr>
                <w:rFonts w:ascii="Arial" w:hAnsi="Arial" w:cs="Arial"/>
                <w:sz w:val="14"/>
                <w:szCs w:val="14"/>
              </w:rPr>
              <w:t xml:space="preserve">Sì </w:t>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14"/>
                <w:szCs w:val="14"/>
              </w:rPr>
              <w:t xml:space="preserve"> No</w:t>
            </w:r>
            <w:r w:rsidR="004575B0" w:rsidRPr="003A443E">
              <w:rPr>
                <w:rFonts w:ascii="Arial" w:hAnsi="Arial" w:cs="Arial"/>
                <w:color w:val="000000"/>
                <w:sz w:val="14"/>
                <w:szCs w:val="14"/>
              </w:rPr>
              <w:t xml:space="preserve"> </w:t>
            </w:r>
          </w:p>
          <w:p w14:paraId="0C158016" w14:textId="77777777" w:rsidR="00A23B3E" w:rsidRPr="003A443E" w:rsidRDefault="00A23B3E">
            <w:pPr>
              <w:rPr>
                <w:color w:val="000000"/>
              </w:rPr>
            </w:pPr>
          </w:p>
        </w:tc>
      </w:tr>
      <w:tr w:rsidR="00C427DB" w14:paraId="3CA8F870" w14:textId="77777777"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ABA00D2" w14:textId="77777777" w:rsidR="00C427DB" w:rsidRPr="003A443E" w:rsidRDefault="00C03658" w:rsidP="00076DCA">
            <w:pPr>
              <w:numPr>
                <w:ilvl w:val="0"/>
                <w:numId w:val="10"/>
              </w:numPr>
              <w:rPr>
                <w:rFonts w:ascii="Arial" w:hAnsi="Arial" w:cs="Arial"/>
                <w:color w:val="000000"/>
                <w:sz w:val="14"/>
                <w:szCs w:val="14"/>
              </w:rPr>
            </w:pPr>
            <w:r w:rsidRPr="003A443E">
              <w:rPr>
                <w:rFonts w:ascii="Arial" w:hAnsi="Arial" w:cs="Arial"/>
                <w:color w:val="000000"/>
                <w:sz w:val="14"/>
                <w:szCs w:val="14"/>
              </w:rPr>
              <w:lastRenderedPageBreak/>
              <w:t>L’operatore economico si trova nella condizione prevista dall’art. 53 comma 16-ter del D.Lgs. 165/2001 (pantouflage o revolving door) in quanto ha concluso contratti di lavoro subordinato o autonomo e, comunque, ha attribuito incarichi ad ex dipendenti della stazione appaltante</w:t>
            </w:r>
            <w:r w:rsidR="00076DCA">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sidR="001D3A2B">
              <w:rPr>
                <w:rFonts w:ascii="Arial" w:hAnsi="Arial" w:cs="Arial"/>
                <w:color w:val="000000"/>
                <w:sz w:val="14"/>
                <w:szCs w:val="14"/>
              </w:rPr>
              <w:t>el medesimo operatore economico?</w:t>
            </w:r>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CBE4817" w14:textId="77777777" w:rsidR="004575B0" w:rsidRDefault="00C813D1" w:rsidP="004575B0">
            <w:pPr>
              <w:jc w:val="both"/>
              <w:rPr>
                <w:rFonts w:ascii="Arial" w:hAnsi="Arial" w:cs="Arial"/>
                <w:color w:val="000000"/>
                <w:sz w:val="14"/>
                <w:szCs w:val="14"/>
              </w:rPr>
            </w:pPr>
            <w:r>
              <w:rPr>
                <w:rFonts w:ascii="Arial" w:hAnsi="Arial" w:cs="Arial"/>
                <w:noProof/>
                <w:color w:val="000000"/>
                <w:sz w:val="15"/>
                <w:szCs w:val="15"/>
                <w:lang w:bidi="ar-SA"/>
              </w:rPr>
              <mc:AlternateContent>
                <mc:Choice Requires="wps">
                  <w:drawing>
                    <wp:anchor distT="0" distB="0" distL="114300" distR="114300" simplePos="0" relativeHeight="251673088" behindDoc="0" locked="0" layoutInCell="1" allowOverlap="1" wp14:anchorId="7269772A" wp14:editId="530D72D4">
                      <wp:simplePos x="0" y="0"/>
                      <wp:positionH relativeFrom="column">
                        <wp:posOffset>2832100</wp:posOffset>
                      </wp:positionH>
                      <wp:positionV relativeFrom="paragraph">
                        <wp:posOffset>120015</wp:posOffset>
                      </wp:positionV>
                      <wp:extent cx="566420" cy="112395"/>
                      <wp:effectExtent l="72390" t="51435" r="37465" b="74295"/>
                      <wp:wrapNone/>
                      <wp:docPr id="11" name="AutoShap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420" cy="112395"/>
                              </a:xfrm>
                              <a:prstGeom prst="leftArrow">
                                <a:avLst>
                                  <a:gd name="adj1" fmla="val 50000"/>
                                  <a:gd name="adj2" fmla="val 125989"/>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CAC9EE" id="AutoShape 52" o:spid="_x0000_s1026" type="#_x0000_t66" style="position:absolute;margin-left:223pt;margin-top:9.45pt;width:44.6pt;height:8.8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" fillcolor="#c0504d" strokecolor="#f2f2f2" strokeweight="3pt">
                      <v:shadow on="t" color="#622423" opacity=".5" offset="1pt"/>
                    </v:shape>
                  </w:pict>
                </mc:Fallback>
              </mc:AlternateContent>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22"/>
              </w:rPr>
              <w:t xml:space="preserve"> </w:t>
            </w:r>
            <w:r w:rsidR="004575B0">
              <w:rPr>
                <w:rFonts w:ascii="Arial" w:hAnsi="Arial" w:cs="Arial"/>
                <w:sz w:val="14"/>
                <w:szCs w:val="14"/>
              </w:rPr>
              <w:t xml:space="preserve">Sì </w:t>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14"/>
                <w:szCs w:val="14"/>
              </w:rPr>
              <w:t xml:space="preserve"> No</w:t>
            </w:r>
            <w:r w:rsidR="004575B0" w:rsidRPr="003A443E">
              <w:rPr>
                <w:rFonts w:ascii="Arial" w:hAnsi="Arial" w:cs="Arial"/>
                <w:color w:val="000000"/>
                <w:sz w:val="14"/>
                <w:szCs w:val="14"/>
              </w:rPr>
              <w:t xml:space="preserve"> </w:t>
            </w:r>
          </w:p>
          <w:p w14:paraId="6AE05EFD" w14:textId="77777777"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xml:space="preserve"> </w:t>
            </w:r>
          </w:p>
        </w:tc>
      </w:tr>
    </w:tbl>
    <w:p w14:paraId="394FA326" w14:textId="77777777" w:rsidR="00C427DB" w:rsidRDefault="00C813D1"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r>
        <w:rPr>
          <w:rFonts w:ascii="Arial" w:hAnsi="Arial" w:cs="Arial"/>
          <w:noProof/>
          <w:color w:val="000000"/>
          <w:sz w:val="15"/>
          <w:szCs w:val="15"/>
          <w:lang w:bidi="ar-SA"/>
        </w:rPr>
        <mc:AlternateContent>
          <mc:Choice Requires="wps">
            <w:drawing>
              <wp:anchor distT="0" distB="0" distL="114300" distR="114300" simplePos="0" relativeHeight="251672064" behindDoc="0" locked="0" layoutInCell="1" allowOverlap="1" wp14:anchorId="45FB107F" wp14:editId="4BB4BE0A">
                <wp:simplePos x="0" y="0"/>
                <wp:positionH relativeFrom="column">
                  <wp:posOffset>5743575</wp:posOffset>
                </wp:positionH>
                <wp:positionV relativeFrom="paragraph">
                  <wp:posOffset>-7332345</wp:posOffset>
                </wp:positionV>
                <wp:extent cx="566420" cy="112395"/>
                <wp:effectExtent l="76200" t="50165" r="33655" b="75565"/>
                <wp:wrapNone/>
                <wp:docPr id="10" name="AutoShap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420" cy="112395"/>
                        </a:xfrm>
                        <a:prstGeom prst="leftArrow">
                          <a:avLst>
                            <a:gd name="adj1" fmla="val 50000"/>
                            <a:gd name="adj2" fmla="val 125989"/>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C0D639" id="AutoShape 51" o:spid="_x0000_s1026" type="#_x0000_t66" style="position:absolute;margin-left:452.25pt;margin-top:-577.35pt;width:44.6pt;height:8.8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" fillcolor="#c0504d" strokecolor="#f2f2f2" strokeweight="3pt">
                <v:shadow on="t" color="#622423" opacity=".5" offset="1pt"/>
              </v:shape>
            </w:pict>
          </mc:Fallback>
        </mc:AlternateContent>
      </w:r>
    </w:p>
    <w:p w14:paraId="3F32C711"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1A0B9DFC"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4AB898F9"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26D16CCA"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4B473D2D"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0702BF3E"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0F6F637A"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3F47EA68"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44F85C44" w14:textId="77777777" w:rsidR="00A23B3E" w:rsidRDefault="00F351F0" w:rsidP="00C427DB">
      <w:pPr>
        <w:jc w:val="center"/>
        <w:rPr>
          <w:rFonts w:ascii="Arial" w:hAnsi="Arial" w:cs="Arial"/>
          <w:sz w:val="17"/>
          <w:szCs w:val="17"/>
        </w:rPr>
      </w:pPr>
      <w:r>
        <w:rPr>
          <w:sz w:val="18"/>
          <w:szCs w:val="18"/>
        </w:rPr>
        <w:br w:type="page"/>
      </w:r>
      <w:r w:rsidR="00A23B3E">
        <w:rPr>
          <w:sz w:val="18"/>
          <w:szCs w:val="18"/>
        </w:rPr>
        <w:lastRenderedPageBreak/>
        <w:t>Parte IV: Criteri di selezione</w:t>
      </w:r>
    </w:p>
    <w:p w14:paraId="06F8774C" w14:textId="77777777" w:rsidR="00A23B3E" w:rsidRDefault="00A23B3E">
      <w:pPr>
        <w:spacing w:before="0" w:after="0"/>
        <w:rPr>
          <w:rFonts w:ascii="Arial" w:hAnsi="Arial" w:cs="Arial"/>
          <w:sz w:val="17"/>
          <w:szCs w:val="17"/>
        </w:rPr>
      </w:pPr>
    </w:p>
    <w:p w14:paraId="050542E1" w14:textId="77777777" w:rsidR="00A23B3E" w:rsidRDefault="00A23B3E">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a D della presente parte) l'operatore economico dichiara che:</w:t>
      </w:r>
    </w:p>
    <w:p w14:paraId="35E361EB" w14:textId="77777777" w:rsidR="00A23B3E" w:rsidRPr="00DE4996" w:rsidRDefault="00A23B3E">
      <w:pPr>
        <w:spacing w:before="0" w:after="0"/>
        <w:rPr>
          <w:rFonts w:ascii="Arial" w:hAnsi="Arial" w:cs="Arial"/>
          <w:sz w:val="16"/>
          <w:szCs w:val="16"/>
        </w:rPr>
      </w:pPr>
    </w:p>
    <w:p w14:paraId="6F304657" w14:textId="77777777" w:rsidR="00A23B3E" w:rsidRDefault="00A23B3E">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14:paraId="2A076CDF" w14:textId="77777777" w:rsidR="00A23B3E" w:rsidRDefault="00A23B3E">
      <w:pPr>
        <w:pStyle w:val="Titolo1"/>
        <w:spacing w:before="0" w:after="0"/>
        <w:rPr>
          <w:sz w:val="16"/>
          <w:szCs w:val="16"/>
        </w:rPr>
      </w:pPr>
    </w:p>
    <w:p w14:paraId="79E864D3" w14:textId="77777777" w:rsidR="00A23B3E" w:rsidRDefault="00A23B3E" w:rsidP="009D2FD9">
      <w:pPr>
        <w:pBdr>
          <w:top w:val="single" w:sz="4" w:space="1" w:color="00000A"/>
          <w:left w:val="single" w:sz="4" w:space="4" w:color="00000A"/>
          <w:bottom w:val="single" w:sz="4" w:space="1" w:color="00000A"/>
          <w:right w:val="single" w:sz="4" w:space="4" w:color="00000A"/>
        </w:pBdr>
        <w:shd w:val="clear" w:color="auto" w:fill="BFBFBF"/>
        <w:ind w:right="43"/>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A23B3E" w14:paraId="7692E405" w14:textId="77777777" w:rsidTr="009D2FD9">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6370ED3C" w14:textId="77777777" w:rsidR="00A23B3E" w:rsidRDefault="00A23B3E">
            <w:r>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7E49F6ED" w14:textId="77777777" w:rsidR="00A23B3E" w:rsidRDefault="00A23B3E">
            <w:r>
              <w:rPr>
                <w:rFonts w:ascii="Arial" w:hAnsi="Arial" w:cs="Arial"/>
                <w:b/>
                <w:sz w:val="15"/>
                <w:szCs w:val="15"/>
              </w:rPr>
              <w:t>Risposta</w:t>
            </w:r>
          </w:p>
        </w:tc>
      </w:tr>
      <w:tr w:rsidR="00A23B3E" w14:paraId="31B9B77F" w14:textId="77777777" w:rsidTr="009D2FD9">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7C4292D1" w14:textId="77777777" w:rsidR="00A23B3E" w:rsidRDefault="00A23B3E">
            <w:r>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210757A2" w14:textId="77777777" w:rsidR="00A23B3E" w:rsidRPr="004575B0" w:rsidRDefault="00C813D1" w:rsidP="004575B0">
            <w:pPr>
              <w:jc w:val="both"/>
              <w:rPr>
                <w:rFonts w:ascii="Arial" w:hAnsi="Arial" w:cs="Arial"/>
                <w:color w:val="000000"/>
                <w:sz w:val="14"/>
                <w:szCs w:val="14"/>
              </w:rPr>
            </w:pPr>
            <w:r>
              <w:rPr>
                <w:rFonts w:ascii="Arial" w:hAnsi="Arial" w:cs="Arial"/>
                <w:noProof/>
                <w:color w:val="000000"/>
                <w:sz w:val="15"/>
                <w:szCs w:val="15"/>
                <w:lang w:bidi="ar-SA"/>
              </w:rPr>
              <mc:AlternateContent>
                <mc:Choice Requires="wps">
                  <w:drawing>
                    <wp:anchor distT="0" distB="0" distL="114300" distR="114300" simplePos="0" relativeHeight="251674112" behindDoc="0" locked="0" layoutInCell="1" allowOverlap="1" wp14:anchorId="6FEB60AB" wp14:editId="33E87490">
                      <wp:simplePos x="0" y="0"/>
                      <wp:positionH relativeFrom="column">
                        <wp:posOffset>2892425</wp:posOffset>
                      </wp:positionH>
                      <wp:positionV relativeFrom="paragraph">
                        <wp:posOffset>69215</wp:posOffset>
                      </wp:positionV>
                      <wp:extent cx="566420" cy="112395"/>
                      <wp:effectExtent l="80010" t="47625" r="39370" b="78105"/>
                      <wp:wrapNone/>
                      <wp:docPr id="9" name="AutoShap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420" cy="112395"/>
                              </a:xfrm>
                              <a:prstGeom prst="leftArrow">
                                <a:avLst>
                                  <a:gd name="adj1" fmla="val 50000"/>
                                  <a:gd name="adj2" fmla="val 125989"/>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776F5A" id="AutoShape 53" o:spid="_x0000_s1026" type="#_x0000_t66" style="position:absolute;margin-left:227.75pt;margin-top:5.45pt;width:44.6pt;height:8.8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" fillcolor="#c0504d" strokecolor="#f2f2f2" strokeweight="3pt">
                      <v:shadow on="t" color="#622423" opacity=".5" offset="1pt"/>
                    </v:shape>
                  </w:pict>
                </mc:Fallback>
              </mc:AlternateContent>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22"/>
              </w:rPr>
              <w:t xml:space="preserve"> </w:t>
            </w:r>
            <w:r w:rsidR="004575B0">
              <w:rPr>
                <w:rFonts w:ascii="Arial" w:hAnsi="Arial" w:cs="Arial"/>
                <w:sz w:val="14"/>
                <w:szCs w:val="14"/>
              </w:rPr>
              <w:t xml:space="preserve">Sì </w:t>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14"/>
                <w:szCs w:val="14"/>
              </w:rPr>
              <w:t xml:space="preserve"> No</w:t>
            </w:r>
            <w:r w:rsidR="004575B0" w:rsidRPr="003A443E">
              <w:rPr>
                <w:rFonts w:ascii="Arial" w:hAnsi="Arial" w:cs="Arial"/>
                <w:color w:val="000000"/>
                <w:sz w:val="14"/>
                <w:szCs w:val="14"/>
              </w:rPr>
              <w:t xml:space="preserve"> </w:t>
            </w:r>
          </w:p>
        </w:tc>
      </w:tr>
    </w:tbl>
    <w:p w14:paraId="3CC14E37" w14:textId="77777777" w:rsidR="00A23B3E" w:rsidRPr="003A443E" w:rsidRDefault="00A23B3E">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14:paraId="5EE26DF8" w14:textId="77777777"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7914111B"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FA1A2B4" w14:textId="77777777" w:rsidR="00A23B3E" w:rsidRDefault="00A23B3E">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6EBA489" w14:textId="77777777" w:rsidR="00A23B3E" w:rsidRDefault="00A23B3E">
            <w:r>
              <w:rPr>
                <w:rFonts w:ascii="Arial" w:hAnsi="Arial" w:cs="Arial"/>
                <w:b/>
                <w:sz w:val="15"/>
                <w:szCs w:val="15"/>
              </w:rPr>
              <w:t>Risposta</w:t>
            </w:r>
          </w:p>
        </w:tc>
      </w:tr>
      <w:tr w:rsidR="00A23B3E" w14:paraId="7723214A"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1E123E2" w14:textId="77777777"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7"/>
            </w:r>
            <w:r>
              <w:rPr>
                <w:rFonts w:ascii="Arial" w:hAnsi="Arial" w:cs="Arial"/>
                <w:sz w:val="15"/>
                <w:szCs w:val="15"/>
              </w:rPr>
              <w:t>)</w:t>
            </w:r>
            <w:r>
              <w:rPr>
                <w:rFonts w:ascii="Arial" w:hAnsi="Arial" w:cs="Arial"/>
                <w:sz w:val="15"/>
                <w:szCs w:val="15"/>
              </w:rPr>
              <w:br/>
            </w:r>
          </w:p>
          <w:p w14:paraId="052A5E4F" w14:textId="77777777" w:rsidR="00A23B3E" w:rsidRDefault="00A23B3E">
            <w:pPr>
              <w:pStyle w:val="Paragrafoelenco1"/>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570C1EF" w14:textId="77777777" w:rsidR="00A23B3E" w:rsidRDefault="00173DC4">
            <w:pPr>
              <w:rPr>
                <w:rFonts w:ascii="Arial" w:hAnsi="Arial" w:cs="Arial"/>
                <w:sz w:val="15"/>
                <w:szCs w:val="15"/>
              </w:rPr>
            </w:pP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00A23B3E">
              <w:rPr>
                <w:rFonts w:ascii="Arial" w:hAnsi="Arial" w:cs="Arial"/>
                <w:w w:val="0"/>
                <w:sz w:val="15"/>
                <w:szCs w:val="15"/>
              </w:rPr>
              <w:br/>
            </w:r>
            <w:r w:rsidR="00A23B3E">
              <w:rPr>
                <w:rFonts w:ascii="Arial" w:hAnsi="Arial" w:cs="Arial"/>
                <w:w w:val="0"/>
                <w:sz w:val="15"/>
                <w:szCs w:val="15"/>
              </w:rPr>
              <w:br/>
            </w:r>
            <w:r w:rsidR="00A23B3E">
              <w:rPr>
                <w:rFonts w:ascii="Arial" w:hAnsi="Arial" w:cs="Arial"/>
                <w:sz w:val="15"/>
                <w:szCs w:val="15"/>
              </w:rPr>
              <w:t>(indirizzo web, autorità o organismo di emanazione, riferimento preciso della documentazione):</w:t>
            </w:r>
            <w:r w:rsidR="00A23B3E">
              <w:rPr>
                <w:rFonts w:ascii="Arial" w:hAnsi="Arial" w:cs="Arial"/>
                <w:i/>
                <w:sz w:val="15"/>
                <w:szCs w:val="15"/>
              </w:rPr>
              <w:t xml:space="preserve"> </w:t>
            </w:r>
          </w:p>
          <w:p w14:paraId="11CCC15F" w14:textId="77777777" w:rsidR="00A23B3E" w:rsidRDefault="00173DC4">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r w:rsidR="00A23B3E" w14:paraId="5A6C6AE7" w14:textId="77777777">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9C1148A" w14:textId="77777777"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Per gli appalti di servizi:</w:t>
            </w:r>
          </w:p>
          <w:p w14:paraId="1F3DA0F7" w14:textId="77777777" w:rsidR="00A23B3E" w:rsidRDefault="00A23B3E">
            <w:pPr>
              <w:pStyle w:val="Paragrafoelenco1"/>
              <w:tabs>
                <w:tab w:val="left" w:pos="284"/>
              </w:tabs>
              <w:ind w:left="284"/>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sidRPr="003A443E">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14:paraId="1A54EB5D" w14:textId="77777777" w:rsidR="00A23B3E" w:rsidRDefault="00A23B3E">
            <w:pPr>
              <w:pStyle w:val="Paragrafoelenco1"/>
              <w:tabs>
                <w:tab w:val="left" w:pos="0"/>
              </w:tabs>
              <w:ind w:left="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6D61B23" w14:textId="77777777" w:rsidR="00FA5A73" w:rsidRDefault="00FA5A73" w:rsidP="004575B0">
            <w:pPr>
              <w:jc w:val="both"/>
              <w:rPr>
                <w:rFonts w:ascii="Arial" w:hAnsi="Arial" w:cs="Arial"/>
                <w:w w:val="0"/>
                <w:sz w:val="15"/>
                <w:szCs w:val="15"/>
              </w:rPr>
            </w:pPr>
          </w:p>
          <w:p w14:paraId="1EDBEB14" w14:textId="77777777" w:rsidR="004575B0" w:rsidRDefault="00A23B3E" w:rsidP="004575B0">
            <w:pPr>
              <w:jc w:val="both"/>
              <w:rPr>
                <w:rFonts w:ascii="Arial" w:hAnsi="Arial" w:cs="Arial"/>
                <w:color w:val="000000"/>
                <w:sz w:val="14"/>
                <w:szCs w:val="14"/>
              </w:rPr>
            </w:pPr>
            <w:r>
              <w:rPr>
                <w:rFonts w:ascii="Arial" w:hAnsi="Arial" w:cs="Arial"/>
                <w:w w:val="0"/>
                <w:sz w:val="15"/>
                <w:szCs w:val="15"/>
              </w:rPr>
              <w:br/>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22"/>
              </w:rPr>
              <w:t xml:space="preserve"> </w:t>
            </w:r>
            <w:r w:rsidR="004575B0">
              <w:rPr>
                <w:rFonts w:ascii="Arial" w:hAnsi="Arial" w:cs="Arial"/>
                <w:sz w:val="14"/>
                <w:szCs w:val="14"/>
              </w:rPr>
              <w:t xml:space="preserve">Sì </w:t>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14"/>
                <w:szCs w:val="14"/>
              </w:rPr>
              <w:t xml:space="preserve"> No</w:t>
            </w:r>
            <w:r w:rsidR="004575B0" w:rsidRPr="003A443E">
              <w:rPr>
                <w:rFonts w:ascii="Arial" w:hAnsi="Arial" w:cs="Arial"/>
                <w:color w:val="000000"/>
                <w:sz w:val="14"/>
                <w:szCs w:val="14"/>
              </w:rPr>
              <w:t xml:space="preserve"> </w:t>
            </w:r>
          </w:p>
          <w:p w14:paraId="75D61E2D" w14:textId="77777777" w:rsidR="004575B0" w:rsidRDefault="00A23B3E" w:rsidP="004575B0">
            <w:pPr>
              <w:jc w:val="both"/>
              <w:rPr>
                <w:rFonts w:ascii="Arial" w:hAnsi="Arial" w:cs="Arial"/>
                <w:color w:val="000000"/>
                <w:sz w:val="14"/>
                <w:szCs w:val="14"/>
              </w:rPr>
            </w:pPr>
            <w:r>
              <w:rPr>
                <w:rFonts w:ascii="Arial" w:hAnsi="Arial" w:cs="Arial"/>
                <w:w w:val="0"/>
                <w:sz w:val="15"/>
                <w:szCs w:val="15"/>
              </w:rPr>
              <w:t xml:space="preserve">In caso affermativo, specificare quale documentazione e se l'operatore economico ne dispone: </w:t>
            </w:r>
            <w:r w:rsidR="00173DC4">
              <w:rPr>
                <w:rFonts w:ascii="Arial" w:hAnsi="Arial" w:cs="Arial"/>
              </w:rPr>
              <w:fldChar w:fldCharType="begin">
                <w:ffData>
                  <w:name w:val="Testo1"/>
                  <w:enabled/>
                  <w:calcOnExit w:val="0"/>
                  <w:textInput/>
                </w:ffData>
              </w:fldChar>
            </w:r>
            <w:r w:rsidR="00173DC4">
              <w:rPr>
                <w:rFonts w:ascii="Arial" w:hAnsi="Arial" w:cs="Arial"/>
              </w:rPr>
              <w:instrText xml:space="preserve"> FORMTEXT </w:instrText>
            </w:r>
            <w:r w:rsidR="00173DC4">
              <w:rPr>
                <w:rFonts w:ascii="Arial" w:hAnsi="Arial" w:cs="Arial"/>
              </w:rPr>
            </w:r>
            <w:r w:rsidR="00173DC4">
              <w:rPr>
                <w:rFonts w:ascii="Arial" w:hAnsi="Arial" w:cs="Arial"/>
              </w:rPr>
              <w:fldChar w:fldCharType="separate"/>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rPr>
              <w:fldChar w:fldCharType="end"/>
            </w:r>
            <w:r w:rsidR="00173DC4">
              <w:rPr>
                <w:rFonts w:ascii="Arial" w:hAnsi="Arial" w:cs="Arial"/>
              </w:rPr>
              <w:t xml:space="preserve"> </w:t>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22"/>
              </w:rPr>
              <w:t xml:space="preserve"> </w:t>
            </w:r>
            <w:r w:rsidR="004575B0">
              <w:rPr>
                <w:rFonts w:ascii="Arial" w:hAnsi="Arial" w:cs="Arial"/>
                <w:sz w:val="14"/>
                <w:szCs w:val="14"/>
              </w:rPr>
              <w:t xml:space="preserve">Sì </w:t>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14"/>
                <w:szCs w:val="14"/>
              </w:rPr>
              <w:t xml:space="preserve"> No</w:t>
            </w:r>
            <w:r w:rsidR="004575B0" w:rsidRPr="003A443E">
              <w:rPr>
                <w:rFonts w:ascii="Arial" w:hAnsi="Arial" w:cs="Arial"/>
                <w:color w:val="000000"/>
                <w:sz w:val="14"/>
                <w:szCs w:val="14"/>
              </w:rPr>
              <w:t xml:space="preserve"> </w:t>
            </w:r>
          </w:p>
          <w:p w14:paraId="3250A23A" w14:textId="77777777" w:rsidR="00A23B3E" w:rsidRDefault="00A23B3E" w:rsidP="00FA5A73">
            <w:r>
              <w:rPr>
                <w:rFonts w:ascii="Arial" w:hAnsi="Arial" w:cs="Arial"/>
                <w:sz w:val="15"/>
                <w:szCs w:val="15"/>
              </w:rPr>
              <w:t>(indirizzo web, autorità o organismo di emanazione, riferimento preciso della documentazione):</w:t>
            </w:r>
            <w:r w:rsidR="00173DC4">
              <w:rPr>
                <w:rFonts w:ascii="Arial" w:hAnsi="Arial" w:cs="Arial"/>
              </w:rPr>
              <w:fldChar w:fldCharType="begin">
                <w:ffData>
                  <w:name w:val="Testo1"/>
                  <w:enabled/>
                  <w:calcOnExit w:val="0"/>
                  <w:textInput/>
                </w:ffData>
              </w:fldChar>
            </w:r>
            <w:r w:rsidR="00173DC4">
              <w:rPr>
                <w:rFonts w:ascii="Arial" w:hAnsi="Arial" w:cs="Arial"/>
              </w:rPr>
              <w:instrText xml:space="preserve"> FORMTEXT </w:instrText>
            </w:r>
            <w:r w:rsidR="00173DC4">
              <w:rPr>
                <w:rFonts w:ascii="Arial" w:hAnsi="Arial" w:cs="Arial"/>
              </w:rPr>
            </w:r>
            <w:r w:rsidR="00173DC4">
              <w:rPr>
                <w:rFonts w:ascii="Arial" w:hAnsi="Arial" w:cs="Arial"/>
              </w:rPr>
              <w:fldChar w:fldCharType="separate"/>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rPr>
              <w:fldChar w:fldCharType="end"/>
            </w:r>
          </w:p>
        </w:tc>
      </w:tr>
    </w:tbl>
    <w:p w14:paraId="0C4E05F9" w14:textId="77777777" w:rsidR="00A23B3E" w:rsidRDefault="00A23B3E">
      <w:pPr>
        <w:pStyle w:val="SectionTitle"/>
        <w:spacing w:before="0" w:after="0"/>
        <w:jc w:val="both"/>
        <w:rPr>
          <w:rFonts w:ascii="Arial" w:hAnsi="Arial" w:cs="Arial"/>
          <w:sz w:val="4"/>
          <w:szCs w:val="4"/>
        </w:rPr>
      </w:pPr>
    </w:p>
    <w:p w14:paraId="2847E412" w14:textId="77777777" w:rsidR="00A23B3E" w:rsidRDefault="00A23B3E">
      <w:pPr>
        <w:spacing w:before="0"/>
      </w:pPr>
    </w:p>
    <w:p w14:paraId="69054C5F" w14:textId="77777777" w:rsidR="00A23B3E" w:rsidRDefault="00A23B3E">
      <w:pPr>
        <w:pStyle w:val="SectionTitle"/>
        <w:pageBreakBefore/>
        <w:spacing w:before="0" w:after="0"/>
        <w:jc w:val="both"/>
        <w:rPr>
          <w:rFonts w:ascii="Arial" w:hAnsi="Arial" w:cs="Arial"/>
          <w:b w:val="0"/>
          <w:caps/>
          <w:sz w:val="15"/>
          <w:szCs w:val="15"/>
        </w:rPr>
      </w:pPr>
    </w:p>
    <w:p w14:paraId="0B4FBD72" w14:textId="77777777" w:rsidR="00A23B3E" w:rsidRPr="000953DC" w:rsidRDefault="00A23B3E" w:rsidP="003E60D1">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14:paraId="0D23653B" w14:textId="77777777"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2A63A2CA"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1EF3F5C" w14:textId="77777777" w:rsidR="00A23B3E" w:rsidRDefault="00A23B3E">
            <w:r>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25E655D" w14:textId="77777777" w:rsidR="00A23B3E" w:rsidRDefault="00A23B3E">
            <w:r>
              <w:rPr>
                <w:rFonts w:ascii="Arial" w:hAnsi="Arial" w:cs="Arial"/>
                <w:b/>
                <w:sz w:val="15"/>
                <w:szCs w:val="15"/>
              </w:rPr>
              <w:t>Risposta</w:t>
            </w:r>
            <w:r>
              <w:rPr>
                <w:rFonts w:ascii="Arial" w:hAnsi="Arial" w:cs="Arial"/>
                <w:b/>
                <w:i/>
                <w:sz w:val="15"/>
                <w:szCs w:val="15"/>
              </w:rPr>
              <w:t>:</w:t>
            </w:r>
          </w:p>
        </w:tc>
      </w:tr>
      <w:tr w:rsidR="00A23B3E" w14:paraId="64A707B0"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B68D88D" w14:textId="77777777" w:rsidR="00A23B3E" w:rsidRDefault="00A23B3E">
            <w:pPr>
              <w:ind w:left="284" w:hanging="284"/>
              <w:rPr>
                <w:rFonts w:ascii="Arial" w:hAnsi="Arial" w:cs="Arial"/>
                <w:b/>
                <w:sz w:val="12"/>
                <w:szCs w:val="12"/>
              </w:rPr>
            </w:pPr>
            <w:r>
              <w:rPr>
                <w:rFonts w:ascii="Arial" w:hAnsi="Arial" w:cs="Arial"/>
                <w:sz w:val="15"/>
                <w:szCs w:val="15"/>
              </w:rPr>
              <w:t>1</w:t>
            </w:r>
            <w:proofErr w:type="gramStart"/>
            <w:r>
              <w:rPr>
                <w:rFonts w:ascii="Arial" w:hAnsi="Arial" w:cs="Arial"/>
                <w:sz w:val="15"/>
                <w:szCs w:val="15"/>
              </w:rPr>
              <w:t>a)  Il</w:t>
            </w:r>
            <w:proofErr w:type="gramEnd"/>
            <w:r>
              <w:rPr>
                <w:rFonts w:ascii="Arial" w:hAnsi="Arial" w:cs="Arial"/>
                <w:sz w:val="15"/>
                <w:szCs w:val="15"/>
              </w:rPr>
              <w:t xml:space="preserve"> </w:t>
            </w:r>
            <w:r>
              <w:rPr>
                <w:rFonts w:ascii="Arial" w:hAnsi="Arial" w:cs="Arial"/>
                <w:b/>
                <w:sz w:val="15"/>
                <w:szCs w:val="15"/>
              </w:rPr>
              <w:t>fatturato annuo</w:t>
            </w:r>
            <w:r>
              <w:rPr>
                <w:rFonts w:ascii="Arial" w:hAnsi="Arial" w:cs="Arial"/>
                <w:sz w:val="15"/>
                <w:szCs w:val="15"/>
              </w:rPr>
              <w:t xml:space="preserve"> ("generale") dell'operatore economico per il numero di esercizi richiesto nell'avviso o bando pertinente o nei documenti di gara è il seguente</w:t>
            </w:r>
            <w:r>
              <w:rPr>
                <w:rFonts w:ascii="Arial" w:hAnsi="Arial" w:cs="Arial"/>
                <w:b/>
                <w:sz w:val="15"/>
                <w:szCs w:val="15"/>
              </w:rPr>
              <w:t>:</w:t>
            </w:r>
          </w:p>
          <w:p w14:paraId="104889C5" w14:textId="77777777" w:rsidR="00A23B3E" w:rsidRDefault="00A23B3E">
            <w:pPr>
              <w:ind w:left="284" w:hanging="284"/>
              <w:rPr>
                <w:rFonts w:ascii="Arial" w:hAnsi="Arial" w:cs="Arial"/>
                <w:b/>
                <w:sz w:val="12"/>
                <w:szCs w:val="12"/>
              </w:rPr>
            </w:pPr>
          </w:p>
          <w:p w14:paraId="49D9F74C" w14:textId="77777777" w:rsidR="00A23B3E" w:rsidRDefault="00A23B3E">
            <w:pPr>
              <w:ind w:left="284" w:hanging="284"/>
              <w:rPr>
                <w:rFonts w:ascii="Arial" w:hAnsi="Arial" w:cs="Arial"/>
                <w:sz w:val="12"/>
                <w:szCs w:val="12"/>
              </w:rPr>
            </w:pPr>
            <w:r>
              <w:rPr>
                <w:rFonts w:ascii="Arial" w:hAnsi="Arial" w:cs="Arial"/>
                <w:b/>
                <w:sz w:val="15"/>
                <w:szCs w:val="15"/>
              </w:rPr>
              <w:t>e/o,</w:t>
            </w:r>
          </w:p>
          <w:p w14:paraId="49F1094F" w14:textId="77777777" w:rsidR="00A23B3E" w:rsidRDefault="00A23B3E">
            <w:pPr>
              <w:ind w:left="284" w:hanging="142"/>
              <w:rPr>
                <w:rFonts w:ascii="Arial" w:hAnsi="Arial" w:cs="Arial"/>
                <w:sz w:val="12"/>
                <w:szCs w:val="12"/>
              </w:rPr>
            </w:pPr>
          </w:p>
          <w:p w14:paraId="3EFEE85A" w14:textId="77777777" w:rsidR="00A23B3E" w:rsidRDefault="00A23B3E">
            <w:pPr>
              <w:ind w:left="284" w:hanging="284"/>
              <w:rPr>
                <w:rFonts w:ascii="Arial" w:hAnsi="Arial" w:cs="Arial"/>
                <w:b/>
                <w:sz w:val="15"/>
                <w:szCs w:val="15"/>
              </w:rPr>
            </w:pPr>
            <w:r>
              <w:rPr>
                <w:rFonts w:ascii="Arial" w:hAnsi="Arial" w:cs="Arial"/>
                <w:sz w:val="15"/>
                <w:szCs w:val="15"/>
              </w:rPr>
              <w:t>1</w:t>
            </w:r>
            <w:proofErr w:type="gramStart"/>
            <w:r>
              <w:rPr>
                <w:rFonts w:ascii="Arial" w:hAnsi="Arial" w:cs="Arial"/>
                <w:sz w:val="15"/>
                <w:szCs w:val="15"/>
              </w:rPr>
              <w:t>b)  Il</w:t>
            </w:r>
            <w:proofErr w:type="gramEnd"/>
            <w:r>
              <w:rPr>
                <w:rFonts w:ascii="Arial" w:hAnsi="Arial" w:cs="Arial"/>
                <w:sz w:val="15"/>
                <w:szCs w:val="15"/>
              </w:rPr>
              <w:t xml:space="preserve">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per il numero di esercizi richiesto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8"/>
            </w:r>
            <w:r>
              <w:rPr>
                <w:rFonts w:ascii="Arial" w:hAnsi="Arial" w:cs="Arial"/>
                <w:sz w:val="15"/>
                <w:szCs w:val="15"/>
              </w:rPr>
              <w:t>)</w:t>
            </w:r>
            <w:r>
              <w:rPr>
                <w:rFonts w:ascii="Arial" w:hAnsi="Arial" w:cs="Arial"/>
                <w:b/>
                <w:sz w:val="15"/>
                <w:szCs w:val="15"/>
              </w:rPr>
              <w:t>:</w:t>
            </w:r>
          </w:p>
          <w:p w14:paraId="54249791" w14:textId="77777777" w:rsidR="00A23B3E" w:rsidRDefault="00A23B3E">
            <w:pPr>
              <w:ind w:left="284" w:hanging="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AD76B79" w14:textId="77777777" w:rsidR="00A23B3E" w:rsidRDefault="00A23B3E">
            <w:pPr>
              <w:rPr>
                <w:rFonts w:ascii="Arial" w:hAnsi="Arial" w:cs="Arial"/>
                <w:sz w:val="15"/>
                <w:szCs w:val="15"/>
              </w:rPr>
            </w:pPr>
            <w:r>
              <w:rPr>
                <w:rFonts w:ascii="Arial" w:hAnsi="Arial" w:cs="Arial"/>
                <w:sz w:val="15"/>
                <w:szCs w:val="15"/>
              </w:rPr>
              <w:t xml:space="preserve">esercizio:  </w:t>
            </w:r>
            <w:r w:rsidR="00173DC4">
              <w:rPr>
                <w:rFonts w:ascii="Arial" w:hAnsi="Arial" w:cs="Arial"/>
              </w:rPr>
              <w:fldChar w:fldCharType="begin">
                <w:ffData>
                  <w:name w:val="Testo1"/>
                  <w:enabled/>
                  <w:calcOnExit w:val="0"/>
                  <w:textInput/>
                </w:ffData>
              </w:fldChar>
            </w:r>
            <w:r w:rsidR="00173DC4">
              <w:rPr>
                <w:rFonts w:ascii="Arial" w:hAnsi="Arial" w:cs="Arial"/>
              </w:rPr>
              <w:instrText xml:space="preserve"> FORMTEXT </w:instrText>
            </w:r>
            <w:r w:rsidR="00173DC4">
              <w:rPr>
                <w:rFonts w:ascii="Arial" w:hAnsi="Arial" w:cs="Arial"/>
              </w:rPr>
            </w:r>
            <w:r w:rsidR="00173DC4">
              <w:rPr>
                <w:rFonts w:ascii="Arial" w:hAnsi="Arial" w:cs="Arial"/>
              </w:rPr>
              <w:fldChar w:fldCharType="separate"/>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rPr>
              <w:fldChar w:fldCharType="end"/>
            </w:r>
            <w:r>
              <w:rPr>
                <w:rFonts w:ascii="Arial" w:hAnsi="Arial" w:cs="Arial"/>
                <w:sz w:val="15"/>
                <w:szCs w:val="15"/>
              </w:rPr>
              <w:t xml:space="preserve"> fatturato: </w:t>
            </w:r>
            <w:r w:rsidR="00173DC4">
              <w:rPr>
                <w:rFonts w:ascii="Arial" w:hAnsi="Arial" w:cs="Arial"/>
              </w:rPr>
              <w:fldChar w:fldCharType="begin">
                <w:ffData>
                  <w:name w:val="Testo1"/>
                  <w:enabled/>
                  <w:calcOnExit w:val="0"/>
                  <w:textInput/>
                </w:ffData>
              </w:fldChar>
            </w:r>
            <w:r w:rsidR="00173DC4">
              <w:rPr>
                <w:rFonts w:ascii="Arial" w:hAnsi="Arial" w:cs="Arial"/>
              </w:rPr>
              <w:instrText xml:space="preserve"> FORMTEXT </w:instrText>
            </w:r>
            <w:r w:rsidR="00173DC4">
              <w:rPr>
                <w:rFonts w:ascii="Arial" w:hAnsi="Arial" w:cs="Arial"/>
              </w:rPr>
            </w:r>
            <w:r w:rsidR="00173DC4">
              <w:rPr>
                <w:rFonts w:ascii="Arial" w:hAnsi="Arial" w:cs="Arial"/>
              </w:rPr>
              <w:fldChar w:fldCharType="separate"/>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rPr>
              <w:fldChar w:fldCharType="end"/>
            </w:r>
            <w:r>
              <w:rPr>
                <w:rFonts w:ascii="Arial" w:hAnsi="Arial" w:cs="Arial"/>
                <w:sz w:val="15"/>
                <w:szCs w:val="15"/>
              </w:rPr>
              <w:t xml:space="preserve"> </w:t>
            </w:r>
            <w:r w:rsidR="00173DC4">
              <w:rPr>
                <w:rFonts w:ascii="Arial" w:hAnsi="Arial" w:cs="Arial"/>
              </w:rPr>
              <w:fldChar w:fldCharType="begin">
                <w:ffData>
                  <w:name w:val="Testo1"/>
                  <w:enabled/>
                  <w:calcOnExit w:val="0"/>
                  <w:textInput/>
                </w:ffData>
              </w:fldChar>
            </w:r>
            <w:r w:rsidR="00173DC4">
              <w:rPr>
                <w:rFonts w:ascii="Arial" w:hAnsi="Arial" w:cs="Arial"/>
              </w:rPr>
              <w:instrText xml:space="preserve"> FORMTEXT </w:instrText>
            </w:r>
            <w:r w:rsidR="00173DC4">
              <w:rPr>
                <w:rFonts w:ascii="Arial" w:hAnsi="Arial" w:cs="Arial"/>
              </w:rPr>
            </w:r>
            <w:r w:rsidR="00173DC4">
              <w:rPr>
                <w:rFonts w:ascii="Arial" w:hAnsi="Arial" w:cs="Arial"/>
              </w:rPr>
              <w:fldChar w:fldCharType="separate"/>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rPr>
              <w:fldChar w:fldCharType="end"/>
            </w:r>
            <w:r>
              <w:rPr>
                <w:rFonts w:ascii="Arial" w:hAnsi="Arial" w:cs="Arial"/>
                <w:sz w:val="15"/>
                <w:szCs w:val="15"/>
              </w:rPr>
              <w:t xml:space="preserve"> valuta</w:t>
            </w:r>
            <w:r>
              <w:rPr>
                <w:rFonts w:ascii="Arial" w:hAnsi="Arial" w:cs="Arial"/>
                <w:sz w:val="15"/>
                <w:szCs w:val="15"/>
              </w:rPr>
              <w:br/>
            </w:r>
            <w:r w:rsidR="00173DC4">
              <w:rPr>
                <w:rFonts w:ascii="Arial" w:hAnsi="Arial" w:cs="Arial"/>
                <w:sz w:val="15"/>
                <w:szCs w:val="15"/>
              </w:rPr>
              <w:t xml:space="preserve">esercizio:  </w:t>
            </w:r>
            <w:r w:rsidR="00173DC4">
              <w:rPr>
                <w:rFonts w:ascii="Arial" w:hAnsi="Arial" w:cs="Arial"/>
              </w:rPr>
              <w:fldChar w:fldCharType="begin">
                <w:ffData>
                  <w:name w:val="Testo1"/>
                  <w:enabled/>
                  <w:calcOnExit w:val="0"/>
                  <w:textInput/>
                </w:ffData>
              </w:fldChar>
            </w:r>
            <w:r w:rsidR="00173DC4">
              <w:rPr>
                <w:rFonts w:ascii="Arial" w:hAnsi="Arial" w:cs="Arial"/>
              </w:rPr>
              <w:instrText xml:space="preserve"> FORMTEXT </w:instrText>
            </w:r>
            <w:r w:rsidR="00173DC4">
              <w:rPr>
                <w:rFonts w:ascii="Arial" w:hAnsi="Arial" w:cs="Arial"/>
              </w:rPr>
            </w:r>
            <w:r w:rsidR="00173DC4">
              <w:rPr>
                <w:rFonts w:ascii="Arial" w:hAnsi="Arial" w:cs="Arial"/>
              </w:rPr>
              <w:fldChar w:fldCharType="separate"/>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rPr>
              <w:fldChar w:fldCharType="end"/>
            </w:r>
            <w:r w:rsidR="00173DC4">
              <w:rPr>
                <w:rFonts w:ascii="Arial" w:hAnsi="Arial" w:cs="Arial"/>
                <w:sz w:val="15"/>
                <w:szCs w:val="15"/>
              </w:rPr>
              <w:t xml:space="preserve"> fatturato: </w:t>
            </w:r>
            <w:r w:rsidR="00173DC4">
              <w:rPr>
                <w:rFonts w:ascii="Arial" w:hAnsi="Arial" w:cs="Arial"/>
              </w:rPr>
              <w:fldChar w:fldCharType="begin">
                <w:ffData>
                  <w:name w:val="Testo1"/>
                  <w:enabled/>
                  <w:calcOnExit w:val="0"/>
                  <w:textInput/>
                </w:ffData>
              </w:fldChar>
            </w:r>
            <w:r w:rsidR="00173DC4">
              <w:rPr>
                <w:rFonts w:ascii="Arial" w:hAnsi="Arial" w:cs="Arial"/>
              </w:rPr>
              <w:instrText xml:space="preserve"> FORMTEXT </w:instrText>
            </w:r>
            <w:r w:rsidR="00173DC4">
              <w:rPr>
                <w:rFonts w:ascii="Arial" w:hAnsi="Arial" w:cs="Arial"/>
              </w:rPr>
            </w:r>
            <w:r w:rsidR="00173DC4">
              <w:rPr>
                <w:rFonts w:ascii="Arial" w:hAnsi="Arial" w:cs="Arial"/>
              </w:rPr>
              <w:fldChar w:fldCharType="separate"/>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rPr>
              <w:fldChar w:fldCharType="end"/>
            </w:r>
            <w:r w:rsidR="00173DC4">
              <w:rPr>
                <w:rFonts w:ascii="Arial" w:hAnsi="Arial" w:cs="Arial"/>
                <w:sz w:val="15"/>
                <w:szCs w:val="15"/>
              </w:rPr>
              <w:t xml:space="preserve"> </w:t>
            </w:r>
            <w:r w:rsidR="00173DC4">
              <w:rPr>
                <w:rFonts w:ascii="Arial" w:hAnsi="Arial" w:cs="Arial"/>
              </w:rPr>
              <w:fldChar w:fldCharType="begin">
                <w:ffData>
                  <w:name w:val="Testo1"/>
                  <w:enabled/>
                  <w:calcOnExit w:val="0"/>
                  <w:textInput/>
                </w:ffData>
              </w:fldChar>
            </w:r>
            <w:r w:rsidR="00173DC4">
              <w:rPr>
                <w:rFonts w:ascii="Arial" w:hAnsi="Arial" w:cs="Arial"/>
              </w:rPr>
              <w:instrText xml:space="preserve"> FORMTEXT </w:instrText>
            </w:r>
            <w:r w:rsidR="00173DC4">
              <w:rPr>
                <w:rFonts w:ascii="Arial" w:hAnsi="Arial" w:cs="Arial"/>
              </w:rPr>
            </w:r>
            <w:r w:rsidR="00173DC4">
              <w:rPr>
                <w:rFonts w:ascii="Arial" w:hAnsi="Arial" w:cs="Arial"/>
              </w:rPr>
              <w:fldChar w:fldCharType="separate"/>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rPr>
              <w:fldChar w:fldCharType="end"/>
            </w:r>
            <w:r w:rsidR="00173DC4">
              <w:rPr>
                <w:rFonts w:ascii="Arial" w:hAnsi="Arial" w:cs="Arial"/>
                <w:sz w:val="15"/>
                <w:szCs w:val="15"/>
              </w:rPr>
              <w:t xml:space="preserve"> valuta</w:t>
            </w:r>
            <w:r>
              <w:rPr>
                <w:rFonts w:ascii="Arial" w:hAnsi="Arial" w:cs="Arial"/>
                <w:sz w:val="15"/>
                <w:szCs w:val="15"/>
              </w:rPr>
              <w:br/>
            </w:r>
            <w:r w:rsidR="00173DC4">
              <w:rPr>
                <w:rFonts w:ascii="Arial" w:hAnsi="Arial" w:cs="Arial"/>
                <w:sz w:val="15"/>
                <w:szCs w:val="15"/>
              </w:rPr>
              <w:t xml:space="preserve">esercizio:  </w:t>
            </w:r>
            <w:r w:rsidR="00173DC4">
              <w:rPr>
                <w:rFonts w:ascii="Arial" w:hAnsi="Arial" w:cs="Arial"/>
              </w:rPr>
              <w:fldChar w:fldCharType="begin">
                <w:ffData>
                  <w:name w:val="Testo1"/>
                  <w:enabled/>
                  <w:calcOnExit w:val="0"/>
                  <w:textInput/>
                </w:ffData>
              </w:fldChar>
            </w:r>
            <w:r w:rsidR="00173DC4">
              <w:rPr>
                <w:rFonts w:ascii="Arial" w:hAnsi="Arial" w:cs="Arial"/>
              </w:rPr>
              <w:instrText xml:space="preserve"> FORMTEXT </w:instrText>
            </w:r>
            <w:r w:rsidR="00173DC4">
              <w:rPr>
                <w:rFonts w:ascii="Arial" w:hAnsi="Arial" w:cs="Arial"/>
              </w:rPr>
            </w:r>
            <w:r w:rsidR="00173DC4">
              <w:rPr>
                <w:rFonts w:ascii="Arial" w:hAnsi="Arial" w:cs="Arial"/>
              </w:rPr>
              <w:fldChar w:fldCharType="separate"/>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rPr>
              <w:fldChar w:fldCharType="end"/>
            </w:r>
            <w:r w:rsidR="00173DC4">
              <w:rPr>
                <w:rFonts w:ascii="Arial" w:hAnsi="Arial" w:cs="Arial"/>
                <w:sz w:val="15"/>
                <w:szCs w:val="15"/>
              </w:rPr>
              <w:t xml:space="preserve"> fatturato: </w:t>
            </w:r>
            <w:r w:rsidR="00173DC4">
              <w:rPr>
                <w:rFonts w:ascii="Arial" w:hAnsi="Arial" w:cs="Arial"/>
              </w:rPr>
              <w:fldChar w:fldCharType="begin">
                <w:ffData>
                  <w:name w:val="Testo1"/>
                  <w:enabled/>
                  <w:calcOnExit w:val="0"/>
                  <w:textInput/>
                </w:ffData>
              </w:fldChar>
            </w:r>
            <w:r w:rsidR="00173DC4">
              <w:rPr>
                <w:rFonts w:ascii="Arial" w:hAnsi="Arial" w:cs="Arial"/>
              </w:rPr>
              <w:instrText xml:space="preserve"> FORMTEXT </w:instrText>
            </w:r>
            <w:r w:rsidR="00173DC4">
              <w:rPr>
                <w:rFonts w:ascii="Arial" w:hAnsi="Arial" w:cs="Arial"/>
              </w:rPr>
            </w:r>
            <w:r w:rsidR="00173DC4">
              <w:rPr>
                <w:rFonts w:ascii="Arial" w:hAnsi="Arial" w:cs="Arial"/>
              </w:rPr>
              <w:fldChar w:fldCharType="separate"/>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rPr>
              <w:fldChar w:fldCharType="end"/>
            </w:r>
            <w:r w:rsidR="00173DC4">
              <w:rPr>
                <w:rFonts w:ascii="Arial" w:hAnsi="Arial" w:cs="Arial"/>
                <w:sz w:val="15"/>
                <w:szCs w:val="15"/>
              </w:rPr>
              <w:t xml:space="preserve"> </w:t>
            </w:r>
            <w:r w:rsidR="00173DC4">
              <w:rPr>
                <w:rFonts w:ascii="Arial" w:hAnsi="Arial" w:cs="Arial"/>
              </w:rPr>
              <w:fldChar w:fldCharType="begin">
                <w:ffData>
                  <w:name w:val="Testo1"/>
                  <w:enabled/>
                  <w:calcOnExit w:val="0"/>
                  <w:textInput/>
                </w:ffData>
              </w:fldChar>
            </w:r>
            <w:r w:rsidR="00173DC4">
              <w:rPr>
                <w:rFonts w:ascii="Arial" w:hAnsi="Arial" w:cs="Arial"/>
              </w:rPr>
              <w:instrText xml:space="preserve"> FORMTEXT </w:instrText>
            </w:r>
            <w:r w:rsidR="00173DC4">
              <w:rPr>
                <w:rFonts w:ascii="Arial" w:hAnsi="Arial" w:cs="Arial"/>
              </w:rPr>
            </w:r>
            <w:r w:rsidR="00173DC4">
              <w:rPr>
                <w:rFonts w:ascii="Arial" w:hAnsi="Arial" w:cs="Arial"/>
              </w:rPr>
              <w:fldChar w:fldCharType="separate"/>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rPr>
              <w:fldChar w:fldCharType="end"/>
            </w:r>
            <w:r w:rsidR="00173DC4">
              <w:rPr>
                <w:rFonts w:ascii="Arial" w:hAnsi="Arial" w:cs="Arial"/>
                <w:sz w:val="15"/>
                <w:szCs w:val="15"/>
              </w:rPr>
              <w:t xml:space="preserve"> valuta</w:t>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14:paraId="5542B39C" w14:textId="77777777" w:rsidR="00A23B3E" w:rsidRDefault="00173DC4">
            <w:pPr>
              <w:rPr>
                <w:rFonts w:ascii="Arial" w:hAnsi="Arial" w:cs="Arial"/>
                <w:sz w:val="15"/>
                <w:szCs w:val="15"/>
              </w:rPr>
            </w:pPr>
            <w:r>
              <w:rPr>
                <w:rFonts w:ascii="Arial" w:hAnsi="Arial" w:cs="Arial"/>
                <w:sz w:val="15"/>
                <w:szCs w:val="15"/>
              </w:rPr>
              <w:t xml:space="preserve">esercizio:  </w:t>
            </w: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Pr>
                <w:rFonts w:ascii="Arial" w:hAnsi="Arial" w:cs="Arial"/>
                <w:sz w:val="15"/>
                <w:szCs w:val="15"/>
              </w:rPr>
              <w:t xml:space="preserve"> fatturato: </w:t>
            </w: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Pr>
                <w:rFonts w:ascii="Arial" w:hAnsi="Arial" w:cs="Arial"/>
                <w:sz w:val="15"/>
                <w:szCs w:val="15"/>
              </w:rPr>
              <w:t xml:space="preserve"> </w:t>
            </w: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Pr>
                <w:rFonts w:ascii="Arial" w:hAnsi="Arial" w:cs="Arial"/>
                <w:sz w:val="15"/>
                <w:szCs w:val="15"/>
              </w:rPr>
              <w:t xml:space="preserve"> valuta </w:t>
            </w:r>
          </w:p>
          <w:p w14:paraId="7AF1396A" w14:textId="77777777" w:rsidR="00A23B3E" w:rsidRDefault="00A23B3E">
            <w:pPr>
              <w:rPr>
                <w:rFonts w:ascii="Arial" w:hAnsi="Arial" w:cs="Arial"/>
                <w:sz w:val="15"/>
                <w:szCs w:val="15"/>
              </w:rPr>
            </w:pPr>
          </w:p>
          <w:p w14:paraId="13349E3B" w14:textId="77777777" w:rsidR="00A23B3E" w:rsidRDefault="00A23B3E" w:rsidP="00FA5A73">
            <w:r>
              <w:rPr>
                <w:rFonts w:ascii="Arial" w:hAnsi="Arial" w:cs="Arial"/>
                <w:sz w:val="15"/>
                <w:szCs w:val="15"/>
              </w:rPr>
              <w:t>(indirizzo web, autorità o organismo di emanazione, riferimento</w:t>
            </w:r>
            <w:r w:rsidR="00FA5A73">
              <w:rPr>
                <w:rFonts w:ascii="Arial" w:hAnsi="Arial" w:cs="Arial"/>
                <w:sz w:val="15"/>
                <w:szCs w:val="15"/>
              </w:rPr>
              <w:t xml:space="preserve"> preciso della documentazione):</w:t>
            </w:r>
            <w:r w:rsidR="00173DC4">
              <w:rPr>
                <w:rFonts w:ascii="Arial" w:hAnsi="Arial" w:cs="Arial"/>
              </w:rPr>
              <w:fldChar w:fldCharType="begin">
                <w:ffData>
                  <w:name w:val="Testo1"/>
                  <w:enabled/>
                  <w:calcOnExit w:val="0"/>
                  <w:textInput/>
                </w:ffData>
              </w:fldChar>
            </w:r>
            <w:r w:rsidR="00173DC4">
              <w:rPr>
                <w:rFonts w:ascii="Arial" w:hAnsi="Arial" w:cs="Arial"/>
              </w:rPr>
              <w:instrText xml:space="preserve"> FORMTEXT </w:instrText>
            </w:r>
            <w:r w:rsidR="00173DC4">
              <w:rPr>
                <w:rFonts w:ascii="Arial" w:hAnsi="Arial" w:cs="Arial"/>
              </w:rPr>
            </w:r>
            <w:r w:rsidR="00173DC4">
              <w:rPr>
                <w:rFonts w:ascii="Arial" w:hAnsi="Arial" w:cs="Arial"/>
              </w:rPr>
              <w:fldChar w:fldCharType="separate"/>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rPr>
              <w:fldChar w:fldCharType="end"/>
            </w:r>
          </w:p>
        </w:tc>
      </w:tr>
      <w:tr w:rsidR="00A23B3E" w14:paraId="13C3449A"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6DEC500" w14:textId="77777777" w:rsidR="00A23B3E" w:rsidRDefault="00A23B3E" w:rsidP="00BF74E1">
            <w:pPr>
              <w:ind w:left="284" w:hanging="284"/>
              <w:jc w:val="both"/>
              <w:rPr>
                <w:rFonts w:ascii="Arial" w:hAnsi="Arial" w:cs="Arial"/>
                <w:b/>
                <w:sz w:val="15"/>
                <w:szCs w:val="15"/>
              </w:rPr>
            </w:pPr>
            <w:r>
              <w:rPr>
                <w:rFonts w:ascii="Arial" w:hAnsi="Arial" w:cs="Arial"/>
                <w:sz w:val="15"/>
                <w:szCs w:val="15"/>
              </w:rPr>
              <w:t>2</w:t>
            </w:r>
            <w:proofErr w:type="gramStart"/>
            <w:r>
              <w:rPr>
                <w:rFonts w:ascii="Arial" w:hAnsi="Arial" w:cs="Arial"/>
                <w:sz w:val="15"/>
                <w:szCs w:val="15"/>
              </w:rPr>
              <w:t>a)  Il</w:t>
            </w:r>
            <w:proofErr w:type="gramEnd"/>
            <w:r>
              <w:rPr>
                <w:rFonts w:ascii="Arial" w:hAnsi="Arial" w:cs="Arial"/>
                <w:sz w:val="15"/>
                <w:szCs w:val="15"/>
              </w:rPr>
              <w:t xml:space="preserve"> </w:t>
            </w:r>
            <w:r>
              <w:rPr>
                <w:rFonts w:ascii="Arial" w:hAnsi="Arial" w:cs="Arial"/>
                <w:b/>
                <w:sz w:val="15"/>
                <w:szCs w:val="15"/>
              </w:rPr>
              <w:t>fatturato</w:t>
            </w:r>
            <w:r>
              <w:rPr>
                <w:rFonts w:ascii="Arial" w:hAnsi="Arial" w:cs="Arial"/>
                <w:sz w:val="15"/>
                <w:szCs w:val="15"/>
              </w:rPr>
              <w:t xml:space="preserve"> annuo ("specifico") dell'operatore economico</w:t>
            </w:r>
            <w:r>
              <w:rPr>
                <w:rFonts w:ascii="Arial" w:hAnsi="Arial" w:cs="Arial"/>
                <w:b/>
                <w:sz w:val="15"/>
                <w:szCs w:val="15"/>
              </w:rPr>
              <w:t xml:space="preserve"> nel settore di attività oggetto dell'appalto</w:t>
            </w:r>
            <w:r>
              <w:rPr>
                <w:rFonts w:ascii="Arial" w:hAnsi="Arial" w:cs="Arial"/>
                <w:sz w:val="15"/>
                <w:szCs w:val="15"/>
              </w:rPr>
              <w:t xml:space="preserve"> e specificato nell'avviso o bando pertinente o nei documenti di gara per il numero di esercizi richiesto è il seguente:</w:t>
            </w:r>
          </w:p>
          <w:p w14:paraId="5B387793" w14:textId="77777777" w:rsidR="00A23B3E" w:rsidRDefault="00A23B3E">
            <w:pPr>
              <w:rPr>
                <w:rFonts w:ascii="Arial" w:hAnsi="Arial" w:cs="Arial"/>
                <w:b/>
                <w:sz w:val="15"/>
                <w:szCs w:val="15"/>
              </w:rPr>
            </w:pPr>
            <w:r>
              <w:rPr>
                <w:rFonts w:ascii="Arial" w:hAnsi="Arial" w:cs="Arial"/>
                <w:b/>
                <w:sz w:val="15"/>
                <w:szCs w:val="15"/>
              </w:rPr>
              <w:t>e/o,</w:t>
            </w:r>
          </w:p>
          <w:p w14:paraId="205035DE" w14:textId="77777777" w:rsidR="00FA5A73" w:rsidRDefault="00FA5A73">
            <w:pPr>
              <w:rPr>
                <w:rFonts w:ascii="Arial" w:hAnsi="Arial" w:cs="Arial"/>
                <w:sz w:val="15"/>
                <w:szCs w:val="15"/>
              </w:rPr>
            </w:pPr>
          </w:p>
          <w:p w14:paraId="402F5BF7" w14:textId="77777777" w:rsidR="00A23B3E" w:rsidRDefault="00A23B3E" w:rsidP="00BF74E1">
            <w:pPr>
              <w:ind w:left="284" w:hanging="284"/>
              <w:jc w:val="both"/>
              <w:rPr>
                <w:rFonts w:ascii="Arial" w:hAnsi="Arial" w:cs="Arial"/>
                <w:sz w:val="15"/>
                <w:szCs w:val="15"/>
              </w:rPr>
            </w:pPr>
            <w:r>
              <w:rPr>
                <w:rFonts w:ascii="Arial" w:hAnsi="Arial" w:cs="Arial"/>
                <w:sz w:val="15"/>
                <w:szCs w:val="15"/>
              </w:rPr>
              <w:t xml:space="preserve">2b)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nel settore e per il numero di esercizi specificato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9"/>
            </w:r>
            <w:r>
              <w:rPr>
                <w:rFonts w:ascii="Arial" w:hAnsi="Arial" w:cs="Arial"/>
                <w:sz w:val="15"/>
                <w:szCs w:val="15"/>
              </w:rPr>
              <w:t>)</w:t>
            </w:r>
            <w:r>
              <w:rPr>
                <w:rFonts w:ascii="Arial" w:hAnsi="Arial" w:cs="Arial"/>
                <w:b/>
                <w:sz w:val="15"/>
                <w:szCs w:val="15"/>
              </w:rPr>
              <w:t>:</w:t>
            </w:r>
          </w:p>
          <w:p w14:paraId="73E7F628" w14:textId="77777777"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4DB5E29" w14:textId="77777777" w:rsidR="00A23B3E" w:rsidRDefault="00173DC4">
            <w:pPr>
              <w:rPr>
                <w:rFonts w:ascii="Arial" w:hAnsi="Arial" w:cs="Arial"/>
                <w:sz w:val="15"/>
                <w:szCs w:val="15"/>
              </w:rPr>
            </w:pPr>
            <w:r>
              <w:rPr>
                <w:rFonts w:ascii="Arial" w:hAnsi="Arial" w:cs="Arial"/>
                <w:sz w:val="15"/>
                <w:szCs w:val="15"/>
              </w:rPr>
              <w:t xml:space="preserve">esercizio:  </w:t>
            </w: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Pr>
                <w:rFonts w:ascii="Arial" w:hAnsi="Arial" w:cs="Arial"/>
                <w:sz w:val="15"/>
                <w:szCs w:val="15"/>
              </w:rPr>
              <w:t xml:space="preserve"> fatturato: </w:t>
            </w: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Pr>
                <w:rFonts w:ascii="Arial" w:hAnsi="Arial" w:cs="Arial"/>
                <w:sz w:val="15"/>
                <w:szCs w:val="15"/>
              </w:rPr>
              <w:t xml:space="preserve"> </w:t>
            </w: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Pr>
                <w:rFonts w:ascii="Arial" w:hAnsi="Arial" w:cs="Arial"/>
                <w:sz w:val="15"/>
                <w:szCs w:val="15"/>
              </w:rPr>
              <w:t xml:space="preserve"> valuta</w:t>
            </w:r>
            <w:r w:rsidR="00A23B3E">
              <w:rPr>
                <w:rFonts w:ascii="Arial" w:hAnsi="Arial" w:cs="Arial"/>
                <w:sz w:val="15"/>
                <w:szCs w:val="15"/>
              </w:rPr>
              <w:br/>
            </w:r>
            <w:r>
              <w:rPr>
                <w:rFonts w:ascii="Arial" w:hAnsi="Arial" w:cs="Arial"/>
                <w:sz w:val="15"/>
                <w:szCs w:val="15"/>
              </w:rPr>
              <w:t xml:space="preserve">esercizio:  </w:t>
            </w: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Pr>
                <w:rFonts w:ascii="Arial" w:hAnsi="Arial" w:cs="Arial"/>
                <w:sz w:val="15"/>
                <w:szCs w:val="15"/>
              </w:rPr>
              <w:t xml:space="preserve"> fatturato: </w:t>
            </w: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Pr>
                <w:rFonts w:ascii="Arial" w:hAnsi="Arial" w:cs="Arial"/>
                <w:sz w:val="15"/>
                <w:szCs w:val="15"/>
              </w:rPr>
              <w:t xml:space="preserve"> </w:t>
            </w: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Pr>
                <w:rFonts w:ascii="Arial" w:hAnsi="Arial" w:cs="Arial"/>
                <w:sz w:val="15"/>
                <w:szCs w:val="15"/>
              </w:rPr>
              <w:t xml:space="preserve"> valuta</w:t>
            </w:r>
            <w:r w:rsidR="00A23B3E">
              <w:rPr>
                <w:rFonts w:ascii="Arial" w:hAnsi="Arial" w:cs="Arial"/>
                <w:sz w:val="15"/>
                <w:szCs w:val="15"/>
              </w:rPr>
              <w:br/>
            </w:r>
            <w:r>
              <w:rPr>
                <w:rFonts w:ascii="Arial" w:hAnsi="Arial" w:cs="Arial"/>
                <w:sz w:val="15"/>
                <w:szCs w:val="15"/>
              </w:rPr>
              <w:t xml:space="preserve">esercizio:  </w:t>
            </w: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Pr>
                <w:rFonts w:ascii="Arial" w:hAnsi="Arial" w:cs="Arial"/>
                <w:sz w:val="15"/>
                <w:szCs w:val="15"/>
              </w:rPr>
              <w:t xml:space="preserve"> fatturato: </w:t>
            </w: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Pr>
                <w:rFonts w:ascii="Arial" w:hAnsi="Arial" w:cs="Arial"/>
                <w:sz w:val="15"/>
                <w:szCs w:val="15"/>
              </w:rPr>
              <w:t xml:space="preserve"> </w:t>
            </w: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Pr>
                <w:rFonts w:ascii="Arial" w:hAnsi="Arial" w:cs="Arial"/>
                <w:sz w:val="15"/>
                <w:szCs w:val="15"/>
              </w:rPr>
              <w:t xml:space="preserve"> valuta</w:t>
            </w:r>
            <w:r w:rsidR="00A23B3E">
              <w:rPr>
                <w:rFonts w:ascii="Arial" w:hAnsi="Arial" w:cs="Arial"/>
                <w:sz w:val="15"/>
                <w:szCs w:val="15"/>
              </w:rPr>
              <w:br/>
            </w:r>
            <w:r w:rsidR="00A23B3E">
              <w:rPr>
                <w:rFonts w:ascii="Arial" w:hAnsi="Arial" w:cs="Arial"/>
                <w:sz w:val="15"/>
                <w:szCs w:val="15"/>
              </w:rPr>
              <w:br/>
              <w:t>(numero di esercizi, fatturato medio)</w:t>
            </w:r>
            <w:r w:rsidR="00A23B3E">
              <w:rPr>
                <w:rFonts w:ascii="Arial" w:hAnsi="Arial" w:cs="Arial"/>
                <w:b/>
                <w:sz w:val="15"/>
                <w:szCs w:val="15"/>
              </w:rPr>
              <w:t>:</w:t>
            </w:r>
            <w:r w:rsidR="00A23B3E">
              <w:rPr>
                <w:rFonts w:ascii="Arial" w:hAnsi="Arial" w:cs="Arial"/>
                <w:sz w:val="15"/>
                <w:szCs w:val="15"/>
              </w:rPr>
              <w:t xml:space="preserve"> </w:t>
            </w:r>
          </w:p>
          <w:p w14:paraId="0EB807AA" w14:textId="77777777" w:rsidR="00FA5A73" w:rsidRDefault="00173DC4">
            <w:pPr>
              <w:rPr>
                <w:rFonts w:ascii="Arial" w:hAnsi="Arial" w:cs="Arial"/>
                <w:sz w:val="15"/>
                <w:szCs w:val="15"/>
              </w:rPr>
            </w:pPr>
            <w:r>
              <w:rPr>
                <w:rFonts w:ascii="Arial" w:hAnsi="Arial" w:cs="Arial"/>
                <w:sz w:val="15"/>
                <w:szCs w:val="15"/>
              </w:rPr>
              <w:t xml:space="preserve">esercizio:  </w:t>
            </w: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Pr>
                <w:rFonts w:ascii="Arial" w:hAnsi="Arial" w:cs="Arial"/>
                <w:sz w:val="15"/>
                <w:szCs w:val="15"/>
              </w:rPr>
              <w:t xml:space="preserve"> fatturato: </w:t>
            </w: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Pr>
                <w:rFonts w:ascii="Arial" w:hAnsi="Arial" w:cs="Arial"/>
                <w:sz w:val="15"/>
                <w:szCs w:val="15"/>
              </w:rPr>
              <w:t xml:space="preserve"> </w:t>
            </w: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Pr>
                <w:rFonts w:ascii="Arial" w:hAnsi="Arial" w:cs="Arial"/>
                <w:sz w:val="15"/>
                <w:szCs w:val="15"/>
              </w:rPr>
              <w:t xml:space="preserve"> valuta</w:t>
            </w:r>
            <w:r w:rsidR="00A23B3E">
              <w:rPr>
                <w:rFonts w:ascii="Arial" w:hAnsi="Arial" w:cs="Arial"/>
                <w:sz w:val="15"/>
                <w:szCs w:val="15"/>
              </w:rPr>
              <w:br/>
            </w:r>
          </w:p>
          <w:p w14:paraId="450AC426" w14:textId="77777777" w:rsidR="00FA5A73" w:rsidRDefault="00FA5A73">
            <w:pPr>
              <w:rPr>
                <w:rFonts w:ascii="Arial" w:hAnsi="Arial" w:cs="Arial"/>
                <w:sz w:val="15"/>
                <w:szCs w:val="15"/>
              </w:rPr>
            </w:pPr>
          </w:p>
          <w:p w14:paraId="4913B2E8" w14:textId="77777777" w:rsidR="00A23B3E" w:rsidRDefault="00A23B3E" w:rsidP="00FA5A73">
            <w:r>
              <w:rPr>
                <w:rFonts w:ascii="Arial" w:hAnsi="Arial" w:cs="Arial"/>
                <w:sz w:val="15"/>
                <w:szCs w:val="15"/>
              </w:rPr>
              <w:t>(indirizzo web, autorità o organismo di emanazione, riferimento preciso della documentazione):</w:t>
            </w:r>
            <w:r w:rsidR="00173DC4">
              <w:rPr>
                <w:rFonts w:ascii="Arial" w:hAnsi="Arial" w:cs="Arial"/>
              </w:rPr>
              <w:fldChar w:fldCharType="begin">
                <w:ffData>
                  <w:name w:val="Testo1"/>
                  <w:enabled/>
                  <w:calcOnExit w:val="0"/>
                  <w:textInput/>
                </w:ffData>
              </w:fldChar>
            </w:r>
            <w:r w:rsidR="00173DC4">
              <w:rPr>
                <w:rFonts w:ascii="Arial" w:hAnsi="Arial" w:cs="Arial"/>
              </w:rPr>
              <w:instrText xml:space="preserve"> FORMTEXT </w:instrText>
            </w:r>
            <w:r w:rsidR="00173DC4">
              <w:rPr>
                <w:rFonts w:ascii="Arial" w:hAnsi="Arial" w:cs="Arial"/>
              </w:rPr>
            </w:r>
            <w:r w:rsidR="00173DC4">
              <w:rPr>
                <w:rFonts w:ascii="Arial" w:hAnsi="Arial" w:cs="Arial"/>
              </w:rPr>
              <w:fldChar w:fldCharType="separate"/>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rPr>
              <w:fldChar w:fldCharType="end"/>
            </w:r>
          </w:p>
        </w:tc>
      </w:tr>
      <w:tr w:rsidR="00A23B3E" w14:paraId="13E022AE"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52B8503" w14:textId="77777777" w:rsidR="00A23B3E" w:rsidRDefault="00A23B3E" w:rsidP="00BF74E1">
            <w:pPr>
              <w:jc w:val="both"/>
            </w:pPr>
            <w:r>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19A9F5B" w14:textId="77777777" w:rsidR="00A23B3E" w:rsidRDefault="00173DC4">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r w:rsidR="00A23B3E" w14:paraId="7B6E176B"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89F1EAB" w14:textId="77777777" w:rsidR="00F351F0" w:rsidRPr="000953DC" w:rsidRDefault="00A23B3E" w:rsidP="00BF74E1">
            <w:pPr>
              <w:pStyle w:val="Paragrafoelenco1"/>
              <w:numPr>
                <w:ilvl w:val="0"/>
                <w:numId w:val="4"/>
              </w:numPr>
              <w:ind w:left="284" w:hanging="284"/>
              <w:jc w:val="both"/>
              <w:rPr>
                <w:rFonts w:ascii="Arial" w:hAnsi="Arial" w:cs="Arial"/>
                <w:sz w:val="15"/>
                <w:szCs w:val="15"/>
              </w:rPr>
            </w:pPr>
            <w:r w:rsidRPr="000953DC">
              <w:rPr>
                <w:rFonts w:ascii="Arial" w:hAnsi="Arial" w:cs="Arial"/>
                <w:sz w:val="15"/>
                <w:szCs w:val="15"/>
              </w:rPr>
              <w:t xml:space="preserve">Per quanto riguarda gli </w:t>
            </w:r>
            <w:r w:rsidRPr="000953DC">
              <w:rPr>
                <w:rFonts w:ascii="Arial" w:hAnsi="Arial" w:cs="Arial"/>
                <w:b/>
                <w:sz w:val="15"/>
                <w:szCs w:val="15"/>
              </w:rPr>
              <w:t xml:space="preserve">indici finanziari </w:t>
            </w:r>
            <w:r w:rsidRPr="000953DC">
              <w:rPr>
                <w:rFonts w:ascii="Arial" w:hAnsi="Arial" w:cs="Arial"/>
                <w:sz w:val="15"/>
                <w:szCs w:val="15"/>
              </w:rPr>
              <w:t>(</w:t>
            </w:r>
            <w:r w:rsidRPr="000953DC">
              <w:rPr>
                <w:rStyle w:val="Rimandonotaapidipagina"/>
                <w:rFonts w:ascii="Arial" w:hAnsi="Arial" w:cs="Arial"/>
                <w:sz w:val="15"/>
                <w:szCs w:val="15"/>
              </w:rPr>
              <w:footnoteReference w:id="30"/>
            </w:r>
            <w:r w:rsidRPr="000953DC">
              <w:rPr>
                <w:rFonts w:ascii="Arial" w:hAnsi="Arial" w:cs="Arial"/>
                <w:sz w:val="15"/>
                <w:szCs w:val="15"/>
              </w:rPr>
              <w:t>) specificati nell'avviso o bando pertinente o nei documenti di gar</w:t>
            </w:r>
            <w:r w:rsidRPr="003A443E">
              <w:rPr>
                <w:rFonts w:ascii="Arial" w:hAnsi="Arial" w:cs="Arial"/>
                <w:color w:val="000000"/>
                <w:sz w:val="15"/>
                <w:szCs w:val="15"/>
              </w:rPr>
              <w:t xml:space="preserve">a ai sensi dell’art. 83 comma 4, lett. </w:t>
            </w:r>
            <w:r w:rsidRPr="003A443E">
              <w:rPr>
                <w:rFonts w:ascii="Arial" w:hAnsi="Arial" w:cs="Arial"/>
                <w:i/>
                <w:color w:val="000000"/>
                <w:sz w:val="15"/>
                <w:szCs w:val="15"/>
              </w:rPr>
              <w:t>b)</w:t>
            </w:r>
            <w:r w:rsidRPr="003A443E">
              <w:rPr>
                <w:rFonts w:ascii="Arial" w:hAnsi="Arial" w:cs="Arial"/>
                <w:color w:val="000000"/>
                <w:sz w:val="15"/>
                <w:szCs w:val="15"/>
              </w:rPr>
              <w:t xml:space="preserve">, del Codice, l'operatore economico dichiara che i valori attuali degli indici richiesti </w:t>
            </w:r>
            <w:r w:rsidRPr="000953DC">
              <w:rPr>
                <w:rFonts w:ascii="Arial" w:hAnsi="Arial" w:cs="Arial"/>
                <w:sz w:val="15"/>
                <w:szCs w:val="15"/>
              </w:rPr>
              <w:t>sono i seguenti:</w:t>
            </w:r>
          </w:p>
          <w:p w14:paraId="2B68351A" w14:textId="77777777" w:rsidR="00A23B3E" w:rsidRPr="000953DC" w:rsidRDefault="00A23B3E">
            <w:pPr>
              <w:pStyle w:val="Paragrafoelenco1"/>
              <w:ind w:left="0"/>
            </w:pPr>
            <w:r w:rsidRPr="000953DC">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7C9FC03" w14:textId="77777777" w:rsidR="00FA5A73" w:rsidRDefault="00A23B3E" w:rsidP="00FA5A73">
            <w:pPr>
              <w:rPr>
                <w:rFonts w:ascii="Arial" w:hAnsi="Arial" w:cs="Arial"/>
                <w:i/>
                <w:sz w:val="15"/>
                <w:szCs w:val="15"/>
              </w:rPr>
            </w:pPr>
            <w:r>
              <w:rPr>
                <w:rFonts w:ascii="Arial" w:hAnsi="Arial" w:cs="Arial"/>
                <w:sz w:val="15"/>
                <w:szCs w:val="15"/>
              </w:rPr>
              <w:t>(indicazione dell'indice richiesto, come rapporto tra x e y (</w:t>
            </w:r>
            <w:r>
              <w:rPr>
                <w:rStyle w:val="Rimandonotaapidipagina"/>
                <w:rFonts w:ascii="Arial" w:hAnsi="Arial" w:cs="Arial"/>
                <w:sz w:val="15"/>
                <w:szCs w:val="15"/>
              </w:rPr>
              <w:footnoteReference w:id="31"/>
            </w:r>
            <w:r>
              <w:rPr>
                <w:rFonts w:ascii="Arial" w:hAnsi="Arial" w:cs="Arial"/>
                <w:sz w:val="15"/>
                <w:szCs w:val="15"/>
              </w:rPr>
              <w:t>), e valore)</w:t>
            </w:r>
            <w:r>
              <w:rPr>
                <w:rFonts w:ascii="Arial" w:hAnsi="Arial" w:cs="Arial"/>
                <w:sz w:val="15"/>
                <w:szCs w:val="15"/>
              </w:rPr>
              <w:br/>
            </w:r>
            <w:r w:rsidR="00173DC4">
              <w:rPr>
                <w:rFonts w:ascii="Arial" w:hAnsi="Arial" w:cs="Arial"/>
              </w:rPr>
              <w:fldChar w:fldCharType="begin">
                <w:ffData>
                  <w:name w:val="Testo1"/>
                  <w:enabled/>
                  <w:calcOnExit w:val="0"/>
                  <w:textInput/>
                </w:ffData>
              </w:fldChar>
            </w:r>
            <w:r w:rsidR="00173DC4">
              <w:rPr>
                <w:rFonts w:ascii="Arial" w:hAnsi="Arial" w:cs="Arial"/>
              </w:rPr>
              <w:instrText xml:space="preserve"> FORMTEXT </w:instrText>
            </w:r>
            <w:r w:rsidR="00173DC4">
              <w:rPr>
                <w:rFonts w:ascii="Arial" w:hAnsi="Arial" w:cs="Arial"/>
              </w:rPr>
            </w:r>
            <w:r w:rsidR="00173DC4">
              <w:rPr>
                <w:rFonts w:ascii="Arial" w:hAnsi="Arial" w:cs="Arial"/>
              </w:rPr>
              <w:fldChar w:fldCharType="separate"/>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rPr>
              <w:fldChar w:fldCharType="end"/>
            </w:r>
            <w:r>
              <w:rPr>
                <w:rFonts w:ascii="Arial" w:hAnsi="Arial" w:cs="Arial"/>
                <w:sz w:val="15"/>
                <w:szCs w:val="15"/>
              </w:rPr>
              <w:t xml:space="preserve">, </w:t>
            </w:r>
            <w:r w:rsidR="00173DC4">
              <w:rPr>
                <w:rFonts w:ascii="Arial" w:hAnsi="Arial" w:cs="Arial"/>
              </w:rPr>
              <w:fldChar w:fldCharType="begin">
                <w:ffData>
                  <w:name w:val="Testo1"/>
                  <w:enabled/>
                  <w:calcOnExit w:val="0"/>
                  <w:textInput/>
                </w:ffData>
              </w:fldChar>
            </w:r>
            <w:r w:rsidR="00173DC4">
              <w:rPr>
                <w:rFonts w:ascii="Arial" w:hAnsi="Arial" w:cs="Arial"/>
              </w:rPr>
              <w:instrText xml:space="preserve"> FORMTEXT </w:instrText>
            </w:r>
            <w:r w:rsidR="00173DC4">
              <w:rPr>
                <w:rFonts w:ascii="Arial" w:hAnsi="Arial" w:cs="Arial"/>
              </w:rPr>
            </w:r>
            <w:r w:rsidR="00173DC4">
              <w:rPr>
                <w:rFonts w:ascii="Arial" w:hAnsi="Arial" w:cs="Arial"/>
              </w:rPr>
              <w:fldChar w:fldCharType="separate"/>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rPr>
              <w:fldChar w:fldCharType="end"/>
            </w:r>
            <w:r>
              <w:rPr>
                <w:rFonts w:ascii="Arial" w:hAnsi="Arial" w:cs="Arial"/>
                <w:sz w:val="15"/>
                <w:szCs w:val="15"/>
              </w:rPr>
              <w:t xml:space="preserve"> (</w:t>
            </w:r>
            <w:r>
              <w:rPr>
                <w:rStyle w:val="Rimandonotaapidipagina"/>
                <w:rFonts w:ascii="Arial" w:hAnsi="Arial" w:cs="Arial"/>
                <w:sz w:val="15"/>
                <w:szCs w:val="15"/>
              </w:rPr>
              <w:footnoteReference w:id="32"/>
            </w:r>
            <w:r>
              <w:rPr>
                <w:rFonts w:ascii="Arial" w:hAnsi="Arial" w:cs="Arial"/>
                <w:sz w:val="15"/>
                <w:szCs w:val="15"/>
              </w:rPr>
              <w:t>)</w:t>
            </w:r>
            <w:r>
              <w:rPr>
                <w:rFonts w:ascii="Arial" w:hAnsi="Arial" w:cs="Arial"/>
                <w:sz w:val="15"/>
                <w:szCs w:val="15"/>
              </w:rPr>
              <w:br/>
            </w:r>
          </w:p>
          <w:p w14:paraId="7AD5E98F" w14:textId="77777777" w:rsidR="00A23B3E" w:rsidRDefault="00A23B3E" w:rsidP="00FA5A73">
            <w:r>
              <w:rPr>
                <w:rFonts w:ascii="Arial" w:hAnsi="Arial" w:cs="Arial"/>
                <w:sz w:val="15"/>
                <w:szCs w:val="15"/>
              </w:rPr>
              <w:t>(indirizzo web, autorità o organismo di emanazione, riferimento preciso della documentazione):</w:t>
            </w:r>
            <w:r w:rsidR="00173DC4">
              <w:rPr>
                <w:rFonts w:ascii="Arial" w:hAnsi="Arial" w:cs="Arial"/>
              </w:rPr>
              <w:fldChar w:fldCharType="begin">
                <w:ffData>
                  <w:name w:val="Testo1"/>
                  <w:enabled/>
                  <w:calcOnExit w:val="0"/>
                  <w:textInput/>
                </w:ffData>
              </w:fldChar>
            </w:r>
            <w:r w:rsidR="00173DC4">
              <w:rPr>
                <w:rFonts w:ascii="Arial" w:hAnsi="Arial" w:cs="Arial"/>
              </w:rPr>
              <w:instrText xml:space="preserve"> FORMTEXT </w:instrText>
            </w:r>
            <w:r w:rsidR="00173DC4">
              <w:rPr>
                <w:rFonts w:ascii="Arial" w:hAnsi="Arial" w:cs="Arial"/>
              </w:rPr>
            </w:r>
            <w:r w:rsidR="00173DC4">
              <w:rPr>
                <w:rFonts w:ascii="Arial" w:hAnsi="Arial" w:cs="Arial"/>
              </w:rPr>
              <w:fldChar w:fldCharType="separate"/>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rPr>
              <w:fldChar w:fldCharType="end"/>
            </w:r>
          </w:p>
        </w:tc>
      </w:tr>
      <w:tr w:rsidR="00A23B3E" w14:paraId="05E789FC"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9856978" w14:textId="77777777" w:rsidR="00A23B3E" w:rsidRPr="000953DC" w:rsidRDefault="00A23B3E" w:rsidP="00F351F0">
            <w:pPr>
              <w:pStyle w:val="Paragrafoelenco1"/>
              <w:numPr>
                <w:ilvl w:val="0"/>
                <w:numId w:val="4"/>
              </w:numPr>
              <w:ind w:left="284" w:hanging="284"/>
              <w:rPr>
                <w:rStyle w:val="NormalBoldChar"/>
                <w:rFonts w:ascii="Arial" w:eastAsia="Calibri" w:hAnsi="Arial" w:cs="Arial"/>
                <w:b w:val="0"/>
                <w:sz w:val="15"/>
                <w:szCs w:val="15"/>
              </w:rPr>
            </w:pPr>
            <w:r w:rsidRPr="000953DC">
              <w:rPr>
                <w:rFonts w:ascii="Arial" w:hAnsi="Arial" w:cs="Arial"/>
                <w:sz w:val="15"/>
                <w:szCs w:val="15"/>
              </w:rPr>
              <w:t xml:space="preserve">L'importo assicurato </w:t>
            </w:r>
            <w:r w:rsidRPr="003A443E">
              <w:rPr>
                <w:rFonts w:ascii="Arial" w:hAnsi="Arial" w:cs="Arial"/>
                <w:color w:val="000000"/>
                <w:sz w:val="15"/>
                <w:szCs w:val="15"/>
              </w:rPr>
              <w:t xml:space="preserve">dalla </w:t>
            </w:r>
            <w:r w:rsidRPr="003A443E">
              <w:rPr>
                <w:rFonts w:ascii="Arial" w:hAnsi="Arial" w:cs="Arial"/>
                <w:b/>
                <w:color w:val="000000"/>
                <w:sz w:val="15"/>
                <w:szCs w:val="15"/>
              </w:rPr>
              <w:t>copertura contro i rischi professional</w:t>
            </w:r>
            <w:r w:rsidRPr="003A443E">
              <w:rPr>
                <w:rFonts w:ascii="Arial" w:hAnsi="Arial" w:cs="Arial"/>
                <w:color w:val="000000"/>
                <w:sz w:val="15"/>
                <w:szCs w:val="15"/>
              </w:rPr>
              <w:t xml:space="preserve">i è il seguente (articolo 83, comma 4, lettera </w:t>
            </w:r>
            <w:r w:rsidRPr="003A443E">
              <w:rPr>
                <w:rFonts w:ascii="Arial" w:hAnsi="Arial" w:cs="Arial"/>
                <w:i/>
                <w:color w:val="000000"/>
                <w:sz w:val="15"/>
                <w:szCs w:val="15"/>
              </w:rPr>
              <w:t>c)</w:t>
            </w:r>
            <w:r w:rsidRPr="003A443E">
              <w:rPr>
                <w:rFonts w:ascii="Arial" w:hAnsi="Arial" w:cs="Arial"/>
                <w:color w:val="000000"/>
                <w:sz w:val="15"/>
                <w:szCs w:val="15"/>
              </w:rPr>
              <w:t xml:space="preserve"> del Codice):</w:t>
            </w:r>
          </w:p>
          <w:p w14:paraId="1E2BF557" w14:textId="77777777" w:rsidR="00A23B3E" w:rsidRPr="000953DC" w:rsidRDefault="00A23B3E">
            <w:r w:rsidRPr="000953DC">
              <w:rPr>
                <w:rStyle w:val="NormalBoldChar"/>
                <w:rFonts w:ascii="Arial" w:eastAsia="Calibri" w:hAnsi="Arial" w:cs="Arial"/>
                <w:b w:val="0"/>
                <w:sz w:val="15"/>
                <w:szCs w:val="15"/>
              </w:rPr>
              <w:t xml:space="preserve">Se </w:t>
            </w:r>
            <w:r w:rsidRPr="000953DC">
              <w:rPr>
                <w:rFonts w:ascii="Arial" w:hAnsi="Arial" w:cs="Arial"/>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76FCECB" w14:textId="77777777" w:rsidR="00A23B3E" w:rsidRDefault="00173DC4">
            <w:pPr>
              <w:rPr>
                <w:rFonts w:ascii="Arial" w:hAnsi="Arial" w:cs="Arial"/>
                <w:sz w:val="15"/>
                <w:szCs w:val="15"/>
              </w:rPr>
            </w:pP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00A23B3E">
              <w:rPr>
                <w:rFonts w:ascii="Arial" w:hAnsi="Arial" w:cs="Arial"/>
                <w:sz w:val="15"/>
                <w:szCs w:val="15"/>
              </w:rPr>
              <w:t xml:space="preserve"> </w:t>
            </w: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00A23B3E">
              <w:rPr>
                <w:rFonts w:ascii="Arial" w:hAnsi="Arial" w:cs="Arial"/>
                <w:sz w:val="15"/>
                <w:szCs w:val="15"/>
              </w:rPr>
              <w:t xml:space="preserve"> valuta</w:t>
            </w:r>
          </w:p>
          <w:p w14:paraId="375D0076" w14:textId="77777777" w:rsidR="00A23B3E" w:rsidRDefault="00A23B3E" w:rsidP="00FA5A73">
            <w:pPr>
              <w:spacing w:before="0" w:after="0"/>
            </w:pPr>
            <w:r>
              <w:rPr>
                <w:rFonts w:ascii="Arial" w:hAnsi="Arial" w:cs="Arial"/>
                <w:sz w:val="15"/>
                <w:szCs w:val="15"/>
              </w:rPr>
              <w:br/>
              <w:t>(indirizzo web, autorità o organismo di emanazione, riferimento preciso della documentazione):</w:t>
            </w:r>
            <w:r w:rsidR="00173DC4">
              <w:rPr>
                <w:rFonts w:ascii="Arial" w:hAnsi="Arial" w:cs="Arial"/>
              </w:rPr>
              <w:fldChar w:fldCharType="begin">
                <w:ffData>
                  <w:name w:val="Testo1"/>
                  <w:enabled/>
                  <w:calcOnExit w:val="0"/>
                  <w:textInput/>
                </w:ffData>
              </w:fldChar>
            </w:r>
            <w:r w:rsidR="00173DC4">
              <w:rPr>
                <w:rFonts w:ascii="Arial" w:hAnsi="Arial" w:cs="Arial"/>
              </w:rPr>
              <w:instrText xml:space="preserve"> FORMTEXT </w:instrText>
            </w:r>
            <w:r w:rsidR="00173DC4">
              <w:rPr>
                <w:rFonts w:ascii="Arial" w:hAnsi="Arial" w:cs="Arial"/>
              </w:rPr>
            </w:r>
            <w:r w:rsidR="00173DC4">
              <w:rPr>
                <w:rFonts w:ascii="Arial" w:hAnsi="Arial" w:cs="Arial"/>
              </w:rPr>
              <w:fldChar w:fldCharType="separate"/>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rPr>
              <w:fldChar w:fldCharType="end"/>
            </w:r>
          </w:p>
        </w:tc>
      </w:tr>
      <w:tr w:rsidR="00A23B3E" w14:paraId="1CAB9AD2"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EA5373B" w14:textId="77777777" w:rsidR="00F351F0" w:rsidRPr="008F12E6" w:rsidRDefault="00A23B3E" w:rsidP="008F12E6">
            <w:pPr>
              <w:pStyle w:val="Paragrafoelenco1"/>
              <w:numPr>
                <w:ilvl w:val="0"/>
                <w:numId w:val="4"/>
              </w:numPr>
              <w:ind w:left="284" w:hanging="284"/>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documenti di gara, l'operatore economico dichiara che:</w:t>
            </w:r>
            <w:r>
              <w:rPr>
                <w:rFonts w:ascii="Arial" w:hAnsi="Arial" w:cs="Arial"/>
                <w:sz w:val="15"/>
                <w:szCs w:val="15"/>
              </w:rPr>
              <w:br/>
            </w:r>
          </w:p>
          <w:p w14:paraId="43448C21" w14:textId="77777777" w:rsidR="00FA5A73" w:rsidRDefault="00FA5A73">
            <w:pPr>
              <w:rPr>
                <w:rFonts w:ascii="Arial" w:hAnsi="Arial" w:cs="Arial"/>
                <w:sz w:val="15"/>
                <w:szCs w:val="15"/>
              </w:rPr>
            </w:pPr>
          </w:p>
          <w:p w14:paraId="37C0A295" w14:textId="77777777" w:rsidR="00A23B3E" w:rsidRDefault="00A23B3E">
            <w:r>
              <w:rPr>
                <w:rFonts w:ascii="Arial" w:hAnsi="Arial" w:cs="Arial"/>
                <w:sz w:val="15"/>
                <w:szCs w:val="15"/>
              </w:rPr>
              <w:t xml:space="preserve">Se la documentazione pertinente </w:t>
            </w:r>
            <w:r>
              <w:rPr>
                <w:rFonts w:ascii="Arial" w:hAnsi="Arial" w:cs="Arial"/>
                <w:b/>
                <w:sz w:val="15"/>
                <w:szCs w:val="15"/>
              </w:rPr>
              <w:t>eventualmente</w:t>
            </w:r>
            <w:r>
              <w:rPr>
                <w:rFonts w:ascii="Arial" w:hAnsi="Arial" w:cs="Arial"/>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42A0ABD" w14:textId="77777777" w:rsidR="00350D7E" w:rsidRDefault="00173DC4">
            <w:pPr>
              <w:rPr>
                <w:rFonts w:ascii="Arial" w:hAnsi="Arial" w:cs="Arial"/>
                <w:sz w:val="15"/>
                <w:szCs w:val="15"/>
              </w:rPr>
            </w:pPr>
            <w:r>
              <w:rPr>
                <w:rFonts w:ascii="Arial" w:hAnsi="Arial" w:cs="Arial"/>
              </w:rPr>
              <w:lastRenderedPageBreak/>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00A23B3E">
              <w:rPr>
                <w:rFonts w:ascii="Arial" w:hAnsi="Arial" w:cs="Arial"/>
                <w:sz w:val="15"/>
                <w:szCs w:val="15"/>
              </w:rPr>
              <w:br/>
            </w:r>
            <w:r w:rsidR="00A23B3E">
              <w:rPr>
                <w:rFonts w:ascii="Arial" w:hAnsi="Arial" w:cs="Arial"/>
                <w:sz w:val="15"/>
                <w:szCs w:val="15"/>
              </w:rPr>
              <w:br/>
            </w:r>
          </w:p>
          <w:p w14:paraId="0BEAE1FC" w14:textId="77777777" w:rsidR="00FA5A73" w:rsidRDefault="00FA5A73">
            <w:pPr>
              <w:rPr>
                <w:rFonts w:ascii="Arial" w:hAnsi="Arial" w:cs="Arial"/>
                <w:sz w:val="15"/>
                <w:szCs w:val="15"/>
              </w:rPr>
            </w:pPr>
          </w:p>
          <w:p w14:paraId="4CEC349F" w14:textId="77777777" w:rsidR="00A23B3E" w:rsidRDefault="00FA5A73" w:rsidP="00FA5A73">
            <w:r>
              <w:rPr>
                <w:rFonts w:ascii="Arial" w:hAnsi="Arial" w:cs="Arial"/>
                <w:sz w:val="15"/>
                <w:szCs w:val="15"/>
              </w:rPr>
              <w:t>I</w:t>
            </w:r>
            <w:r w:rsidR="00A23B3E">
              <w:rPr>
                <w:rFonts w:ascii="Arial" w:hAnsi="Arial" w:cs="Arial"/>
                <w:sz w:val="15"/>
                <w:szCs w:val="15"/>
              </w:rPr>
              <w:t>ndirizzo web, autorità o organismo di emanazione, riferimento preciso della documentazione):</w:t>
            </w:r>
            <w:r w:rsidR="00173DC4">
              <w:rPr>
                <w:rFonts w:ascii="Arial" w:hAnsi="Arial" w:cs="Arial"/>
              </w:rPr>
              <w:fldChar w:fldCharType="begin">
                <w:ffData>
                  <w:name w:val="Testo1"/>
                  <w:enabled/>
                  <w:calcOnExit w:val="0"/>
                  <w:textInput/>
                </w:ffData>
              </w:fldChar>
            </w:r>
            <w:r w:rsidR="00173DC4">
              <w:rPr>
                <w:rFonts w:ascii="Arial" w:hAnsi="Arial" w:cs="Arial"/>
              </w:rPr>
              <w:instrText xml:space="preserve"> FORMTEXT </w:instrText>
            </w:r>
            <w:r w:rsidR="00173DC4">
              <w:rPr>
                <w:rFonts w:ascii="Arial" w:hAnsi="Arial" w:cs="Arial"/>
              </w:rPr>
            </w:r>
            <w:r w:rsidR="00173DC4">
              <w:rPr>
                <w:rFonts w:ascii="Arial" w:hAnsi="Arial" w:cs="Arial"/>
              </w:rPr>
              <w:fldChar w:fldCharType="separate"/>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rPr>
              <w:fldChar w:fldCharType="end"/>
            </w:r>
          </w:p>
        </w:tc>
      </w:tr>
    </w:tbl>
    <w:p w14:paraId="7E5F22B5" w14:textId="77777777" w:rsidR="00A23B3E" w:rsidRDefault="00A23B3E">
      <w:pPr>
        <w:pStyle w:val="SectionTitle"/>
        <w:spacing w:before="0" w:after="0"/>
        <w:jc w:val="both"/>
        <w:rPr>
          <w:rFonts w:ascii="Arial" w:hAnsi="Arial" w:cs="Arial"/>
          <w:caps/>
          <w:sz w:val="15"/>
          <w:szCs w:val="15"/>
        </w:rPr>
      </w:pPr>
    </w:p>
    <w:p w14:paraId="22C37157" w14:textId="77777777" w:rsidR="00A23B3E" w:rsidRDefault="00A23B3E">
      <w:pPr>
        <w:pStyle w:val="Titolo1"/>
        <w:spacing w:before="0" w:after="0"/>
        <w:ind w:left="850"/>
        <w:rPr>
          <w:sz w:val="16"/>
          <w:szCs w:val="16"/>
        </w:rPr>
      </w:pPr>
    </w:p>
    <w:p w14:paraId="3EDFEC8C" w14:textId="77777777" w:rsidR="00A23B3E" w:rsidRPr="003A443E" w:rsidRDefault="00A23B3E">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14:paraId="2F829DD0" w14:textId="77777777" w:rsidR="00A23B3E" w:rsidRDefault="00A23B3E">
      <w:pPr>
        <w:pStyle w:val="Titolo1"/>
        <w:spacing w:before="0" w:after="0"/>
        <w:ind w:left="850"/>
        <w:rPr>
          <w:color w:val="000000"/>
          <w:sz w:val="16"/>
          <w:szCs w:val="16"/>
        </w:rPr>
      </w:pPr>
    </w:p>
    <w:p w14:paraId="40ECFE11" w14:textId="77777777" w:rsidR="00697FDA" w:rsidRPr="003A443E" w:rsidRDefault="00697FDA">
      <w:pPr>
        <w:pStyle w:val="Titolo1"/>
        <w:spacing w:before="0" w:after="0"/>
        <w:ind w:left="850"/>
        <w:rPr>
          <w:color w:val="000000"/>
          <w:sz w:val="16"/>
          <w:szCs w:val="16"/>
        </w:rPr>
      </w:pPr>
    </w:p>
    <w:p w14:paraId="5EDBB348" w14:textId="77777777"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366"/>
        <w:gridCol w:w="4922"/>
      </w:tblGrid>
      <w:tr w:rsidR="00A23B3E" w14:paraId="06111B5A" w14:textId="77777777" w:rsidTr="00FA5A73">
        <w:tc>
          <w:tcPr>
            <w:tcW w:w="4366" w:type="dxa"/>
            <w:tcBorders>
              <w:top w:val="single" w:sz="4" w:space="0" w:color="00000A"/>
              <w:left w:val="single" w:sz="4" w:space="0" w:color="00000A"/>
              <w:bottom w:val="single" w:sz="4" w:space="0" w:color="00000A"/>
              <w:right w:val="single" w:sz="4" w:space="0" w:color="00000A"/>
            </w:tcBorders>
            <w:shd w:val="clear" w:color="auto" w:fill="FFFFFF"/>
          </w:tcPr>
          <w:p w14:paraId="2D79BA95" w14:textId="77777777" w:rsidR="00A23B3E" w:rsidRDefault="00A23B3E">
            <w:bookmarkStart w:id="2" w:name="_DV_M4301"/>
            <w:bookmarkStart w:id="3" w:name="_DV_M4300"/>
            <w:bookmarkEnd w:id="2"/>
            <w:bookmarkEnd w:id="3"/>
            <w:r>
              <w:rPr>
                <w:rFonts w:ascii="Arial" w:hAnsi="Arial" w:cs="Arial"/>
                <w:b/>
                <w:sz w:val="15"/>
                <w:szCs w:val="15"/>
              </w:rPr>
              <w:t>Capacità tecniche e professionali</w:t>
            </w:r>
          </w:p>
        </w:tc>
        <w:tc>
          <w:tcPr>
            <w:tcW w:w="4922" w:type="dxa"/>
            <w:tcBorders>
              <w:top w:val="single" w:sz="4" w:space="0" w:color="00000A"/>
              <w:left w:val="single" w:sz="4" w:space="0" w:color="00000A"/>
              <w:bottom w:val="single" w:sz="4" w:space="0" w:color="00000A"/>
              <w:right w:val="single" w:sz="4" w:space="0" w:color="00000A"/>
            </w:tcBorders>
            <w:shd w:val="clear" w:color="auto" w:fill="FFFFFF"/>
          </w:tcPr>
          <w:p w14:paraId="31F7AF69" w14:textId="77777777" w:rsidR="00A23B3E" w:rsidRDefault="00A23B3E">
            <w:r>
              <w:rPr>
                <w:rFonts w:ascii="Arial" w:hAnsi="Arial" w:cs="Arial"/>
                <w:b/>
                <w:sz w:val="15"/>
                <w:szCs w:val="15"/>
              </w:rPr>
              <w:t>Risposta</w:t>
            </w:r>
            <w:r>
              <w:rPr>
                <w:rFonts w:ascii="Arial" w:hAnsi="Arial" w:cs="Arial"/>
                <w:b/>
                <w:i/>
                <w:sz w:val="15"/>
                <w:szCs w:val="15"/>
              </w:rPr>
              <w:t>:</w:t>
            </w:r>
          </w:p>
        </w:tc>
      </w:tr>
      <w:tr w:rsidR="00A23B3E" w14:paraId="76F394DF" w14:textId="77777777" w:rsidTr="00FA5A73">
        <w:tc>
          <w:tcPr>
            <w:tcW w:w="4366" w:type="dxa"/>
            <w:tcBorders>
              <w:top w:val="single" w:sz="4" w:space="0" w:color="00000A"/>
              <w:left w:val="single" w:sz="4" w:space="0" w:color="00000A"/>
              <w:bottom w:val="single" w:sz="4" w:space="0" w:color="00000A"/>
              <w:right w:val="single" w:sz="4" w:space="0" w:color="00000A"/>
            </w:tcBorders>
            <w:shd w:val="clear" w:color="auto" w:fill="FFFFFF"/>
          </w:tcPr>
          <w:p w14:paraId="5952F4C1" w14:textId="77777777" w:rsidR="00A23B3E" w:rsidRDefault="00A23B3E">
            <w:pPr>
              <w:rPr>
                <w:rFonts w:ascii="Arial" w:hAnsi="Arial" w:cs="Arial"/>
                <w:sz w:val="15"/>
                <w:szCs w:val="15"/>
              </w:rPr>
            </w:pPr>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 xml:space="preserve">durante il periodo di </w:t>
            </w:r>
            <w:proofErr w:type="gramStart"/>
            <w:r>
              <w:rPr>
                <w:rFonts w:ascii="Arial" w:hAnsi="Arial" w:cs="Arial"/>
                <w:sz w:val="15"/>
                <w:szCs w:val="15"/>
              </w:rPr>
              <w:t>riferimento(</w:t>
            </w:r>
            <w:proofErr w:type="gramEnd"/>
            <w:r>
              <w:rPr>
                <w:rStyle w:val="Rimandonotaapidipagina"/>
                <w:rFonts w:ascii="Arial" w:hAnsi="Arial" w:cs="Arial"/>
                <w:sz w:val="15"/>
                <w:szCs w:val="15"/>
              </w:rPr>
              <w:footnoteReference w:id="33"/>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14:paraId="5E847EA2" w14:textId="77777777" w:rsidR="00A23B3E" w:rsidRDefault="00A23B3E">
            <w:pPr>
              <w:rPr>
                <w:rFonts w:ascii="Arial" w:hAnsi="Arial" w:cs="Arial"/>
                <w:sz w:val="15"/>
                <w:szCs w:val="15"/>
              </w:rPr>
            </w:pPr>
            <w:r>
              <w:rPr>
                <w:rFonts w:ascii="Arial" w:hAnsi="Arial" w:cs="Arial"/>
                <w:sz w:val="15"/>
                <w:szCs w:val="15"/>
              </w:rPr>
              <w:br/>
              <w:t>Se la documentazione pertinente sull'esecuzione e sul risultato soddisfacenti dei lavori più importanti è disponibile per via elettronica, indicare:</w:t>
            </w:r>
          </w:p>
          <w:p w14:paraId="1BFAE39F" w14:textId="77777777" w:rsidR="00E274E7" w:rsidRDefault="00E274E7">
            <w:pPr>
              <w:rPr>
                <w:rFonts w:ascii="Arial" w:hAnsi="Arial" w:cs="Arial"/>
                <w:sz w:val="15"/>
                <w:szCs w:val="15"/>
              </w:rPr>
            </w:pPr>
          </w:p>
          <w:p w14:paraId="02FB0B47" w14:textId="77777777" w:rsidR="00E274E7" w:rsidRDefault="00E274E7">
            <w:pPr>
              <w:rPr>
                <w:rFonts w:ascii="Arial" w:hAnsi="Arial" w:cs="Arial"/>
                <w:sz w:val="15"/>
                <w:szCs w:val="15"/>
              </w:rPr>
            </w:pPr>
          </w:p>
          <w:p w14:paraId="73EC6554" w14:textId="77777777" w:rsidR="00E274E7" w:rsidRDefault="00E274E7">
            <w:pPr>
              <w:rPr>
                <w:rFonts w:ascii="Arial" w:hAnsi="Arial" w:cs="Arial"/>
                <w:sz w:val="15"/>
                <w:szCs w:val="15"/>
              </w:rPr>
            </w:pPr>
          </w:p>
          <w:p w14:paraId="4EF82CBF" w14:textId="77777777" w:rsidR="00E274E7" w:rsidRDefault="00E274E7">
            <w:pPr>
              <w:rPr>
                <w:rFonts w:ascii="Arial" w:hAnsi="Arial" w:cs="Arial"/>
                <w:sz w:val="15"/>
                <w:szCs w:val="15"/>
              </w:rPr>
            </w:pPr>
          </w:p>
          <w:p w14:paraId="21D97514" w14:textId="77777777" w:rsidR="00E274E7" w:rsidRDefault="00E274E7">
            <w:pPr>
              <w:rPr>
                <w:rFonts w:ascii="Arial" w:hAnsi="Arial" w:cs="Arial"/>
                <w:sz w:val="15"/>
                <w:szCs w:val="15"/>
              </w:rPr>
            </w:pPr>
          </w:p>
          <w:p w14:paraId="2E6D4401" w14:textId="77777777" w:rsidR="00E274E7" w:rsidRDefault="00E274E7">
            <w:pPr>
              <w:rPr>
                <w:rFonts w:ascii="Arial" w:hAnsi="Arial" w:cs="Arial"/>
                <w:sz w:val="15"/>
                <w:szCs w:val="15"/>
              </w:rPr>
            </w:pPr>
          </w:p>
          <w:p w14:paraId="30D695A2" w14:textId="77777777" w:rsidR="00E274E7" w:rsidRDefault="00E274E7">
            <w:pPr>
              <w:rPr>
                <w:rFonts w:ascii="Arial" w:hAnsi="Arial" w:cs="Arial"/>
                <w:sz w:val="15"/>
                <w:szCs w:val="15"/>
              </w:rPr>
            </w:pPr>
          </w:p>
          <w:p w14:paraId="33373554" w14:textId="77777777" w:rsidR="00E274E7" w:rsidRDefault="00E274E7">
            <w:pPr>
              <w:rPr>
                <w:rFonts w:ascii="Arial" w:hAnsi="Arial" w:cs="Arial"/>
                <w:sz w:val="15"/>
                <w:szCs w:val="15"/>
              </w:rPr>
            </w:pPr>
          </w:p>
          <w:p w14:paraId="6805AA4F" w14:textId="77777777" w:rsidR="00E274E7" w:rsidRDefault="00E274E7">
            <w:pPr>
              <w:rPr>
                <w:rFonts w:ascii="Arial" w:hAnsi="Arial" w:cs="Arial"/>
                <w:sz w:val="15"/>
                <w:szCs w:val="15"/>
              </w:rPr>
            </w:pPr>
          </w:p>
          <w:p w14:paraId="3C638DE3" w14:textId="77777777" w:rsidR="00E274E7" w:rsidRDefault="00E274E7">
            <w:pPr>
              <w:rPr>
                <w:rFonts w:ascii="Arial" w:hAnsi="Arial" w:cs="Arial"/>
                <w:sz w:val="15"/>
                <w:szCs w:val="15"/>
              </w:rPr>
            </w:pPr>
          </w:p>
          <w:p w14:paraId="52471A9A" w14:textId="77777777" w:rsidR="00E274E7" w:rsidRDefault="00E274E7">
            <w:pPr>
              <w:rPr>
                <w:rFonts w:ascii="Arial" w:hAnsi="Arial" w:cs="Arial"/>
                <w:sz w:val="15"/>
                <w:szCs w:val="15"/>
              </w:rPr>
            </w:pPr>
          </w:p>
          <w:p w14:paraId="0CD45752" w14:textId="77777777" w:rsidR="00E274E7" w:rsidRDefault="00E274E7">
            <w:pPr>
              <w:rPr>
                <w:rFonts w:ascii="Arial" w:hAnsi="Arial" w:cs="Arial"/>
                <w:sz w:val="15"/>
                <w:szCs w:val="15"/>
              </w:rPr>
            </w:pPr>
          </w:p>
          <w:p w14:paraId="4926A24E" w14:textId="77777777" w:rsidR="00E274E7" w:rsidRDefault="00E274E7">
            <w:pPr>
              <w:rPr>
                <w:rFonts w:ascii="Arial" w:hAnsi="Arial" w:cs="Arial"/>
                <w:sz w:val="15"/>
                <w:szCs w:val="15"/>
              </w:rPr>
            </w:pPr>
          </w:p>
          <w:p w14:paraId="6A2D690B" w14:textId="77777777" w:rsidR="00E274E7" w:rsidRDefault="00E274E7">
            <w:pPr>
              <w:rPr>
                <w:rFonts w:ascii="Arial" w:hAnsi="Arial" w:cs="Arial"/>
                <w:sz w:val="15"/>
                <w:szCs w:val="15"/>
              </w:rPr>
            </w:pPr>
          </w:p>
          <w:p w14:paraId="6B23BB9C" w14:textId="77777777" w:rsidR="00E274E7" w:rsidRDefault="00E274E7">
            <w:pPr>
              <w:rPr>
                <w:rFonts w:ascii="Arial" w:hAnsi="Arial" w:cs="Arial"/>
                <w:sz w:val="15"/>
                <w:szCs w:val="15"/>
              </w:rPr>
            </w:pPr>
          </w:p>
          <w:p w14:paraId="54E15019" w14:textId="77777777" w:rsidR="00E274E7" w:rsidRDefault="00E274E7">
            <w:pPr>
              <w:rPr>
                <w:rFonts w:ascii="Arial" w:hAnsi="Arial" w:cs="Arial"/>
                <w:sz w:val="15"/>
                <w:szCs w:val="15"/>
              </w:rPr>
            </w:pPr>
          </w:p>
          <w:p w14:paraId="62CAB5CF" w14:textId="77777777" w:rsidR="00E274E7" w:rsidRDefault="00E274E7">
            <w:pPr>
              <w:rPr>
                <w:rFonts w:ascii="Arial" w:hAnsi="Arial" w:cs="Arial"/>
                <w:sz w:val="15"/>
                <w:szCs w:val="15"/>
              </w:rPr>
            </w:pPr>
          </w:p>
          <w:p w14:paraId="15ADA12A" w14:textId="77777777" w:rsidR="00E274E7" w:rsidRDefault="00E274E7">
            <w:pPr>
              <w:rPr>
                <w:rFonts w:ascii="Arial" w:hAnsi="Arial" w:cs="Arial"/>
                <w:sz w:val="15"/>
                <w:szCs w:val="15"/>
              </w:rPr>
            </w:pPr>
          </w:p>
          <w:p w14:paraId="410C8F5D" w14:textId="77777777" w:rsidR="00E274E7" w:rsidRDefault="00E274E7"/>
          <w:p w14:paraId="19E4CB17" w14:textId="77777777" w:rsidR="00AC7D1A" w:rsidRDefault="00AC7D1A"/>
          <w:p w14:paraId="794FDED5" w14:textId="77777777" w:rsidR="003E39A2" w:rsidRDefault="003E39A2"/>
          <w:p w14:paraId="08249B67" w14:textId="77777777" w:rsidR="003E39A2" w:rsidRDefault="003E39A2"/>
          <w:p w14:paraId="7F6A6201" w14:textId="77777777" w:rsidR="003E39A2" w:rsidRDefault="003E39A2"/>
          <w:p w14:paraId="2F3ECB48" w14:textId="77777777" w:rsidR="00AC7D1A" w:rsidRDefault="00AC7D1A"/>
        </w:tc>
        <w:tc>
          <w:tcPr>
            <w:tcW w:w="4922" w:type="dxa"/>
            <w:tcBorders>
              <w:top w:val="single" w:sz="4" w:space="0" w:color="00000A"/>
              <w:left w:val="single" w:sz="4" w:space="0" w:color="00000A"/>
              <w:bottom w:val="single" w:sz="4" w:space="0" w:color="00000A"/>
              <w:right w:val="single" w:sz="4" w:space="0" w:color="00000A"/>
            </w:tcBorders>
            <w:shd w:val="clear" w:color="auto" w:fill="FFFFFF"/>
          </w:tcPr>
          <w:p w14:paraId="17095A02" w14:textId="77777777" w:rsidR="003E39A2" w:rsidRDefault="003E39A2">
            <w:pPr>
              <w:rPr>
                <w:rFonts w:ascii="Arial" w:hAnsi="Arial" w:cs="Arial"/>
                <w:sz w:val="15"/>
                <w:szCs w:val="15"/>
              </w:rPr>
            </w:pPr>
          </w:p>
          <w:p w14:paraId="5CCEB1D4" w14:textId="77777777" w:rsidR="003E39A2" w:rsidRDefault="003E39A2">
            <w:pPr>
              <w:rPr>
                <w:rFonts w:ascii="Arial" w:hAnsi="Arial" w:cs="Arial"/>
                <w:sz w:val="15"/>
                <w:szCs w:val="15"/>
              </w:rPr>
            </w:pPr>
          </w:p>
          <w:p w14:paraId="0088E737" w14:textId="77777777" w:rsidR="003E39A2" w:rsidRDefault="003E39A2">
            <w:pPr>
              <w:rPr>
                <w:rFonts w:ascii="Arial" w:hAnsi="Arial" w:cs="Arial"/>
                <w:sz w:val="15"/>
                <w:szCs w:val="15"/>
              </w:rPr>
            </w:pPr>
          </w:p>
          <w:p w14:paraId="1F1ACA40" w14:textId="77777777" w:rsidR="003E39A2" w:rsidRDefault="003E39A2">
            <w:pPr>
              <w:rPr>
                <w:rFonts w:ascii="Arial" w:hAnsi="Arial" w:cs="Arial"/>
                <w:sz w:val="15"/>
                <w:szCs w:val="15"/>
              </w:rPr>
            </w:pPr>
          </w:p>
          <w:p w14:paraId="61CDC59A" w14:textId="77777777" w:rsidR="003E39A2" w:rsidRDefault="003E39A2">
            <w:pPr>
              <w:rPr>
                <w:rFonts w:ascii="Arial" w:hAnsi="Arial" w:cs="Arial"/>
                <w:sz w:val="15"/>
                <w:szCs w:val="15"/>
              </w:rPr>
            </w:pPr>
          </w:p>
          <w:p w14:paraId="2E228DCF" w14:textId="77777777" w:rsidR="003E39A2" w:rsidRDefault="003E39A2">
            <w:pPr>
              <w:rPr>
                <w:rFonts w:ascii="Arial" w:hAnsi="Arial" w:cs="Arial"/>
                <w:sz w:val="15"/>
                <w:szCs w:val="15"/>
              </w:rPr>
            </w:pPr>
          </w:p>
          <w:p w14:paraId="7EA70CB8" w14:textId="77777777" w:rsidR="00697FDA" w:rsidRPr="004C4F06" w:rsidRDefault="00697FDA">
            <w:pPr>
              <w:rPr>
                <w:rFonts w:ascii="Arial" w:hAnsi="Arial" w:cs="Arial"/>
                <w:sz w:val="15"/>
                <w:szCs w:val="15"/>
              </w:rPr>
            </w:pPr>
            <w:r w:rsidRPr="004C4F06">
              <w:rPr>
                <w:rFonts w:ascii="Arial" w:hAnsi="Arial" w:cs="Arial"/>
                <w:sz w:val="15"/>
                <w:szCs w:val="15"/>
              </w:rPr>
              <w:t xml:space="preserve">REQUISITI </w:t>
            </w:r>
            <w:r w:rsidR="003E39A2">
              <w:rPr>
                <w:rFonts w:ascii="Arial" w:hAnsi="Arial" w:cs="Arial"/>
                <w:sz w:val="15"/>
                <w:szCs w:val="15"/>
              </w:rPr>
              <w:t>RICHIESTI</w:t>
            </w:r>
          </w:p>
          <w:tbl>
            <w:tblPr>
              <w:tblW w:w="4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8"/>
              <w:gridCol w:w="992"/>
              <w:gridCol w:w="851"/>
              <w:gridCol w:w="986"/>
              <w:gridCol w:w="1134"/>
            </w:tblGrid>
            <w:tr w:rsidR="001E2260" w:rsidRPr="004C4F06" w14:paraId="2A5312C5" w14:textId="77777777" w:rsidTr="00FA5A73">
              <w:trPr>
                <w:trHeight w:val="821"/>
              </w:trPr>
              <w:tc>
                <w:tcPr>
                  <w:tcW w:w="758" w:type="dxa"/>
                  <w:shd w:val="clear" w:color="auto" w:fill="D9D9D9"/>
                  <w:vAlign w:val="center"/>
                </w:tcPr>
                <w:p w14:paraId="699FFCD5" w14:textId="77777777" w:rsidR="001E2260" w:rsidRPr="003E39A2" w:rsidRDefault="001E2260" w:rsidP="00553936">
                  <w:pPr>
                    <w:suppressAutoHyphens w:val="0"/>
                    <w:spacing w:before="0" w:after="0" w:line="276" w:lineRule="auto"/>
                    <w:jc w:val="center"/>
                    <w:rPr>
                      <w:rFonts w:ascii="Arial" w:eastAsia="Times New Roman" w:hAnsi="Arial" w:cs="Arial"/>
                      <w:strike/>
                      <w:color w:val="auto"/>
                      <w:kern w:val="0"/>
                      <w:sz w:val="10"/>
                      <w:szCs w:val="10"/>
                      <w:lang w:eastAsia="en-US" w:bidi="ar-SA"/>
                    </w:rPr>
                  </w:pPr>
                  <w:r w:rsidRPr="003E39A2">
                    <w:rPr>
                      <w:rFonts w:ascii="Arial" w:eastAsia="Times New Roman" w:hAnsi="Arial" w:cs="Arial"/>
                      <w:strike/>
                      <w:color w:val="auto"/>
                      <w:kern w:val="0"/>
                      <w:sz w:val="10"/>
                      <w:szCs w:val="10"/>
                      <w:lang w:eastAsia="en-US" w:bidi="ar-SA"/>
                    </w:rPr>
                    <w:t>Categorie</w:t>
                  </w:r>
                </w:p>
              </w:tc>
              <w:tc>
                <w:tcPr>
                  <w:tcW w:w="992" w:type="dxa"/>
                  <w:shd w:val="clear" w:color="auto" w:fill="D9D9D9"/>
                  <w:vAlign w:val="center"/>
                </w:tcPr>
                <w:p w14:paraId="39B35950" w14:textId="77777777" w:rsidR="001E2260" w:rsidRPr="003E39A2" w:rsidRDefault="001E2260" w:rsidP="00553936">
                  <w:pPr>
                    <w:suppressAutoHyphens w:val="0"/>
                    <w:spacing w:before="0" w:after="0" w:line="276" w:lineRule="auto"/>
                    <w:jc w:val="center"/>
                    <w:rPr>
                      <w:rFonts w:ascii="Arial" w:eastAsia="Times New Roman" w:hAnsi="Arial" w:cs="Arial"/>
                      <w:strike/>
                      <w:color w:val="auto"/>
                      <w:kern w:val="0"/>
                      <w:sz w:val="10"/>
                      <w:szCs w:val="10"/>
                      <w:lang w:eastAsia="en-US" w:bidi="ar-SA"/>
                    </w:rPr>
                  </w:pPr>
                  <w:r w:rsidRPr="003E39A2">
                    <w:rPr>
                      <w:rFonts w:ascii="Arial" w:eastAsia="Times New Roman" w:hAnsi="Arial" w:cs="Arial"/>
                      <w:strike/>
                      <w:color w:val="auto"/>
                      <w:kern w:val="0"/>
                      <w:sz w:val="10"/>
                      <w:szCs w:val="10"/>
                      <w:lang w:eastAsia="en-US" w:bidi="ar-SA"/>
                    </w:rPr>
                    <w:t>Importo lavori RICHIESTI</w:t>
                  </w:r>
                </w:p>
                <w:p w14:paraId="3076150D" w14:textId="77777777" w:rsidR="001E2260" w:rsidRPr="003E39A2" w:rsidRDefault="001E2260" w:rsidP="00553936">
                  <w:pPr>
                    <w:suppressAutoHyphens w:val="0"/>
                    <w:spacing w:before="0" w:after="0" w:line="276" w:lineRule="auto"/>
                    <w:jc w:val="center"/>
                    <w:rPr>
                      <w:rFonts w:ascii="Arial" w:eastAsia="Times New Roman" w:hAnsi="Arial" w:cs="Arial"/>
                      <w:strike/>
                      <w:color w:val="auto"/>
                      <w:kern w:val="0"/>
                      <w:sz w:val="10"/>
                      <w:szCs w:val="10"/>
                      <w:lang w:eastAsia="en-US" w:bidi="ar-SA"/>
                    </w:rPr>
                  </w:pPr>
                  <w:r w:rsidRPr="003E39A2">
                    <w:rPr>
                      <w:rFonts w:ascii="Arial" w:eastAsia="Times New Roman" w:hAnsi="Arial" w:cs="Arial"/>
                      <w:strike/>
                      <w:color w:val="auto"/>
                      <w:kern w:val="0"/>
                      <w:sz w:val="10"/>
                      <w:szCs w:val="10"/>
                      <w:lang w:eastAsia="en-US" w:bidi="ar-SA"/>
                    </w:rPr>
                    <w:t>PER LA QUALIFICA</w:t>
                  </w:r>
                </w:p>
              </w:tc>
              <w:tc>
                <w:tcPr>
                  <w:tcW w:w="851" w:type="dxa"/>
                  <w:shd w:val="clear" w:color="auto" w:fill="auto"/>
                  <w:vAlign w:val="center"/>
                </w:tcPr>
                <w:p w14:paraId="3D125609" w14:textId="77777777" w:rsidR="001E2260" w:rsidRPr="003E39A2" w:rsidRDefault="001E2260" w:rsidP="00553936">
                  <w:pPr>
                    <w:suppressAutoHyphens w:val="0"/>
                    <w:spacing w:before="0" w:after="0" w:line="276" w:lineRule="auto"/>
                    <w:jc w:val="center"/>
                    <w:rPr>
                      <w:rFonts w:ascii="Arial" w:eastAsia="Times New Roman" w:hAnsi="Arial" w:cs="Arial"/>
                      <w:strike/>
                      <w:color w:val="auto"/>
                      <w:kern w:val="0"/>
                      <w:sz w:val="10"/>
                      <w:szCs w:val="10"/>
                      <w:lang w:eastAsia="en-US" w:bidi="ar-SA"/>
                    </w:rPr>
                  </w:pPr>
                  <w:r w:rsidRPr="003E39A2">
                    <w:rPr>
                      <w:rFonts w:ascii="Arial" w:eastAsia="Times New Roman" w:hAnsi="Arial" w:cs="Arial"/>
                      <w:strike/>
                      <w:color w:val="auto"/>
                      <w:kern w:val="0"/>
                      <w:sz w:val="10"/>
                      <w:szCs w:val="10"/>
                      <w:lang w:eastAsia="en-US" w:bidi="ar-SA"/>
                    </w:rPr>
                    <w:t>Importo lavori ESEGUITI</w:t>
                  </w:r>
                </w:p>
                <w:p w14:paraId="037B6799" w14:textId="77777777" w:rsidR="001E2260" w:rsidRPr="003E39A2" w:rsidRDefault="001E2260" w:rsidP="00553936">
                  <w:pPr>
                    <w:suppressAutoHyphens w:val="0"/>
                    <w:spacing w:before="0" w:after="0" w:line="276" w:lineRule="auto"/>
                    <w:jc w:val="center"/>
                    <w:rPr>
                      <w:rFonts w:ascii="Arial" w:eastAsia="Times New Roman" w:hAnsi="Arial" w:cs="Arial"/>
                      <w:strike/>
                      <w:color w:val="auto"/>
                      <w:kern w:val="0"/>
                      <w:sz w:val="10"/>
                      <w:szCs w:val="10"/>
                      <w:lang w:eastAsia="en-US" w:bidi="ar-SA"/>
                    </w:rPr>
                  </w:pPr>
                </w:p>
              </w:tc>
              <w:tc>
                <w:tcPr>
                  <w:tcW w:w="986" w:type="dxa"/>
                  <w:shd w:val="clear" w:color="auto" w:fill="auto"/>
                  <w:vAlign w:val="center"/>
                </w:tcPr>
                <w:p w14:paraId="30420145" w14:textId="77777777" w:rsidR="001E2260" w:rsidRPr="003E39A2" w:rsidRDefault="001E2260" w:rsidP="00553936">
                  <w:pPr>
                    <w:suppressAutoHyphens w:val="0"/>
                    <w:spacing w:before="0" w:after="0" w:line="276" w:lineRule="auto"/>
                    <w:jc w:val="center"/>
                    <w:rPr>
                      <w:rFonts w:ascii="Arial" w:eastAsia="Times New Roman" w:hAnsi="Arial" w:cs="Arial"/>
                      <w:strike/>
                      <w:color w:val="auto"/>
                      <w:kern w:val="0"/>
                      <w:sz w:val="10"/>
                      <w:szCs w:val="10"/>
                      <w:lang w:eastAsia="en-US" w:bidi="ar-SA"/>
                    </w:rPr>
                  </w:pPr>
                  <w:r w:rsidRPr="003E39A2">
                    <w:rPr>
                      <w:rFonts w:ascii="Arial" w:eastAsia="Times New Roman" w:hAnsi="Arial" w:cs="Arial"/>
                      <w:strike/>
                      <w:color w:val="auto"/>
                      <w:kern w:val="0"/>
                      <w:sz w:val="10"/>
                      <w:szCs w:val="10"/>
                      <w:lang w:eastAsia="en-US" w:bidi="ar-SA"/>
                    </w:rPr>
                    <w:t>DATA</w:t>
                  </w:r>
                </w:p>
                <w:p w14:paraId="6F377FBE" w14:textId="77777777" w:rsidR="001E2260" w:rsidRPr="003E39A2" w:rsidRDefault="001E2260" w:rsidP="00553936">
                  <w:pPr>
                    <w:suppressAutoHyphens w:val="0"/>
                    <w:spacing w:before="0" w:after="0" w:line="276" w:lineRule="auto"/>
                    <w:jc w:val="center"/>
                    <w:rPr>
                      <w:rFonts w:ascii="Arial" w:eastAsia="Times New Roman" w:hAnsi="Arial" w:cs="Arial"/>
                      <w:strike/>
                      <w:color w:val="auto"/>
                      <w:kern w:val="0"/>
                      <w:sz w:val="10"/>
                      <w:szCs w:val="10"/>
                      <w:lang w:eastAsia="en-US" w:bidi="ar-SA"/>
                    </w:rPr>
                  </w:pPr>
                  <w:r w:rsidRPr="003E39A2">
                    <w:rPr>
                      <w:rFonts w:ascii="Arial" w:eastAsia="Times New Roman" w:hAnsi="Arial" w:cs="Arial"/>
                      <w:strike/>
                      <w:color w:val="auto"/>
                      <w:kern w:val="0"/>
                      <w:sz w:val="10"/>
                      <w:szCs w:val="10"/>
                      <w:lang w:eastAsia="en-US" w:bidi="ar-SA"/>
                    </w:rPr>
                    <w:t>ESECUZIONE</w:t>
                  </w:r>
                </w:p>
              </w:tc>
              <w:tc>
                <w:tcPr>
                  <w:tcW w:w="1134" w:type="dxa"/>
                  <w:shd w:val="clear" w:color="auto" w:fill="auto"/>
                  <w:vAlign w:val="center"/>
                </w:tcPr>
                <w:p w14:paraId="3F2C8765" w14:textId="77777777" w:rsidR="001E2260" w:rsidRPr="003E39A2" w:rsidRDefault="001E2260" w:rsidP="00553936">
                  <w:pPr>
                    <w:suppressAutoHyphens w:val="0"/>
                    <w:spacing w:before="0" w:after="0" w:line="276" w:lineRule="auto"/>
                    <w:jc w:val="center"/>
                    <w:rPr>
                      <w:rFonts w:ascii="Arial" w:eastAsia="Times New Roman" w:hAnsi="Arial" w:cs="Arial"/>
                      <w:strike/>
                      <w:color w:val="auto"/>
                      <w:kern w:val="0"/>
                      <w:sz w:val="10"/>
                      <w:szCs w:val="10"/>
                      <w:lang w:eastAsia="en-US" w:bidi="ar-SA"/>
                    </w:rPr>
                  </w:pPr>
                  <w:r w:rsidRPr="003E39A2">
                    <w:rPr>
                      <w:rFonts w:ascii="Arial" w:eastAsia="Times New Roman" w:hAnsi="Arial" w:cs="Arial"/>
                      <w:strike/>
                      <w:color w:val="auto"/>
                      <w:kern w:val="0"/>
                      <w:sz w:val="10"/>
                      <w:szCs w:val="10"/>
                      <w:lang w:eastAsia="en-US" w:bidi="ar-SA"/>
                    </w:rPr>
                    <w:t>DESCRIZIONE DEL SERVIZIO</w:t>
                  </w:r>
                </w:p>
              </w:tc>
            </w:tr>
            <w:tr w:rsidR="00173DC4" w:rsidRPr="00E274E7" w14:paraId="2BDDDBB2" w14:textId="77777777" w:rsidTr="00FA5A73">
              <w:trPr>
                <w:trHeight w:val="206"/>
              </w:trPr>
              <w:tc>
                <w:tcPr>
                  <w:tcW w:w="758" w:type="dxa"/>
                  <w:shd w:val="clear" w:color="auto" w:fill="auto"/>
                  <w:vAlign w:val="center"/>
                </w:tcPr>
                <w:p w14:paraId="5003EAAE" w14:textId="77777777" w:rsidR="00173DC4" w:rsidRPr="003E39A2" w:rsidRDefault="00173DC4" w:rsidP="00173DC4">
                  <w:pPr>
                    <w:suppressAutoHyphens w:val="0"/>
                    <w:spacing w:before="0" w:after="0" w:line="276" w:lineRule="auto"/>
                    <w:jc w:val="center"/>
                    <w:rPr>
                      <w:rFonts w:ascii="Arial" w:eastAsia="Times New Roman" w:hAnsi="Arial" w:cs="Arial"/>
                      <w:bCs/>
                      <w:strike/>
                      <w:color w:val="000000"/>
                      <w:kern w:val="0"/>
                      <w:sz w:val="10"/>
                      <w:szCs w:val="10"/>
                      <w:lang w:eastAsia="en-US" w:bidi="ar-SA"/>
                    </w:rPr>
                  </w:pPr>
                  <w:r w:rsidRPr="003E39A2">
                    <w:rPr>
                      <w:rFonts w:ascii="Arial" w:hAnsi="Arial" w:cs="Arial"/>
                      <w:strike/>
                    </w:rPr>
                    <w:fldChar w:fldCharType="begin">
                      <w:ffData>
                        <w:name w:val="Testo1"/>
                        <w:enabled/>
                        <w:calcOnExit w:val="0"/>
                        <w:textInput/>
                      </w:ffData>
                    </w:fldChar>
                  </w:r>
                  <w:r w:rsidRPr="003E39A2">
                    <w:rPr>
                      <w:rFonts w:ascii="Arial" w:hAnsi="Arial" w:cs="Arial"/>
                      <w:strike/>
                    </w:rPr>
                    <w:instrText xml:space="preserve"> FORMTEXT </w:instrText>
                  </w:r>
                  <w:r w:rsidRPr="003E39A2">
                    <w:rPr>
                      <w:rFonts w:ascii="Arial" w:hAnsi="Arial" w:cs="Arial"/>
                      <w:strike/>
                    </w:rPr>
                  </w:r>
                  <w:r w:rsidRPr="003E39A2">
                    <w:rPr>
                      <w:rFonts w:ascii="Arial" w:hAnsi="Arial" w:cs="Arial"/>
                      <w:strike/>
                    </w:rPr>
                    <w:fldChar w:fldCharType="separate"/>
                  </w:r>
                  <w:r w:rsidRPr="003E39A2">
                    <w:rPr>
                      <w:rFonts w:ascii="Arial" w:hAnsi="Arial" w:cs="Arial"/>
                      <w:strike/>
                      <w:noProof/>
                    </w:rPr>
                    <w:t> </w:t>
                  </w:r>
                  <w:r w:rsidRPr="003E39A2">
                    <w:rPr>
                      <w:rFonts w:ascii="Arial" w:hAnsi="Arial" w:cs="Arial"/>
                      <w:strike/>
                      <w:noProof/>
                    </w:rPr>
                    <w:t> </w:t>
                  </w:r>
                  <w:r w:rsidRPr="003E39A2">
                    <w:rPr>
                      <w:rFonts w:ascii="Arial" w:hAnsi="Arial" w:cs="Arial"/>
                      <w:strike/>
                      <w:noProof/>
                    </w:rPr>
                    <w:t> </w:t>
                  </w:r>
                  <w:r w:rsidRPr="003E39A2">
                    <w:rPr>
                      <w:rFonts w:ascii="Arial" w:hAnsi="Arial" w:cs="Arial"/>
                      <w:strike/>
                      <w:noProof/>
                    </w:rPr>
                    <w:t> </w:t>
                  </w:r>
                  <w:r w:rsidRPr="003E39A2">
                    <w:rPr>
                      <w:rFonts w:ascii="Arial" w:hAnsi="Arial" w:cs="Arial"/>
                      <w:strike/>
                      <w:noProof/>
                    </w:rPr>
                    <w:t> </w:t>
                  </w:r>
                  <w:r w:rsidRPr="003E39A2">
                    <w:rPr>
                      <w:rFonts w:ascii="Arial" w:hAnsi="Arial" w:cs="Arial"/>
                      <w:strike/>
                    </w:rPr>
                    <w:fldChar w:fldCharType="end"/>
                  </w:r>
                </w:p>
              </w:tc>
              <w:tc>
                <w:tcPr>
                  <w:tcW w:w="992" w:type="dxa"/>
                  <w:shd w:val="clear" w:color="auto" w:fill="auto"/>
                  <w:vAlign w:val="center"/>
                </w:tcPr>
                <w:p w14:paraId="414EEA41" w14:textId="77777777" w:rsidR="00173DC4" w:rsidRPr="003E39A2" w:rsidRDefault="00173DC4" w:rsidP="00173DC4">
                  <w:pPr>
                    <w:suppressAutoHyphens w:val="0"/>
                    <w:spacing w:before="0" w:after="0" w:line="276" w:lineRule="auto"/>
                    <w:jc w:val="center"/>
                    <w:rPr>
                      <w:rFonts w:ascii="Arial" w:eastAsia="Times New Roman" w:hAnsi="Arial" w:cs="Arial"/>
                      <w:bCs/>
                      <w:strike/>
                      <w:color w:val="000000"/>
                      <w:kern w:val="0"/>
                      <w:sz w:val="10"/>
                      <w:szCs w:val="10"/>
                      <w:lang w:eastAsia="en-US" w:bidi="ar-SA"/>
                    </w:rPr>
                  </w:pPr>
                  <w:r w:rsidRPr="003E39A2">
                    <w:rPr>
                      <w:rFonts w:ascii="Arial" w:hAnsi="Arial" w:cs="Arial"/>
                      <w:strike/>
                    </w:rPr>
                    <w:fldChar w:fldCharType="begin">
                      <w:ffData>
                        <w:name w:val="Testo1"/>
                        <w:enabled/>
                        <w:calcOnExit w:val="0"/>
                        <w:textInput/>
                      </w:ffData>
                    </w:fldChar>
                  </w:r>
                  <w:r w:rsidRPr="003E39A2">
                    <w:rPr>
                      <w:rFonts w:ascii="Arial" w:hAnsi="Arial" w:cs="Arial"/>
                      <w:strike/>
                    </w:rPr>
                    <w:instrText xml:space="preserve"> FORMTEXT </w:instrText>
                  </w:r>
                  <w:r w:rsidRPr="003E39A2">
                    <w:rPr>
                      <w:rFonts w:ascii="Arial" w:hAnsi="Arial" w:cs="Arial"/>
                      <w:strike/>
                    </w:rPr>
                  </w:r>
                  <w:r w:rsidRPr="003E39A2">
                    <w:rPr>
                      <w:rFonts w:ascii="Arial" w:hAnsi="Arial" w:cs="Arial"/>
                      <w:strike/>
                    </w:rPr>
                    <w:fldChar w:fldCharType="separate"/>
                  </w:r>
                  <w:r w:rsidRPr="003E39A2">
                    <w:rPr>
                      <w:rFonts w:ascii="Arial" w:hAnsi="Arial" w:cs="Arial"/>
                      <w:strike/>
                      <w:noProof/>
                    </w:rPr>
                    <w:t> </w:t>
                  </w:r>
                  <w:r w:rsidRPr="003E39A2">
                    <w:rPr>
                      <w:rFonts w:ascii="Arial" w:hAnsi="Arial" w:cs="Arial"/>
                      <w:strike/>
                      <w:noProof/>
                    </w:rPr>
                    <w:t> </w:t>
                  </w:r>
                  <w:r w:rsidRPr="003E39A2">
                    <w:rPr>
                      <w:rFonts w:ascii="Arial" w:hAnsi="Arial" w:cs="Arial"/>
                      <w:strike/>
                      <w:noProof/>
                    </w:rPr>
                    <w:t> </w:t>
                  </w:r>
                  <w:r w:rsidRPr="003E39A2">
                    <w:rPr>
                      <w:rFonts w:ascii="Arial" w:hAnsi="Arial" w:cs="Arial"/>
                      <w:strike/>
                      <w:noProof/>
                    </w:rPr>
                    <w:t> </w:t>
                  </w:r>
                  <w:r w:rsidRPr="003E39A2">
                    <w:rPr>
                      <w:rFonts w:ascii="Arial" w:hAnsi="Arial" w:cs="Arial"/>
                      <w:strike/>
                      <w:noProof/>
                    </w:rPr>
                    <w:t> </w:t>
                  </w:r>
                  <w:r w:rsidRPr="003E39A2">
                    <w:rPr>
                      <w:rFonts w:ascii="Arial" w:hAnsi="Arial" w:cs="Arial"/>
                      <w:strike/>
                    </w:rPr>
                    <w:fldChar w:fldCharType="end"/>
                  </w:r>
                </w:p>
              </w:tc>
              <w:tc>
                <w:tcPr>
                  <w:tcW w:w="851" w:type="dxa"/>
                </w:tcPr>
                <w:p w14:paraId="0B7D9FAD" w14:textId="77777777" w:rsidR="00173DC4" w:rsidRPr="003E39A2" w:rsidRDefault="00173DC4" w:rsidP="00173DC4">
                  <w:pPr>
                    <w:suppressAutoHyphens w:val="0"/>
                    <w:spacing w:before="0" w:after="0" w:line="276" w:lineRule="auto"/>
                    <w:jc w:val="center"/>
                    <w:rPr>
                      <w:rFonts w:ascii="Arial" w:eastAsia="Times New Roman" w:hAnsi="Arial" w:cs="Arial"/>
                      <w:bCs/>
                      <w:strike/>
                      <w:color w:val="000000"/>
                      <w:kern w:val="0"/>
                      <w:sz w:val="10"/>
                      <w:szCs w:val="10"/>
                      <w:lang w:eastAsia="en-US" w:bidi="ar-SA"/>
                    </w:rPr>
                  </w:pPr>
                  <w:r w:rsidRPr="003E39A2">
                    <w:rPr>
                      <w:rFonts w:ascii="Arial" w:hAnsi="Arial" w:cs="Arial"/>
                      <w:strike/>
                    </w:rPr>
                    <w:fldChar w:fldCharType="begin">
                      <w:ffData>
                        <w:name w:val="Testo1"/>
                        <w:enabled/>
                        <w:calcOnExit w:val="0"/>
                        <w:textInput/>
                      </w:ffData>
                    </w:fldChar>
                  </w:r>
                  <w:r w:rsidRPr="003E39A2">
                    <w:rPr>
                      <w:rFonts w:ascii="Arial" w:hAnsi="Arial" w:cs="Arial"/>
                      <w:strike/>
                    </w:rPr>
                    <w:instrText xml:space="preserve"> FORMTEXT </w:instrText>
                  </w:r>
                  <w:r w:rsidRPr="003E39A2">
                    <w:rPr>
                      <w:rFonts w:ascii="Arial" w:hAnsi="Arial" w:cs="Arial"/>
                      <w:strike/>
                    </w:rPr>
                  </w:r>
                  <w:r w:rsidRPr="003E39A2">
                    <w:rPr>
                      <w:rFonts w:ascii="Arial" w:hAnsi="Arial" w:cs="Arial"/>
                      <w:strike/>
                    </w:rPr>
                    <w:fldChar w:fldCharType="separate"/>
                  </w:r>
                  <w:r w:rsidRPr="003E39A2">
                    <w:rPr>
                      <w:rFonts w:ascii="Arial" w:hAnsi="Arial" w:cs="Arial"/>
                      <w:strike/>
                      <w:noProof/>
                    </w:rPr>
                    <w:t> </w:t>
                  </w:r>
                  <w:r w:rsidRPr="003E39A2">
                    <w:rPr>
                      <w:rFonts w:ascii="Arial" w:hAnsi="Arial" w:cs="Arial"/>
                      <w:strike/>
                      <w:noProof/>
                    </w:rPr>
                    <w:t> </w:t>
                  </w:r>
                  <w:r w:rsidRPr="003E39A2">
                    <w:rPr>
                      <w:rFonts w:ascii="Arial" w:hAnsi="Arial" w:cs="Arial"/>
                      <w:strike/>
                      <w:noProof/>
                    </w:rPr>
                    <w:t> </w:t>
                  </w:r>
                  <w:r w:rsidRPr="003E39A2">
                    <w:rPr>
                      <w:rFonts w:ascii="Arial" w:hAnsi="Arial" w:cs="Arial"/>
                      <w:strike/>
                      <w:noProof/>
                    </w:rPr>
                    <w:t> </w:t>
                  </w:r>
                  <w:r w:rsidRPr="003E39A2">
                    <w:rPr>
                      <w:rFonts w:ascii="Arial" w:hAnsi="Arial" w:cs="Arial"/>
                      <w:strike/>
                      <w:noProof/>
                    </w:rPr>
                    <w:t> </w:t>
                  </w:r>
                  <w:r w:rsidRPr="003E39A2">
                    <w:rPr>
                      <w:rFonts w:ascii="Arial" w:hAnsi="Arial" w:cs="Arial"/>
                      <w:strike/>
                    </w:rPr>
                    <w:fldChar w:fldCharType="end"/>
                  </w:r>
                </w:p>
              </w:tc>
              <w:tc>
                <w:tcPr>
                  <w:tcW w:w="986" w:type="dxa"/>
                </w:tcPr>
                <w:p w14:paraId="6D635E13" w14:textId="77777777" w:rsidR="00173DC4" w:rsidRPr="003E39A2" w:rsidRDefault="00173DC4" w:rsidP="00173DC4">
                  <w:pPr>
                    <w:suppressAutoHyphens w:val="0"/>
                    <w:spacing w:before="0" w:after="0" w:line="276" w:lineRule="auto"/>
                    <w:jc w:val="center"/>
                    <w:rPr>
                      <w:rFonts w:ascii="Arial" w:eastAsia="Times New Roman" w:hAnsi="Arial" w:cs="Arial"/>
                      <w:bCs/>
                      <w:strike/>
                      <w:color w:val="000000"/>
                      <w:kern w:val="0"/>
                      <w:sz w:val="10"/>
                      <w:szCs w:val="10"/>
                      <w:lang w:eastAsia="en-US" w:bidi="ar-SA"/>
                    </w:rPr>
                  </w:pPr>
                  <w:r w:rsidRPr="003E39A2">
                    <w:rPr>
                      <w:rFonts w:ascii="Arial" w:hAnsi="Arial" w:cs="Arial"/>
                      <w:strike/>
                    </w:rPr>
                    <w:fldChar w:fldCharType="begin">
                      <w:ffData>
                        <w:name w:val="Testo1"/>
                        <w:enabled/>
                        <w:calcOnExit w:val="0"/>
                        <w:textInput/>
                      </w:ffData>
                    </w:fldChar>
                  </w:r>
                  <w:r w:rsidRPr="003E39A2">
                    <w:rPr>
                      <w:rFonts w:ascii="Arial" w:hAnsi="Arial" w:cs="Arial"/>
                      <w:strike/>
                    </w:rPr>
                    <w:instrText xml:space="preserve"> FORMTEXT </w:instrText>
                  </w:r>
                  <w:r w:rsidRPr="003E39A2">
                    <w:rPr>
                      <w:rFonts w:ascii="Arial" w:hAnsi="Arial" w:cs="Arial"/>
                      <w:strike/>
                    </w:rPr>
                  </w:r>
                  <w:r w:rsidRPr="003E39A2">
                    <w:rPr>
                      <w:rFonts w:ascii="Arial" w:hAnsi="Arial" w:cs="Arial"/>
                      <w:strike/>
                    </w:rPr>
                    <w:fldChar w:fldCharType="separate"/>
                  </w:r>
                  <w:r w:rsidRPr="003E39A2">
                    <w:rPr>
                      <w:rFonts w:ascii="Arial" w:hAnsi="Arial" w:cs="Arial"/>
                      <w:strike/>
                      <w:noProof/>
                    </w:rPr>
                    <w:t> </w:t>
                  </w:r>
                  <w:r w:rsidRPr="003E39A2">
                    <w:rPr>
                      <w:rFonts w:ascii="Arial" w:hAnsi="Arial" w:cs="Arial"/>
                      <w:strike/>
                      <w:noProof/>
                    </w:rPr>
                    <w:t> </w:t>
                  </w:r>
                  <w:r w:rsidRPr="003E39A2">
                    <w:rPr>
                      <w:rFonts w:ascii="Arial" w:hAnsi="Arial" w:cs="Arial"/>
                      <w:strike/>
                      <w:noProof/>
                    </w:rPr>
                    <w:t> </w:t>
                  </w:r>
                  <w:r w:rsidRPr="003E39A2">
                    <w:rPr>
                      <w:rFonts w:ascii="Arial" w:hAnsi="Arial" w:cs="Arial"/>
                      <w:strike/>
                      <w:noProof/>
                    </w:rPr>
                    <w:t> </w:t>
                  </w:r>
                  <w:r w:rsidRPr="003E39A2">
                    <w:rPr>
                      <w:rFonts w:ascii="Arial" w:hAnsi="Arial" w:cs="Arial"/>
                      <w:strike/>
                      <w:noProof/>
                    </w:rPr>
                    <w:t> </w:t>
                  </w:r>
                  <w:r w:rsidRPr="003E39A2">
                    <w:rPr>
                      <w:rFonts w:ascii="Arial" w:hAnsi="Arial" w:cs="Arial"/>
                      <w:strike/>
                    </w:rPr>
                    <w:fldChar w:fldCharType="end"/>
                  </w:r>
                </w:p>
              </w:tc>
              <w:tc>
                <w:tcPr>
                  <w:tcW w:w="1134" w:type="dxa"/>
                </w:tcPr>
                <w:p w14:paraId="181D01E1" w14:textId="77777777" w:rsidR="00173DC4" w:rsidRPr="003E39A2" w:rsidRDefault="00173DC4" w:rsidP="00173DC4">
                  <w:pPr>
                    <w:suppressAutoHyphens w:val="0"/>
                    <w:spacing w:before="0" w:after="0" w:line="276" w:lineRule="auto"/>
                    <w:jc w:val="center"/>
                    <w:rPr>
                      <w:rFonts w:ascii="Arial" w:eastAsia="Times New Roman" w:hAnsi="Arial" w:cs="Arial"/>
                      <w:bCs/>
                      <w:strike/>
                      <w:color w:val="000000"/>
                      <w:kern w:val="0"/>
                      <w:sz w:val="10"/>
                      <w:szCs w:val="10"/>
                      <w:lang w:eastAsia="en-US" w:bidi="ar-SA"/>
                    </w:rPr>
                  </w:pPr>
                  <w:r w:rsidRPr="003E39A2">
                    <w:rPr>
                      <w:rFonts w:ascii="Arial" w:hAnsi="Arial" w:cs="Arial"/>
                      <w:strike/>
                    </w:rPr>
                    <w:fldChar w:fldCharType="begin">
                      <w:ffData>
                        <w:name w:val="Testo1"/>
                        <w:enabled/>
                        <w:calcOnExit w:val="0"/>
                        <w:textInput/>
                      </w:ffData>
                    </w:fldChar>
                  </w:r>
                  <w:r w:rsidRPr="003E39A2">
                    <w:rPr>
                      <w:rFonts w:ascii="Arial" w:hAnsi="Arial" w:cs="Arial"/>
                      <w:strike/>
                    </w:rPr>
                    <w:instrText xml:space="preserve"> FORMTEXT </w:instrText>
                  </w:r>
                  <w:r w:rsidRPr="003E39A2">
                    <w:rPr>
                      <w:rFonts w:ascii="Arial" w:hAnsi="Arial" w:cs="Arial"/>
                      <w:strike/>
                    </w:rPr>
                  </w:r>
                  <w:r w:rsidRPr="003E39A2">
                    <w:rPr>
                      <w:rFonts w:ascii="Arial" w:hAnsi="Arial" w:cs="Arial"/>
                      <w:strike/>
                    </w:rPr>
                    <w:fldChar w:fldCharType="separate"/>
                  </w:r>
                  <w:r w:rsidRPr="003E39A2">
                    <w:rPr>
                      <w:rFonts w:ascii="Arial" w:hAnsi="Arial" w:cs="Arial"/>
                      <w:strike/>
                      <w:noProof/>
                    </w:rPr>
                    <w:t> </w:t>
                  </w:r>
                  <w:r w:rsidRPr="003E39A2">
                    <w:rPr>
                      <w:rFonts w:ascii="Arial" w:hAnsi="Arial" w:cs="Arial"/>
                      <w:strike/>
                      <w:noProof/>
                    </w:rPr>
                    <w:t> </w:t>
                  </w:r>
                  <w:r w:rsidRPr="003E39A2">
                    <w:rPr>
                      <w:rFonts w:ascii="Arial" w:hAnsi="Arial" w:cs="Arial"/>
                      <w:strike/>
                      <w:noProof/>
                    </w:rPr>
                    <w:t> </w:t>
                  </w:r>
                  <w:r w:rsidRPr="003E39A2">
                    <w:rPr>
                      <w:rFonts w:ascii="Arial" w:hAnsi="Arial" w:cs="Arial"/>
                      <w:strike/>
                      <w:noProof/>
                    </w:rPr>
                    <w:t> </w:t>
                  </w:r>
                  <w:r w:rsidRPr="003E39A2">
                    <w:rPr>
                      <w:rFonts w:ascii="Arial" w:hAnsi="Arial" w:cs="Arial"/>
                      <w:strike/>
                      <w:noProof/>
                    </w:rPr>
                    <w:t> </w:t>
                  </w:r>
                  <w:r w:rsidRPr="003E39A2">
                    <w:rPr>
                      <w:rFonts w:ascii="Arial" w:hAnsi="Arial" w:cs="Arial"/>
                      <w:strike/>
                    </w:rPr>
                    <w:fldChar w:fldCharType="end"/>
                  </w:r>
                </w:p>
              </w:tc>
            </w:tr>
            <w:tr w:rsidR="00173DC4" w:rsidRPr="00E274E7" w14:paraId="726127DE" w14:textId="77777777" w:rsidTr="00FA5A73">
              <w:trPr>
                <w:trHeight w:val="206"/>
              </w:trPr>
              <w:tc>
                <w:tcPr>
                  <w:tcW w:w="758" w:type="dxa"/>
                  <w:shd w:val="clear" w:color="auto" w:fill="auto"/>
                  <w:vAlign w:val="center"/>
                </w:tcPr>
                <w:p w14:paraId="79421606" w14:textId="77777777" w:rsidR="00173DC4" w:rsidRPr="003E39A2" w:rsidRDefault="00173DC4" w:rsidP="00173DC4">
                  <w:pPr>
                    <w:suppressAutoHyphens w:val="0"/>
                    <w:spacing w:before="0" w:after="0" w:line="276" w:lineRule="auto"/>
                    <w:jc w:val="center"/>
                    <w:rPr>
                      <w:rFonts w:ascii="Arial" w:eastAsia="Times New Roman" w:hAnsi="Arial" w:cs="Arial"/>
                      <w:bCs/>
                      <w:strike/>
                      <w:color w:val="000000"/>
                      <w:kern w:val="0"/>
                      <w:sz w:val="10"/>
                      <w:szCs w:val="10"/>
                      <w:lang w:eastAsia="en-US" w:bidi="ar-SA"/>
                    </w:rPr>
                  </w:pPr>
                  <w:r w:rsidRPr="003E39A2">
                    <w:rPr>
                      <w:rFonts w:ascii="Arial" w:hAnsi="Arial" w:cs="Arial"/>
                      <w:strike/>
                    </w:rPr>
                    <w:fldChar w:fldCharType="begin">
                      <w:ffData>
                        <w:name w:val="Testo1"/>
                        <w:enabled/>
                        <w:calcOnExit w:val="0"/>
                        <w:textInput/>
                      </w:ffData>
                    </w:fldChar>
                  </w:r>
                  <w:r w:rsidRPr="003E39A2">
                    <w:rPr>
                      <w:rFonts w:ascii="Arial" w:hAnsi="Arial" w:cs="Arial"/>
                      <w:strike/>
                    </w:rPr>
                    <w:instrText xml:space="preserve"> FORMTEXT </w:instrText>
                  </w:r>
                  <w:r w:rsidRPr="003E39A2">
                    <w:rPr>
                      <w:rFonts w:ascii="Arial" w:hAnsi="Arial" w:cs="Arial"/>
                      <w:strike/>
                    </w:rPr>
                  </w:r>
                  <w:r w:rsidRPr="003E39A2">
                    <w:rPr>
                      <w:rFonts w:ascii="Arial" w:hAnsi="Arial" w:cs="Arial"/>
                      <w:strike/>
                    </w:rPr>
                    <w:fldChar w:fldCharType="separate"/>
                  </w:r>
                  <w:r w:rsidRPr="003E39A2">
                    <w:rPr>
                      <w:rFonts w:ascii="Arial" w:hAnsi="Arial" w:cs="Arial"/>
                      <w:strike/>
                      <w:noProof/>
                    </w:rPr>
                    <w:t> </w:t>
                  </w:r>
                  <w:r w:rsidRPr="003E39A2">
                    <w:rPr>
                      <w:rFonts w:ascii="Arial" w:hAnsi="Arial" w:cs="Arial"/>
                      <w:strike/>
                      <w:noProof/>
                    </w:rPr>
                    <w:t> </w:t>
                  </w:r>
                  <w:r w:rsidRPr="003E39A2">
                    <w:rPr>
                      <w:rFonts w:ascii="Arial" w:hAnsi="Arial" w:cs="Arial"/>
                      <w:strike/>
                      <w:noProof/>
                    </w:rPr>
                    <w:t> </w:t>
                  </w:r>
                  <w:r w:rsidRPr="003E39A2">
                    <w:rPr>
                      <w:rFonts w:ascii="Arial" w:hAnsi="Arial" w:cs="Arial"/>
                      <w:strike/>
                      <w:noProof/>
                    </w:rPr>
                    <w:t> </w:t>
                  </w:r>
                  <w:r w:rsidRPr="003E39A2">
                    <w:rPr>
                      <w:rFonts w:ascii="Arial" w:hAnsi="Arial" w:cs="Arial"/>
                      <w:strike/>
                      <w:noProof/>
                    </w:rPr>
                    <w:t> </w:t>
                  </w:r>
                  <w:r w:rsidRPr="003E39A2">
                    <w:rPr>
                      <w:rFonts w:ascii="Arial" w:hAnsi="Arial" w:cs="Arial"/>
                      <w:strike/>
                    </w:rPr>
                    <w:fldChar w:fldCharType="end"/>
                  </w:r>
                </w:p>
              </w:tc>
              <w:tc>
                <w:tcPr>
                  <w:tcW w:w="992" w:type="dxa"/>
                  <w:shd w:val="clear" w:color="auto" w:fill="auto"/>
                  <w:vAlign w:val="center"/>
                </w:tcPr>
                <w:p w14:paraId="7753E6A0" w14:textId="77777777" w:rsidR="00173DC4" w:rsidRPr="003E39A2" w:rsidRDefault="00173DC4" w:rsidP="00173DC4">
                  <w:pPr>
                    <w:suppressAutoHyphens w:val="0"/>
                    <w:spacing w:before="0" w:after="0" w:line="276" w:lineRule="auto"/>
                    <w:jc w:val="center"/>
                    <w:rPr>
                      <w:rFonts w:ascii="Arial" w:eastAsia="Times New Roman" w:hAnsi="Arial" w:cs="Arial"/>
                      <w:bCs/>
                      <w:strike/>
                      <w:color w:val="000000"/>
                      <w:kern w:val="0"/>
                      <w:sz w:val="10"/>
                      <w:szCs w:val="10"/>
                      <w:lang w:eastAsia="en-US" w:bidi="ar-SA"/>
                    </w:rPr>
                  </w:pPr>
                  <w:r w:rsidRPr="003E39A2">
                    <w:rPr>
                      <w:rFonts w:ascii="Arial" w:hAnsi="Arial" w:cs="Arial"/>
                      <w:strike/>
                    </w:rPr>
                    <w:fldChar w:fldCharType="begin">
                      <w:ffData>
                        <w:name w:val="Testo1"/>
                        <w:enabled/>
                        <w:calcOnExit w:val="0"/>
                        <w:textInput/>
                      </w:ffData>
                    </w:fldChar>
                  </w:r>
                  <w:r w:rsidRPr="003E39A2">
                    <w:rPr>
                      <w:rFonts w:ascii="Arial" w:hAnsi="Arial" w:cs="Arial"/>
                      <w:strike/>
                    </w:rPr>
                    <w:instrText xml:space="preserve"> FORMTEXT </w:instrText>
                  </w:r>
                  <w:r w:rsidRPr="003E39A2">
                    <w:rPr>
                      <w:rFonts w:ascii="Arial" w:hAnsi="Arial" w:cs="Arial"/>
                      <w:strike/>
                    </w:rPr>
                  </w:r>
                  <w:r w:rsidRPr="003E39A2">
                    <w:rPr>
                      <w:rFonts w:ascii="Arial" w:hAnsi="Arial" w:cs="Arial"/>
                      <w:strike/>
                    </w:rPr>
                    <w:fldChar w:fldCharType="separate"/>
                  </w:r>
                  <w:r w:rsidRPr="003E39A2">
                    <w:rPr>
                      <w:rFonts w:ascii="Arial" w:hAnsi="Arial" w:cs="Arial"/>
                      <w:strike/>
                      <w:noProof/>
                    </w:rPr>
                    <w:t> </w:t>
                  </w:r>
                  <w:r w:rsidRPr="003E39A2">
                    <w:rPr>
                      <w:rFonts w:ascii="Arial" w:hAnsi="Arial" w:cs="Arial"/>
                      <w:strike/>
                      <w:noProof/>
                    </w:rPr>
                    <w:t> </w:t>
                  </w:r>
                  <w:r w:rsidRPr="003E39A2">
                    <w:rPr>
                      <w:rFonts w:ascii="Arial" w:hAnsi="Arial" w:cs="Arial"/>
                      <w:strike/>
                      <w:noProof/>
                    </w:rPr>
                    <w:t> </w:t>
                  </w:r>
                  <w:r w:rsidRPr="003E39A2">
                    <w:rPr>
                      <w:rFonts w:ascii="Arial" w:hAnsi="Arial" w:cs="Arial"/>
                      <w:strike/>
                      <w:noProof/>
                    </w:rPr>
                    <w:t> </w:t>
                  </w:r>
                  <w:r w:rsidRPr="003E39A2">
                    <w:rPr>
                      <w:rFonts w:ascii="Arial" w:hAnsi="Arial" w:cs="Arial"/>
                      <w:strike/>
                      <w:noProof/>
                    </w:rPr>
                    <w:t> </w:t>
                  </w:r>
                  <w:r w:rsidRPr="003E39A2">
                    <w:rPr>
                      <w:rFonts w:ascii="Arial" w:hAnsi="Arial" w:cs="Arial"/>
                      <w:strike/>
                    </w:rPr>
                    <w:fldChar w:fldCharType="end"/>
                  </w:r>
                </w:p>
              </w:tc>
              <w:tc>
                <w:tcPr>
                  <w:tcW w:w="851" w:type="dxa"/>
                </w:tcPr>
                <w:p w14:paraId="68C39177" w14:textId="77777777" w:rsidR="00173DC4" w:rsidRPr="003E39A2" w:rsidRDefault="00173DC4" w:rsidP="00173DC4">
                  <w:pPr>
                    <w:suppressAutoHyphens w:val="0"/>
                    <w:spacing w:before="0" w:after="0" w:line="276" w:lineRule="auto"/>
                    <w:jc w:val="center"/>
                    <w:rPr>
                      <w:rFonts w:ascii="Arial" w:eastAsia="Times New Roman" w:hAnsi="Arial" w:cs="Arial"/>
                      <w:bCs/>
                      <w:strike/>
                      <w:color w:val="000000"/>
                      <w:kern w:val="0"/>
                      <w:sz w:val="10"/>
                      <w:szCs w:val="10"/>
                      <w:lang w:eastAsia="en-US" w:bidi="ar-SA"/>
                    </w:rPr>
                  </w:pPr>
                  <w:r w:rsidRPr="003E39A2">
                    <w:rPr>
                      <w:rFonts w:ascii="Arial" w:hAnsi="Arial" w:cs="Arial"/>
                      <w:strike/>
                    </w:rPr>
                    <w:fldChar w:fldCharType="begin">
                      <w:ffData>
                        <w:name w:val="Testo1"/>
                        <w:enabled/>
                        <w:calcOnExit w:val="0"/>
                        <w:textInput/>
                      </w:ffData>
                    </w:fldChar>
                  </w:r>
                  <w:r w:rsidRPr="003E39A2">
                    <w:rPr>
                      <w:rFonts w:ascii="Arial" w:hAnsi="Arial" w:cs="Arial"/>
                      <w:strike/>
                    </w:rPr>
                    <w:instrText xml:space="preserve"> FORMTEXT </w:instrText>
                  </w:r>
                  <w:r w:rsidRPr="003E39A2">
                    <w:rPr>
                      <w:rFonts w:ascii="Arial" w:hAnsi="Arial" w:cs="Arial"/>
                      <w:strike/>
                    </w:rPr>
                  </w:r>
                  <w:r w:rsidRPr="003E39A2">
                    <w:rPr>
                      <w:rFonts w:ascii="Arial" w:hAnsi="Arial" w:cs="Arial"/>
                      <w:strike/>
                    </w:rPr>
                    <w:fldChar w:fldCharType="separate"/>
                  </w:r>
                  <w:r w:rsidRPr="003E39A2">
                    <w:rPr>
                      <w:rFonts w:ascii="Arial" w:hAnsi="Arial" w:cs="Arial"/>
                      <w:strike/>
                      <w:noProof/>
                    </w:rPr>
                    <w:t> </w:t>
                  </w:r>
                  <w:r w:rsidRPr="003E39A2">
                    <w:rPr>
                      <w:rFonts w:ascii="Arial" w:hAnsi="Arial" w:cs="Arial"/>
                      <w:strike/>
                      <w:noProof/>
                    </w:rPr>
                    <w:t> </w:t>
                  </w:r>
                  <w:r w:rsidRPr="003E39A2">
                    <w:rPr>
                      <w:rFonts w:ascii="Arial" w:hAnsi="Arial" w:cs="Arial"/>
                      <w:strike/>
                      <w:noProof/>
                    </w:rPr>
                    <w:t> </w:t>
                  </w:r>
                  <w:r w:rsidRPr="003E39A2">
                    <w:rPr>
                      <w:rFonts w:ascii="Arial" w:hAnsi="Arial" w:cs="Arial"/>
                      <w:strike/>
                      <w:noProof/>
                    </w:rPr>
                    <w:t> </w:t>
                  </w:r>
                  <w:r w:rsidRPr="003E39A2">
                    <w:rPr>
                      <w:rFonts w:ascii="Arial" w:hAnsi="Arial" w:cs="Arial"/>
                      <w:strike/>
                      <w:noProof/>
                    </w:rPr>
                    <w:t> </w:t>
                  </w:r>
                  <w:r w:rsidRPr="003E39A2">
                    <w:rPr>
                      <w:rFonts w:ascii="Arial" w:hAnsi="Arial" w:cs="Arial"/>
                      <w:strike/>
                    </w:rPr>
                    <w:fldChar w:fldCharType="end"/>
                  </w:r>
                </w:p>
              </w:tc>
              <w:tc>
                <w:tcPr>
                  <w:tcW w:w="986" w:type="dxa"/>
                </w:tcPr>
                <w:p w14:paraId="31B0807C" w14:textId="77777777" w:rsidR="00173DC4" w:rsidRPr="003E39A2" w:rsidRDefault="00173DC4" w:rsidP="00173DC4">
                  <w:pPr>
                    <w:suppressAutoHyphens w:val="0"/>
                    <w:spacing w:before="0" w:after="0" w:line="276" w:lineRule="auto"/>
                    <w:jc w:val="center"/>
                    <w:rPr>
                      <w:rFonts w:ascii="Arial" w:eastAsia="Times New Roman" w:hAnsi="Arial" w:cs="Arial"/>
                      <w:bCs/>
                      <w:strike/>
                      <w:color w:val="000000"/>
                      <w:kern w:val="0"/>
                      <w:sz w:val="10"/>
                      <w:szCs w:val="10"/>
                      <w:lang w:eastAsia="en-US" w:bidi="ar-SA"/>
                    </w:rPr>
                  </w:pPr>
                  <w:r w:rsidRPr="003E39A2">
                    <w:rPr>
                      <w:rFonts w:ascii="Arial" w:hAnsi="Arial" w:cs="Arial"/>
                      <w:strike/>
                    </w:rPr>
                    <w:fldChar w:fldCharType="begin">
                      <w:ffData>
                        <w:name w:val="Testo1"/>
                        <w:enabled/>
                        <w:calcOnExit w:val="0"/>
                        <w:textInput/>
                      </w:ffData>
                    </w:fldChar>
                  </w:r>
                  <w:r w:rsidRPr="003E39A2">
                    <w:rPr>
                      <w:rFonts w:ascii="Arial" w:hAnsi="Arial" w:cs="Arial"/>
                      <w:strike/>
                    </w:rPr>
                    <w:instrText xml:space="preserve"> FORMTEXT </w:instrText>
                  </w:r>
                  <w:r w:rsidRPr="003E39A2">
                    <w:rPr>
                      <w:rFonts w:ascii="Arial" w:hAnsi="Arial" w:cs="Arial"/>
                      <w:strike/>
                    </w:rPr>
                  </w:r>
                  <w:r w:rsidRPr="003E39A2">
                    <w:rPr>
                      <w:rFonts w:ascii="Arial" w:hAnsi="Arial" w:cs="Arial"/>
                      <w:strike/>
                    </w:rPr>
                    <w:fldChar w:fldCharType="separate"/>
                  </w:r>
                  <w:r w:rsidRPr="003E39A2">
                    <w:rPr>
                      <w:rFonts w:ascii="Arial" w:hAnsi="Arial" w:cs="Arial"/>
                      <w:strike/>
                      <w:noProof/>
                    </w:rPr>
                    <w:t> </w:t>
                  </w:r>
                  <w:r w:rsidRPr="003E39A2">
                    <w:rPr>
                      <w:rFonts w:ascii="Arial" w:hAnsi="Arial" w:cs="Arial"/>
                      <w:strike/>
                      <w:noProof/>
                    </w:rPr>
                    <w:t> </w:t>
                  </w:r>
                  <w:r w:rsidRPr="003E39A2">
                    <w:rPr>
                      <w:rFonts w:ascii="Arial" w:hAnsi="Arial" w:cs="Arial"/>
                      <w:strike/>
                      <w:noProof/>
                    </w:rPr>
                    <w:t> </w:t>
                  </w:r>
                  <w:r w:rsidRPr="003E39A2">
                    <w:rPr>
                      <w:rFonts w:ascii="Arial" w:hAnsi="Arial" w:cs="Arial"/>
                      <w:strike/>
                      <w:noProof/>
                    </w:rPr>
                    <w:t> </w:t>
                  </w:r>
                  <w:r w:rsidRPr="003E39A2">
                    <w:rPr>
                      <w:rFonts w:ascii="Arial" w:hAnsi="Arial" w:cs="Arial"/>
                      <w:strike/>
                      <w:noProof/>
                    </w:rPr>
                    <w:t> </w:t>
                  </w:r>
                  <w:r w:rsidRPr="003E39A2">
                    <w:rPr>
                      <w:rFonts w:ascii="Arial" w:hAnsi="Arial" w:cs="Arial"/>
                      <w:strike/>
                    </w:rPr>
                    <w:fldChar w:fldCharType="end"/>
                  </w:r>
                </w:p>
              </w:tc>
              <w:tc>
                <w:tcPr>
                  <w:tcW w:w="1134" w:type="dxa"/>
                </w:tcPr>
                <w:p w14:paraId="5B3DF15B" w14:textId="77777777" w:rsidR="00173DC4" w:rsidRPr="003E39A2" w:rsidRDefault="00173DC4" w:rsidP="00173DC4">
                  <w:pPr>
                    <w:suppressAutoHyphens w:val="0"/>
                    <w:spacing w:before="0" w:after="0" w:line="276" w:lineRule="auto"/>
                    <w:jc w:val="center"/>
                    <w:rPr>
                      <w:rFonts w:ascii="Arial" w:eastAsia="Times New Roman" w:hAnsi="Arial" w:cs="Arial"/>
                      <w:bCs/>
                      <w:strike/>
                      <w:color w:val="000000"/>
                      <w:kern w:val="0"/>
                      <w:sz w:val="10"/>
                      <w:szCs w:val="10"/>
                      <w:lang w:eastAsia="en-US" w:bidi="ar-SA"/>
                    </w:rPr>
                  </w:pPr>
                  <w:r w:rsidRPr="003E39A2">
                    <w:rPr>
                      <w:rFonts w:ascii="Arial" w:hAnsi="Arial" w:cs="Arial"/>
                      <w:strike/>
                    </w:rPr>
                    <w:fldChar w:fldCharType="begin">
                      <w:ffData>
                        <w:name w:val="Testo1"/>
                        <w:enabled/>
                        <w:calcOnExit w:val="0"/>
                        <w:textInput/>
                      </w:ffData>
                    </w:fldChar>
                  </w:r>
                  <w:r w:rsidRPr="003E39A2">
                    <w:rPr>
                      <w:rFonts w:ascii="Arial" w:hAnsi="Arial" w:cs="Arial"/>
                      <w:strike/>
                    </w:rPr>
                    <w:instrText xml:space="preserve"> FORMTEXT </w:instrText>
                  </w:r>
                  <w:r w:rsidRPr="003E39A2">
                    <w:rPr>
                      <w:rFonts w:ascii="Arial" w:hAnsi="Arial" w:cs="Arial"/>
                      <w:strike/>
                    </w:rPr>
                  </w:r>
                  <w:r w:rsidRPr="003E39A2">
                    <w:rPr>
                      <w:rFonts w:ascii="Arial" w:hAnsi="Arial" w:cs="Arial"/>
                      <w:strike/>
                    </w:rPr>
                    <w:fldChar w:fldCharType="separate"/>
                  </w:r>
                  <w:r w:rsidRPr="003E39A2">
                    <w:rPr>
                      <w:rFonts w:ascii="Arial" w:hAnsi="Arial" w:cs="Arial"/>
                      <w:strike/>
                      <w:noProof/>
                    </w:rPr>
                    <w:t> </w:t>
                  </w:r>
                  <w:r w:rsidRPr="003E39A2">
                    <w:rPr>
                      <w:rFonts w:ascii="Arial" w:hAnsi="Arial" w:cs="Arial"/>
                      <w:strike/>
                      <w:noProof/>
                    </w:rPr>
                    <w:t> </w:t>
                  </w:r>
                  <w:r w:rsidRPr="003E39A2">
                    <w:rPr>
                      <w:rFonts w:ascii="Arial" w:hAnsi="Arial" w:cs="Arial"/>
                      <w:strike/>
                      <w:noProof/>
                    </w:rPr>
                    <w:t> </w:t>
                  </w:r>
                  <w:r w:rsidRPr="003E39A2">
                    <w:rPr>
                      <w:rFonts w:ascii="Arial" w:hAnsi="Arial" w:cs="Arial"/>
                      <w:strike/>
                      <w:noProof/>
                    </w:rPr>
                    <w:t> </w:t>
                  </w:r>
                  <w:r w:rsidRPr="003E39A2">
                    <w:rPr>
                      <w:rFonts w:ascii="Arial" w:hAnsi="Arial" w:cs="Arial"/>
                      <w:strike/>
                      <w:noProof/>
                    </w:rPr>
                    <w:t> </w:t>
                  </w:r>
                  <w:r w:rsidRPr="003E39A2">
                    <w:rPr>
                      <w:rFonts w:ascii="Arial" w:hAnsi="Arial" w:cs="Arial"/>
                      <w:strike/>
                    </w:rPr>
                    <w:fldChar w:fldCharType="end"/>
                  </w:r>
                </w:p>
              </w:tc>
            </w:tr>
          </w:tbl>
          <w:p w14:paraId="14435A80" w14:textId="77777777" w:rsidR="00A23B3E" w:rsidRPr="00AC7D1A" w:rsidRDefault="00A23B3E">
            <w:pPr>
              <w:rPr>
                <w:rFonts w:ascii="Arial" w:hAnsi="Arial" w:cs="Arial"/>
                <w:sz w:val="15"/>
                <w:szCs w:val="15"/>
              </w:rPr>
            </w:pPr>
          </w:p>
        </w:tc>
      </w:tr>
      <w:tr w:rsidR="00A23B3E" w14:paraId="30EF9DDF" w14:textId="77777777" w:rsidTr="00FA5A73">
        <w:tc>
          <w:tcPr>
            <w:tcW w:w="4366" w:type="dxa"/>
            <w:tcBorders>
              <w:top w:val="single" w:sz="4" w:space="0" w:color="00000A"/>
              <w:left w:val="single" w:sz="4" w:space="0" w:color="00000A"/>
              <w:bottom w:val="single" w:sz="4" w:space="0" w:color="00000A"/>
              <w:right w:val="single" w:sz="4" w:space="0" w:color="00000A"/>
            </w:tcBorders>
            <w:shd w:val="clear" w:color="auto" w:fill="FFFFFF"/>
          </w:tcPr>
          <w:p w14:paraId="79A32DF0" w14:textId="77777777" w:rsidR="00A23B3E" w:rsidRDefault="00A23B3E">
            <w:pPr>
              <w:ind w:left="426" w:hanging="426"/>
              <w:rPr>
                <w:rFonts w:ascii="Arial" w:hAnsi="Arial" w:cs="Arial"/>
                <w:sz w:val="14"/>
                <w:szCs w:val="14"/>
              </w:rPr>
            </w:pPr>
            <w:r>
              <w:rPr>
                <w:rFonts w:ascii="Arial" w:hAnsi="Arial" w:cs="Arial"/>
                <w:sz w:val="15"/>
                <w:szCs w:val="15"/>
              </w:rPr>
              <w:t>1</w:t>
            </w:r>
            <w:proofErr w:type="gramStart"/>
            <w:r>
              <w:rPr>
                <w:rFonts w:ascii="Arial" w:hAnsi="Arial" w:cs="Arial"/>
                <w:sz w:val="15"/>
                <w:szCs w:val="15"/>
              </w:rPr>
              <w:t xml:space="preserve">b)   </w:t>
            </w:r>
            <w:proofErr w:type="gramEnd"/>
            <w:r>
              <w:rPr>
                <w:rFonts w:ascii="Arial" w:hAnsi="Arial" w:cs="Arial"/>
                <w:sz w:val="15"/>
                <w:szCs w:val="15"/>
              </w:rPr>
              <w:t xml:space="preserve">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14:paraId="04264501" w14:textId="77777777" w:rsidR="00A23B3E" w:rsidRDefault="00A23B3E">
            <w:pPr>
              <w:ind w:left="426" w:hanging="426"/>
            </w:pPr>
            <w:r>
              <w:rPr>
                <w:rFonts w:ascii="Arial" w:hAnsi="Arial" w:cs="Arial"/>
                <w:sz w:val="14"/>
                <w:szCs w:val="14"/>
              </w:rPr>
              <w:t xml:space="preserve">           Durante il periodo di riferimento l'operatore economico </w:t>
            </w:r>
            <w:r>
              <w:rPr>
                <w:rFonts w:ascii="Arial" w:hAnsi="Arial" w:cs="Arial"/>
                <w:b/>
                <w:sz w:val="14"/>
                <w:szCs w:val="14"/>
              </w:rPr>
              <w:t xml:space="preserve">ha consegnato le seguenti forniture principali del tipo specificato o prestato i seguenti servizi principali del tipo specificato: </w:t>
            </w:r>
            <w:r>
              <w:rPr>
                <w:rFonts w:ascii="Arial" w:hAnsi="Arial" w:cs="Arial"/>
                <w:sz w:val="14"/>
                <w:szCs w:val="14"/>
              </w:rPr>
              <w:t xml:space="preserve">Indicare nell'elenco gli importi, le date e i destinatari, pubblici o </w:t>
            </w:r>
            <w:proofErr w:type="gramStart"/>
            <w:r>
              <w:rPr>
                <w:rFonts w:ascii="Arial" w:hAnsi="Arial" w:cs="Arial"/>
                <w:sz w:val="14"/>
                <w:szCs w:val="14"/>
              </w:rPr>
              <w:t>privati(</w:t>
            </w:r>
            <w:proofErr w:type="gramEnd"/>
            <w:r>
              <w:rPr>
                <w:rStyle w:val="Rimandonotaapidipagina"/>
                <w:rFonts w:ascii="Arial" w:hAnsi="Arial" w:cs="Arial"/>
                <w:sz w:val="14"/>
                <w:szCs w:val="14"/>
              </w:rPr>
              <w:footnoteReference w:id="34"/>
            </w:r>
            <w:r>
              <w:rPr>
                <w:rFonts w:ascii="Arial" w:hAnsi="Arial" w:cs="Arial"/>
                <w:sz w:val="14"/>
                <w:szCs w:val="14"/>
              </w:rPr>
              <w:t>):</w:t>
            </w:r>
          </w:p>
        </w:tc>
        <w:tc>
          <w:tcPr>
            <w:tcW w:w="4922" w:type="dxa"/>
            <w:tcBorders>
              <w:top w:val="single" w:sz="4" w:space="0" w:color="00000A"/>
              <w:left w:val="single" w:sz="4" w:space="0" w:color="00000A"/>
              <w:bottom w:val="single" w:sz="4" w:space="0" w:color="00000A"/>
              <w:right w:val="single" w:sz="4" w:space="0" w:color="00000A"/>
            </w:tcBorders>
            <w:shd w:val="clear" w:color="auto" w:fill="FFFFFF"/>
          </w:tcPr>
          <w:p w14:paraId="4B31F1BB" w14:textId="77777777" w:rsidR="00A23B3E" w:rsidRDefault="00A23B3E">
            <w:pPr>
              <w:rPr>
                <w:rFonts w:ascii="Arial" w:hAnsi="Arial" w:cs="Arial"/>
                <w:sz w:val="15"/>
                <w:szCs w:val="15"/>
              </w:rPr>
            </w:pPr>
            <w:r>
              <w:rPr>
                <w:rFonts w:ascii="Arial" w:hAnsi="Arial" w:cs="Arial"/>
                <w:sz w:val="15"/>
                <w:szCs w:val="15"/>
              </w:rPr>
              <w:t>Numero di anni (periodo specificato nell'avviso o bando perti</w:t>
            </w:r>
            <w:r w:rsidR="00FA5A73">
              <w:rPr>
                <w:rFonts w:ascii="Arial" w:hAnsi="Arial" w:cs="Arial"/>
                <w:sz w:val="15"/>
                <w:szCs w:val="15"/>
              </w:rPr>
              <w:t>nente o nei documenti di gara):</w:t>
            </w:r>
            <w:r w:rsidR="00173DC4">
              <w:rPr>
                <w:rFonts w:ascii="Arial" w:hAnsi="Arial" w:cs="Arial"/>
              </w:rPr>
              <w:fldChar w:fldCharType="begin">
                <w:ffData>
                  <w:name w:val="Testo1"/>
                  <w:enabled/>
                  <w:calcOnExit w:val="0"/>
                  <w:textInput/>
                </w:ffData>
              </w:fldChar>
            </w:r>
            <w:r w:rsidR="00173DC4">
              <w:rPr>
                <w:rFonts w:ascii="Arial" w:hAnsi="Arial" w:cs="Arial"/>
              </w:rPr>
              <w:instrText xml:space="preserve"> FORMTEXT </w:instrText>
            </w:r>
            <w:r w:rsidR="00173DC4">
              <w:rPr>
                <w:rFonts w:ascii="Arial" w:hAnsi="Arial" w:cs="Arial"/>
              </w:rPr>
            </w:r>
            <w:r w:rsidR="00173DC4">
              <w:rPr>
                <w:rFonts w:ascii="Arial" w:hAnsi="Arial" w:cs="Arial"/>
              </w:rPr>
              <w:fldChar w:fldCharType="separate"/>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rPr>
              <w:fldChar w:fldCharType="end"/>
            </w:r>
          </w:p>
          <w:tbl>
            <w:tblPr>
              <w:tblW w:w="0" w:type="auto"/>
              <w:tblLayout w:type="fixed"/>
              <w:tblCellMar>
                <w:left w:w="88" w:type="dxa"/>
              </w:tblCellMar>
              <w:tblLook w:val="0000" w:firstRow="0" w:lastRow="0" w:firstColumn="0" w:lastColumn="0" w:noHBand="0" w:noVBand="0"/>
            </w:tblPr>
            <w:tblGrid>
              <w:gridCol w:w="1335"/>
              <w:gridCol w:w="936"/>
              <w:gridCol w:w="897"/>
              <w:gridCol w:w="976"/>
            </w:tblGrid>
            <w:tr w:rsidR="00A23B3E" w14:paraId="5CEA4D70" w14:textId="77777777" w:rsidTr="00173DC4">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56137FE1" w14:textId="77777777" w:rsidR="00A23B3E" w:rsidRDefault="00A23B3E">
                  <w:r>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451DB8A0" w14:textId="77777777" w:rsidR="00A23B3E" w:rsidRDefault="00A23B3E">
                  <w:r>
                    <w:rPr>
                      <w:rFonts w:ascii="Arial" w:hAnsi="Arial" w:cs="Arial"/>
                      <w:sz w:val="15"/>
                      <w:szCs w:val="15"/>
                    </w:rPr>
                    <w:t>importi</w:t>
                  </w:r>
                </w:p>
              </w:tc>
              <w:tc>
                <w:tcPr>
                  <w:tcW w:w="897" w:type="dxa"/>
                  <w:tcBorders>
                    <w:top w:val="single" w:sz="4" w:space="0" w:color="00000A"/>
                    <w:left w:val="single" w:sz="4" w:space="0" w:color="00000A"/>
                    <w:bottom w:val="single" w:sz="4" w:space="0" w:color="00000A"/>
                    <w:right w:val="single" w:sz="4" w:space="0" w:color="00000A"/>
                  </w:tcBorders>
                  <w:shd w:val="clear" w:color="auto" w:fill="FFFFFF"/>
                </w:tcPr>
                <w:p w14:paraId="20409C75" w14:textId="77777777" w:rsidR="00A23B3E" w:rsidRDefault="00A23B3E">
                  <w:r>
                    <w:rPr>
                      <w:rFonts w:ascii="Arial" w:hAnsi="Arial" w:cs="Arial"/>
                      <w:sz w:val="15"/>
                      <w:szCs w:val="15"/>
                    </w:rPr>
                    <w:t>date</w:t>
                  </w:r>
                </w:p>
              </w:tc>
              <w:tc>
                <w:tcPr>
                  <w:tcW w:w="976" w:type="dxa"/>
                  <w:tcBorders>
                    <w:top w:val="single" w:sz="4" w:space="0" w:color="00000A"/>
                    <w:left w:val="single" w:sz="4" w:space="0" w:color="00000A"/>
                    <w:bottom w:val="single" w:sz="4" w:space="0" w:color="00000A"/>
                    <w:right w:val="single" w:sz="4" w:space="0" w:color="00000A"/>
                  </w:tcBorders>
                  <w:shd w:val="clear" w:color="auto" w:fill="FFFFFF"/>
                </w:tcPr>
                <w:p w14:paraId="69BEEF2C" w14:textId="77777777" w:rsidR="00A23B3E" w:rsidRDefault="00A23B3E">
                  <w:r>
                    <w:rPr>
                      <w:rFonts w:ascii="Arial" w:hAnsi="Arial" w:cs="Arial"/>
                      <w:sz w:val="15"/>
                      <w:szCs w:val="15"/>
                    </w:rPr>
                    <w:t>destinatari</w:t>
                  </w:r>
                </w:p>
              </w:tc>
            </w:tr>
            <w:tr w:rsidR="00A23B3E" w14:paraId="4D22AE96" w14:textId="77777777" w:rsidTr="00173DC4">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23A9B574" w14:textId="77777777" w:rsidR="00A23B3E" w:rsidRDefault="00173DC4">
                  <w:pPr>
                    <w:rPr>
                      <w:rFonts w:ascii="Arial" w:hAnsi="Arial" w:cs="Arial"/>
                      <w:sz w:val="15"/>
                      <w:szCs w:val="15"/>
                    </w:rPr>
                  </w:pP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40A2EEF8" w14:textId="77777777" w:rsidR="00A23B3E" w:rsidRDefault="00173DC4">
                  <w:pPr>
                    <w:rPr>
                      <w:rFonts w:ascii="Arial" w:hAnsi="Arial" w:cs="Arial"/>
                      <w:sz w:val="15"/>
                      <w:szCs w:val="15"/>
                    </w:rPr>
                  </w:pP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897" w:type="dxa"/>
                  <w:tcBorders>
                    <w:top w:val="single" w:sz="4" w:space="0" w:color="00000A"/>
                    <w:left w:val="single" w:sz="4" w:space="0" w:color="00000A"/>
                    <w:bottom w:val="single" w:sz="4" w:space="0" w:color="00000A"/>
                    <w:right w:val="single" w:sz="4" w:space="0" w:color="00000A"/>
                  </w:tcBorders>
                  <w:shd w:val="clear" w:color="auto" w:fill="FFFFFF"/>
                </w:tcPr>
                <w:p w14:paraId="45B6730A" w14:textId="77777777" w:rsidR="00A23B3E" w:rsidRDefault="00173DC4">
                  <w:pPr>
                    <w:rPr>
                      <w:rFonts w:ascii="Arial" w:hAnsi="Arial" w:cs="Arial"/>
                      <w:sz w:val="15"/>
                      <w:szCs w:val="15"/>
                    </w:rPr>
                  </w:pP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976" w:type="dxa"/>
                  <w:tcBorders>
                    <w:top w:val="single" w:sz="4" w:space="0" w:color="00000A"/>
                    <w:left w:val="single" w:sz="4" w:space="0" w:color="00000A"/>
                    <w:bottom w:val="single" w:sz="4" w:space="0" w:color="00000A"/>
                    <w:right w:val="single" w:sz="4" w:space="0" w:color="00000A"/>
                  </w:tcBorders>
                  <w:shd w:val="clear" w:color="auto" w:fill="FFFFFF"/>
                </w:tcPr>
                <w:p w14:paraId="03682366" w14:textId="77777777" w:rsidR="00A23B3E" w:rsidRDefault="00173DC4">
                  <w:pPr>
                    <w:rPr>
                      <w:rFonts w:ascii="Arial" w:hAnsi="Arial" w:cs="Arial"/>
                      <w:sz w:val="15"/>
                      <w:szCs w:val="15"/>
                    </w:rPr>
                  </w:pP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bl>
          <w:p w14:paraId="4690829D" w14:textId="77777777" w:rsidR="00A23B3E" w:rsidRDefault="00A23B3E">
            <w:pPr>
              <w:rPr>
                <w:rFonts w:ascii="Arial" w:hAnsi="Arial" w:cs="Arial"/>
                <w:sz w:val="15"/>
                <w:szCs w:val="15"/>
              </w:rPr>
            </w:pPr>
          </w:p>
        </w:tc>
      </w:tr>
      <w:tr w:rsidR="00A23B3E" w14:paraId="50666634" w14:textId="77777777" w:rsidTr="00FA5A73">
        <w:tc>
          <w:tcPr>
            <w:tcW w:w="4366" w:type="dxa"/>
            <w:tcBorders>
              <w:top w:val="single" w:sz="4" w:space="0" w:color="00000A"/>
              <w:left w:val="single" w:sz="4" w:space="0" w:color="00000A"/>
              <w:bottom w:val="single" w:sz="4" w:space="0" w:color="00000A"/>
              <w:right w:val="single" w:sz="4" w:space="0" w:color="00000A"/>
            </w:tcBorders>
            <w:shd w:val="clear" w:color="auto" w:fill="FFFFFF"/>
          </w:tcPr>
          <w:p w14:paraId="73884FDF" w14:textId="77777777" w:rsidR="00A23B3E" w:rsidRDefault="00DA411D">
            <w:pPr>
              <w:ind w:left="426" w:hanging="426"/>
              <w:rPr>
                <w:rFonts w:ascii="Arial" w:hAnsi="Arial" w:cs="Arial"/>
                <w:sz w:val="15"/>
                <w:szCs w:val="15"/>
              </w:rPr>
            </w:pPr>
            <w:r>
              <w:rPr>
                <w:rFonts w:ascii="Arial" w:hAnsi="Arial" w:cs="Arial"/>
                <w:sz w:val="15"/>
                <w:szCs w:val="15"/>
              </w:rPr>
              <w:t xml:space="preserve">   </w:t>
            </w:r>
            <w:r w:rsidR="00A23B3E">
              <w:rPr>
                <w:rFonts w:ascii="Arial" w:hAnsi="Arial" w:cs="Arial"/>
                <w:sz w:val="15"/>
                <w:szCs w:val="15"/>
              </w:rPr>
              <w:t xml:space="preserve">2)    Può disporre dei seguenti </w:t>
            </w:r>
            <w:r w:rsidR="00A23B3E">
              <w:rPr>
                <w:rFonts w:ascii="Arial" w:hAnsi="Arial" w:cs="Arial"/>
                <w:b/>
                <w:sz w:val="15"/>
                <w:szCs w:val="15"/>
              </w:rPr>
              <w:t xml:space="preserve">tecnici o organismi tecnici </w:t>
            </w:r>
            <w:r w:rsidR="00A23B3E">
              <w:rPr>
                <w:rFonts w:ascii="Arial" w:hAnsi="Arial" w:cs="Arial"/>
                <w:sz w:val="15"/>
                <w:szCs w:val="15"/>
              </w:rPr>
              <w:t>(</w:t>
            </w:r>
            <w:r w:rsidR="00A23B3E">
              <w:rPr>
                <w:rStyle w:val="Rimandonotaapidipagina"/>
                <w:rFonts w:ascii="Arial" w:hAnsi="Arial" w:cs="Arial"/>
                <w:sz w:val="15"/>
                <w:szCs w:val="15"/>
              </w:rPr>
              <w:footnoteReference w:id="35"/>
            </w:r>
            <w:r w:rsidR="00A23B3E">
              <w:rPr>
                <w:rFonts w:ascii="Arial" w:hAnsi="Arial" w:cs="Arial"/>
                <w:sz w:val="15"/>
                <w:szCs w:val="15"/>
              </w:rPr>
              <w:t>), citando in particolare quelli responsabili del controllo della qualità:</w:t>
            </w:r>
          </w:p>
          <w:p w14:paraId="4F6D1260" w14:textId="77777777" w:rsidR="00A23B3E" w:rsidRDefault="00A23B3E">
            <w:pPr>
              <w:ind w:left="426"/>
            </w:pPr>
            <w:r>
              <w:rPr>
                <w:rFonts w:ascii="Arial" w:hAnsi="Arial" w:cs="Arial"/>
                <w:sz w:val="15"/>
                <w:szCs w:val="15"/>
              </w:rPr>
              <w:t>Nel caso di appalti pubblici di lavori l'operatore economico potrà disporre dei seguenti tecnici o organismi tecnici per l'esecuzione dei lavori:</w:t>
            </w:r>
          </w:p>
        </w:tc>
        <w:tc>
          <w:tcPr>
            <w:tcW w:w="4922" w:type="dxa"/>
            <w:tcBorders>
              <w:top w:val="single" w:sz="4" w:space="0" w:color="00000A"/>
              <w:left w:val="single" w:sz="4" w:space="0" w:color="00000A"/>
              <w:bottom w:val="single" w:sz="4" w:space="0" w:color="00000A"/>
              <w:right w:val="single" w:sz="4" w:space="0" w:color="00000A"/>
            </w:tcBorders>
            <w:shd w:val="clear" w:color="auto" w:fill="FFFFFF"/>
          </w:tcPr>
          <w:p w14:paraId="2666CA2A" w14:textId="77777777" w:rsidR="00A23B3E" w:rsidRDefault="00173DC4" w:rsidP="006D4CBA">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00A23B3E">
              <w:rPr>
                <w:rFonts w:ascii="Arial" w:hAnsi="Arial" w:cs="Arial"/>
                <w:sz w:val="15"/>
                <w:szCs w:val="15"/>
              </w:rPr>
              <w:br/>
            </w:r>
            <w:r w:rsidR="00A23B3E">
              <w:rPr>
                <w:rFonts w:ascii="Arial" w:hAnsi="Arial" w:cs="Arial"/>
                <w:sz w:val="15"/>
                <w:szCs w:val="15"/>
              </w:rPr>
              <w:br/>
            </w:r>
            <w:r w:rsidR="00DA411D">
              <w:rPr>
                <w:rFonts w:ascii="Arial" w:hAnsi="Arial" w:cs="Arial"/>
                <w:sz w:val="15"/>
                <w:szCs w:val="15"/>
              </w:rPr>
              <w:t xml:space="preserve">                           </w:t>
            </w:r>
            <w:r w:rsidR="00A23B3E">
              <w:rPr>
                <w:rFonts w:ascii="Arial" w:hAnsi="Arial" w:cs="Arial"/>
                <w:sz w:val="15"/>
                <w:szCs w:val="15"/>
              </w:rPr>
              <w:br/>
            </w: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r w:rsidR="00A23B3E" w14:paraId="5F76DE13" w14:textId="77777777" w:rsidTr="00FA5A73">
        <w:tc>
          <w:tcPr>
            <w:tcW w:w="4366" w:type="dxa"/>
            <w:tcBorders>
              <w:top w:val="single" w:sz="4" w:space="0" w:color="00000A"/>
              <w:left w:val="single" w:sz="4" w:space="0" w:color="00000A"/>
              <w:bottom w:val="single" w:sz="4" w:space="0" w:color="00000A"/>
              <w:right w:val="single" w:sz="4" w:space="0" w:color="00000A"/>
            </w:tcBorders>
            <w:shd w:val="clear" w:color="auto" w:fill="FFFFFF"/>
          </w:tcPr>
          <w:p w14:paraId="036BB488" w14:textId="77777777" w:rsidR="00A23B3E" w:rsidRDefault="00A23B3E">
            <w:pPr>
              <w:ind w:left="426" w:hanging="426"/>
            </w:pPr>
            <w:r>
              <w:rPr>
                <w:rFonts w:ascii="Arial" w:hAnsi="Arial" w:cs="Arial"/>
                <w:sz w:val="15"/>
                <w:szCs w:val="15"/>
              </w:rPr>
              <w:t xml:space="preserve">3)   Utilizza le seguenti </w:t>
            </w:r>
            <w:r>
              <w:rPr>
                <w:rFonts w:ascii="Arial" w:hAnsi="Arial" w:cs="Arial"/>
                <w:b/>
                <w:sz w:val="15"/>
                <w:szCs w:val="15"/>
              </w:rPr>
              <w:t xml:space="preserve">attrezzature tecniche e adotta le seguenti misure per garantire la qualità </w:t>
            </w:r>
            <w:r>
              <w:rPr>
                <w:rFonts w:ascii="Arial" w:hAnsi="Arial" w:cs="Arial"/>
                <w:sz w:val="15"/>
                <w:szCs w:val="15"/>
              </w:rPr>
              <w:t xml:space="preserve">e dispone degli </w:t>
            </w:r>
            <w:r>
              <w:rPr>
                <w:rFonts w:ascii="Arial" w:hAnsi="Arial" w:cs="Arial"/>
                <w:b/>
                <w:sz w:val="15"/>
                <w:szCs w:val="15"/>
              </w:rPr>
              <w:t>strumenti di studio e ricerca</w:t>
            </w:r>
            <w:r>
              <w:rPr>
                <w:rFonts w:ascii="Arial" w:hAnsi="Arial" w:cs="Arial"/>
                <w:sz w:val="15"/>
                <w:szCs w:val="15"/>
              </w:rPr>
              <w:t xml:space="preserve"> indicati di seguito: </w:t>
            </w:r>
          </w:p>
        </w:tc>
        <w:tc>
          <w:tcPr>
            <w:tcW w:w="4922" w:type="dxa"/>
            <w:tcBorders>
              <w:top w:val="single" w:sz="4" w:space="0" w:color="00000A"/>
              <w:left w:val="single" w:sz="4" w:space="0" w:color="00000A"/>
              <w:bottom w:val="single" w:sz="4" w:space="0" w:color="00000A"/>
              <w:right w:val="single" w:sz="4" w:space="0" w:color="00000A"/>
            </w:tcBorders>
            <w:shd w:val="clear" w:color="auto" w:fill="FFFFFF"/>
          </w:tcPr>
          <w:p w14:paraId="55F97E80" w14:textId="77777777" w:rsidR="00A23B3E" w:rsidRDefault="00173DC4">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r w:rsidR="00A23B3E" w14:paraId="5F0205F4" w14:textId="77777777" w:rsidTr="00FA5A73">
        <w:tc>
          <w:tcPr>
            <w:tcW w:w="4366" w:type="dxa"/>
            <w:tcBorders>
              <w:top w:val="single" w:sz="4" w:space="0" w:color="00000A"/>
              <w:left w:val="single" w:sz="4" w:space="0" w:color="00000A"/>
              <w:bottom w:val="single" w:sz="4" w:space="0" w:color="00000A"/>
              <w:right w:val="single" w:sz="4" w:space="0" w:color="00000A"/>
            </w:tcBorders>
            <w:shd w:val="clear" w:color="auto" w:fill="FFFFFF"/>
          </w:tcPr>
          <w:p w14:paraId="6E32561E" w14:textId="77777777" w:rsidR="00A23B3E" w:rsidRDefault="00A23B3E">
            <w:pPr>
              <w:ind w:left="426" w:hanging="426"/>
            </w:pPr>
            <w:r>
              <w:rPr>
                <w:rFonts w:ascii="Arial" w:hAnsi="Arial" w:cs="Arial"/>
                <w:sz w:val="15"/>
                <w:szCs w:val="15"/>
              </w:rPr>
              <w:t xml:space="preserve">4)  Potrà applicare i seguenti </w:t>
            </w:r>
            <w:r>
              <w:rPr>
                <w:rFonts w:ascii="Arial" w:hAnsi="Arial" w:cs="Arial"/>
                <w:b/>
                <w:sz w:val="15"/>
                <w:szCs w:val="15"/>
              </w:rPr>
              <w:t>sistemi di gestione e di tracciabilità della catena di approvvigionamento</w:t>
            </w:r>
            <w:r>
              <w:rPr>
                <w:rFonts w:ascii="Arial" w:hAnsi="Arial" w:cs="Arial"/>
                <w:sz w:val="15"/>
                <w:szCs w:val="15"/>
              </w:rPr>
              <w:t xml:space="preserve"> durante l'esecuzione dell'appalto:</w:t>
            </w:r>
          </w:p>
        </w:tc>
        <w:tc>
          <w:tcPr>
            <w:tcW w:w="4922" w:type="dxa"/>
            <w:tcBorders>
              <w:top w:val="single" w:sz="4" w:space="0" w:color="00000A"/>
              <w:left w:val="single" w:sz="4" w:space="0" w:color="00000A"/>
              <w:bottom w:val="single" w:sz="4" w:space="0" w:color="00000A"/>
              <w:right w:val="single" w:sz="4" w:space="0" w:color="00000A"/>
            </w:tcBorders>
            <w:shd w:val="clear" w:color="auto" w:fill="FFFFFF"/>
          </w:tcPr>
          <w:p w14:paraId="1C1EA739" w14:textId="77777777" w:rsidR="00A23B3E" w:rsidRDefault="00173DC4">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r w:rsidR="00A23B3E" w14:paraId="61140841" w14:textId="77777777" w:rsidTr="00FA5A73">
        <w:tc>
          <w:tcPr>
            <w:tcW w:w="4366" w:type="dxa"/>
            <w:tcBorders>
              <w:top w:val="single" w:sz="4" w:space="0" w:color="00000A"/>
              <w:left w:val="single" w:sz="4" w:space="0" w:color="00000A"/>
              <w:bottom w:val="single" w:sz="4" w:space="0" w:color="00000A"/>
              <w:right w:val="single" w:sz="4" w:space="0" w:color="00000A"/>
            </w:tcBorders>
            <w:shd w:val="clear" w:color="auto" w:fill="FFFFFF"/>
          </w:tcPr>
          <w:p w14:paraId="6BAB5015" w14:textId="77777777" w:rsidR="00A23B3E" w:rsidRDefault="00A23B3E">
            <w:pPr>
              <w:ind w:left="426" w:hanging="426"/>
              <w:rPr>
                <w:rFonts w:ascii="Arial" w:hAnsi="Arial" w:cs="Arial"/>
                <w:sz w:val="15"/>
                <w:szCs w:val="15"/>
              </w:rPr>
            </w:pPr>
            <w:r>
              <w:rPr>
                <w:rFonts w:ascii="Arial" w:hAnsi="Arial" w:cs="Arial"/>
                <w:sz w:val="15"/>
                <w:szCs w:val="15"/>
              </w:rPr>
              <w:t>5)</w:t>
            </w:r>
            <w:r>
              <w:rPr>
                <w:rFonts w:ascii="Arial" w:hAnsi="Arial" w:cs="Arial"/>
                <w:b/>
                <w:sz w:val="15"/>
                <w:szCs w:val="15"/>
              </w:rPr>
              <w:t xml:space="preserve">       Per la fornitura di prodotti o la prestazione di servizi complessi o, eccezionalmente, di prodotti o servizi richiesti per una finalità particolare:</w:t>
            </w:r>
            <w:r>
              <w:rPr>
                <w:rFonts w:ascii="Arial" w:hAnsi="Arial" w:cs="Arial"/>
                <w:b/>
                <w:sz w:val="15"/>
                <w:szCs w:val="15"/>
                <w:shd w:val="clear" w:color="auto" w:fill="BFBFBF"/>
              </w:rPr>
              <w:br/>
            </w:r>
          </w:p>
          <w:p w14:paraId="262C2BCB" w14:textId="77777777" w:rsidR="00A23B3E" w:rsidRDefault="00A23B3E">
            <w:pPr>
              <w:ind w:left="426"/>
            </w:pPr>
            <w:r>
              <w:rPr>
                <w:rFonts w:ascii="Arial" w:hAnsi="Arial" w:cs="Arial"/>
                <w:sz w:val="15"/>
                <w:szCs w:val="15"/>
              </w:rPr>
              <w:t xml:space="preserve">L'operatore economico </w:t>
            </w:r>
            <w:r>
              <w:rPr>
                <w:rFonts w:ascii="Arial" w:hAnsi="Arial" w:cs="Arial"/>
                <w:b/>
                <w:sz w:val="15"/>
                <w:szCs w:val="15"/>
              </w:rPr>
              <w:t>consentirà</w:t>
            </w:r>
            <w:r>
              <w:rPr>
                <w:rFonts w:ascii="Arial" w:hAnsi="Arial" w:cs="Arial"/>
                <w:sz w:val="15"/>
                <w:szCs w:val="15"/>
              </w:rPr>
              <w:t xml:space="preserve"> l'esecuzione di </w:t>
            </w:r>
            <w:proofErr w:type="gramStart"/>
            <w:r>
              <w:rPr>
                <w:rFonts w:ascii="Arial" w:hAnsi="Arial" w:cs="Arial"/>
                <w:b/>
                <w:sz w:val="15"/>
                <w:szCs w:val="15"/>
              </w:rPr>
              <w:t>verifiche</w:t>
            </w:r>
            <w:r>
              <w:rPr>
                <w:rFonts w:ascii="Arial" w:hAnsi="Arial" w:cs="Arial"/>
                <w:sz w:val="15"/>
                <w:szCs w:val="15"/>
              </w:rPr>
              <w:t>(</w:t>
            </w:r>
            <w:proofErr w:type="gramEnd"/>
            <w:r>
              <w:rPr>
                <w:rStyle w:val="Rimandonotaapidipagina"/>
                <w:rFonts w:ascii="Arial" w:hAnsi="Arial" w:cs="Arial"/>
                <w:sz w:val="15"/>
                <w:szCs w:val="15"/>
              </w:rPr>
              <w:footnoteReference w:id="36"/>
            </w:r>
            <w:r>
              <w:rPr>
                <w:rFonts w:ascii="Arial" w:hAnsi="Arial" w:cs="Arial"/>
                <w:sz w:val="15"/>
                <w:szCs w:val="15"/>
              </w:rPr>
              <w:t>) delle sue capacità di</w:t>
            </w:r>
            <w:r>
              <w:rPr>
                <w:rFonts w:ascii="Arial" w:hAnsi="Arial" w:cs="Arial"/>
                <w:b/>
                <w:sz w:val="15"/>
                <w:szCs w:val="15"/>
              </w:rPr>
              <w:t xml:space="preserve"> produzione</w:t>
            </w:r>
            <w:r>
              <w:rPr>
                <w:rFonts w:ascii="Arial" w:hAnsi="Arial" w:cs="Arial"/>
                <w:sz w:val="15"/>
                <w:szCs w:val="15"/>
              </w:rPr>
              <w:t xml:space="preserve"> o </w:t>
            </w:r>
            <w:r>
              <w:rPr>
                <w:rFonts w:ascii="Arial" w:hAnsi="Arial" w:cs="Arial"/>
                <w:b/>
                <w:sz w:val="15"/>
                <w:szCs w:val="15"/>
              </w:rPr>
              <w:t>strutture tecniche</w:t>
            </w:r>
            <w:r>
              <w:rPr>
                <w:rFonts w:ascii="Arial" w:hAnsi="Arial" w:cs="Arial"/>
                <w:sz w:val="15"/>
                <w:szCs w:val="15"/>
              </w:rPr>
              <w:t xml:space="preserve"> e, se necessario, degli </w:t>
            </w:r>
            <w:r>
              <w:rPr>
                <w:rFonts w:ascii="Arial" w:hAnsi="Arial" w:cs="Arial"/>
                <w:b/>
                <w:sz w:val="15"/>
                <w:szCs w:val="15"/>
              </w:rPr>
              <w:t>strumenti di studio e di 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4922" w:type="dxa"/>
            <w:tcBorders>
              <w:top w:val="single" w:sz="4" w:space="0" w:color="00000A"/>
              <w:left w:val="single" w:sz="4" w:space="0" w:color="00000A"/>
              <w:bottom w:val="single" w:sz="4" w:space="0" w:color="00000A"/>
              <w:right w:val="single" w:sz="4" w:space="0" w:color="00000A"/>
            </w:tcBorders>
            <w:shd w:val="clear" w:color="auto" w:fill="FFFFFF"/>
          </w:tcPr>
          <w:p w14:paraId="0798CF76" w14:textId="77777777" w:rsidR="00A23B3E" w:rsidRDefault="00A23B3E">
            <w:pPr>
              <w:rPr>
                <w:rFonts w:ascii="Arial" w:hAnsi="Arial" w:cs="Arial"/>
                <w:sz w:val="15"/>
                <w:szCs w:val="15"/>
              </w:rPr>
            </w:pPr>
            <w:r>
              <w:rPr>
                <w:rFonts w:ascii="Arial" w:hAnsi="Arial" w:cs="Arial"/>
                <w:sz w:val="15"/>
                <w:szCs w:val="15"/>
              </w:rPr>
              <w:br/>
            </w:r>
            <w:r>
              <w:rPr>
                <w:rFonts w:ascii="Arial" w:hAnsi="Arial" w:cs="Arial"/>
                <w:sz w:val="15"/>
                <w:szCs w:val="15"/>
              </w:rPr>
              <w:br/>
            </w:r>
          </w:p>
          <w:p w14:paraId="0C5B84A3" w14:textId="77777777" w:rsidR="004575B0" w:rsidRDefault="00A23B3E" w:rsidP="004575B0">
            <w:pPr>
              <w:jc w:val="both"/>
              <w:rPr>
                <w:rFonts w:ascii="Arial" w:hAnsi="Arial" w:cs="Arial"/>
                <w:color w:val="000000"/>
                <w:sz w:val="14"/>
                <w:szCs w:val="14"/>
              </w:rPr>
            </w:pPr>
            <w:r>
              <w:rPr>
                <w:rFonts w:ascii="Arial" w:hAnsi="Arial" w:cs="Arial"/>
                <w:sz w:val="15"/>
                <w:szCs w:val="15"/>
              </w:rPr>
              <w:br/>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22"/>
              </w:rPr>
              <w:t xml:space="preserve"> </w:t>
            </w:r>
            <w:r w:rsidR="004575B0">
              <w:rPr>
                <w:rFonts w:ascii="Arial" w:hAnsi="Arial" w:cs="Arial"/>
                <w:sz w:val="14"/>
                <w:szCs w:val="14"/>
              </w:rPr>
              <w:t xml:space="preserve">Sì </w:t>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14"/>
                <w:szCs w:val="14"/>
              </w:rPr>
              <w:t xml:space="preserve"> No</w:t>
            </w:r>
            <w:r w:rsidR="004575B0" w:rsidRPr="003A443E">
              <w:rPr>
                <w:rFonts w:ascii="Arial" w:hAnsi="Arial" w:cs="Arial"/>
                <w:color w:val="000000"/>
                <w:sz w:val="14"/>
                <w:szCs w:val="14"/>
              </w:rPr>
              <w:t xml:space="preserve"> </w:t>
            </w:r>
          </w:p>
          <w:p w14:paraId="2DFC1F7B" w14:textId="77777777" w:rsidR="00A23B3E" w:rsidRDefault="00A23B3E">
            <w:pPr>
              <w:rPr>
                <w:rFonts w:ascii="Arial" w:hAnsi="Arial" w:cs="Arial"/>
                <w:sz w:val="15"/>
                <w:szCs w:val="15"/>
              </w:rPr>
            </w:pPr>
          </w:p>
          <w:p w14:paraId="3C50895A" w14:textId="77777777" w:rsidR="00350D7E" w:rsidRDefault="00350D7E">
            <w:pPr>
              <w:rPr>
                <w:rFonts w:ascii="Arial" w:hAnsi="Arial" w:cs="Arial"/>
                <w:sz w:val="15"/>
                <w:szCs w:val="15"/>
              </w:rPr>
            </w:pPr>
          </w:p>
          <w:p w14:paraId="78B20919" w14:textId="77777777" w:rsidR="00350D7E" w:rsidRDefault="00350D7E"/>
        </w:tc>
      </w:tr>
      <w:tr w:rsidR="00A23B3E" w14:paraId="7D4C9E0D" w14:textId="77777777" w:rsidTr="00FA5A73">
        <w:tc>
          <w:tcPr>
            <w:tcW w:w="4366" w:type="dxa"/>
            <w:tcBorders>
              <w:top w:val="single" w:sz="4" w:space="0" w:color="00000A"/>
              <w:left w:val="single" w:sz="4" w:space="0" w:color="00000A"/>
              <w:bottom w:val="single" w:sz="4" w:space="0" w:color="00000A"/>
              <w:right w:val="single" w:sz="4" w:space="0" w:color="00000A"/>
            </w:tcBorders>
            <w:shd w:val="clear" w:color="auto" w:fill="FFFFFF"/>
          </w:tcPr>
          <w:p w14:paraId="588D8F56" w14:textId="77777777" w:rsidR="00A23B3E" w:rsidRDefault="00A23B3E">
            <w:pPr>
              <w:ind w:left="426" w:hanging="426"/>
              <w:rPr>
                <w:rFonts w:ascii="Arial" w:hAnsi="Arial" w:cs="Arial"/>
                <w:sz w:val="15"/>
                <w:szCs w:val="15"/>
              </w:rPr>
            </w:pPr>
            <w:r>
              <w:rPr>
                <w:rFonts w:ascii="Arial" w:hAnsi="Arial" w:cs="Arial"/>
                <w:sz w:val="15"/>
                <w:szCs w:val="15"/>
              </w:rPr>
              <w:t xml:space="preserve">6)       Indicare i </w:t>
            </w:r>
            <w:r>
              <w:rPr>
                <w:rFonts w:ascii="Arial" w:hAnsi="Arial" w:cs="Arial"/>
                <w:b/>
                <w:sz w:val="15"/>
                <w:szCs w:val="15"/>
              </w:rPr>
              <w:t>titoli di studio e professionali</w:t>
            </w:r>
            <w:r>
              <w:rPr>
                <w:rFonts w:ascii="Arial" w:hAnsi="Arial" w:cs="Arial"/>
                <w:sz w:val="15"/>
                <w:szCs w:val="15"/>
              </w:rPr>
              <w:t xml:space="preserve"> di cui sono in possesso:</w:t>
            </w:r>
          </w:p>
          <w:p w14:paraId="49C0BB65" w14:textId="77777777" w:rsidR="00A23B3E" w:rsidRDefault="00A23B3E">
            <w:pPr>
              <w:rPr>
                <w:rFonts w:ascii="Arial" w:hAnsi="Arial" w:cs="Arial"/>
                <w:b/>
                <w:i/>
                <w:sz w:val="15"/>
                <w:szCs w:val="15"/>
              </w:rPr>
            </w:pPr>
            <w:r>
              <w:rPr>
                <w:rFonts w:ascii="Arial" w:hAnsi="Arial" w:cs="Arial"/>
                <w:sz w:val="15"/>
                <w:szCs w:val="15"/>
              </w:rPr>
              <w:t>a)       lo stesso prestatore di servizi o imprenditore,</w:t>
            </w:r>
          </w:p>
          <w:p w14:paraId="01E1F3C7" w14:textId="77777777" w:rsidR="00A23B3E" w:rsidRDefault="00A23B3E">
            <w:pPr>
              <w:ind w:left="426"/>
              <w:rPr>
                <w:rFonts w:ascii="Arial" w:hAnsi="Arial" w:cs="Arial"/>
                <w:sz w:val="15"/>
                <w:szCs w:val="15"/>
              </w:rPr>
            </w:pPr>
            <w:r>
              <w:rPr>
                <w:rFonts w:ascii="Arial" w:hAnsi="Arial" w:cs="Arial"/>
                <w:b/>
                <w:i/>
                <w:sz w:val="15"/>
                <w:szCs w:val="15"/>
              </w:rPr>
              <w:t>e/o</w:t>
            </w:r>
            <w:r>
              <w:rPr>
                <w:rFonts w:ascii="Arial" w:hAnsi="Arial" w:cs="Arial"/>
                <w:sz w:val="15"/>
                <w:szCs w:val="15"/>
              </w:rPr>
              <w:t xml:space="preserve"> (in funzione dei requisiti richiesti nell'avviso o bando pertinente o nei documenti di gara)</w:t>
            </w:r>
            <w:r>
              <w:rPr>
                <w:rFonts w:ascii="Arial" w:hAnsi="Arial" w:cs="Arial"/>
                <w:sz w:val="15"/>
                <w:szCs w:val="15"/>
              </w:rPr>
              <w:br/>
            </w:r>
          </w:p>
          <w:p w14:paraId="5451C3DA" w14:textId="77777777" w:rsidR="00A23B3E" w:rsidRDefault="00A23B3E">
            <w:pPr>
              <w:ind w:left="426" w:hanging="426"/>
            </w:pPr>
            <w:r w:rsidRPr="00D64744">
              <w:rPr>
                <w:rFonts w:ascii="Arial" w:hAnsi="Arial" w:cs="Arial"/>
                <w:sz w:val="15"/>
                <w:szCs w:val="15"/>
              </w:rPr>
              <w:t>b</w:t>
            </w:r>
            <w:r w:rsidRPr="000953DC">
              <w:rPr>
                <w:rFonts w:ascii="Arial" w:hAnsi="Arial" w:cs="Arial"/>
                <w:sz w:val="15"/>
                <w:szCs w:val="15"/>
              </w:rPr>
              <w:t xml:space="preserve">)       </w:t>
            </w:r>
            <w:r w:rsidRPr="003A443E">
              <w:rPr>
                <w:rFonts w:ascii="Arial" w:hAnsi="Arial" w:cs="Arial"/>
                <w:color w:val="000000"/>
                <w:sz w:val="15"/>
                <w:szCs w:val="15"/>
              </w:rPr>
              <w:t>i componenti della struttura tecnica-operativa</w:t>
            </w:r>
            <w:r w:rsidR="00D64744" w:rsidRPr="003A443E">
              <w:rPr>
                <w:rFonts w:ascii="Arial" w:hAnsi="Arial" w:cs="Arial"/>
                <w:color w:val="000000"/>
                <w:sz w:val="15"/>
                <w:szCs w:val="15"/>
              </w:rPr>
              <w:t>/ gruppi di lavoro</w:t>
            </w:r>
            <w:r w:rsidRPr="003A443E">
              <w:rPr>
                <w:rFonts w:ascii="Arial" w:hAnsi="Arial" w:cs="Arial"/>
                <w:color w:val="000000"/>
                <w:sz w:val="15"/>
                <w:szCs w:val="15"/>
              </w:rPr>
              <w:t>:</w:t>
            </w:r>
          </w:p>
        </w:tc>
        <w:tc>
          <w:tcPr>
            <w:tcW w:w="4922" w:type="dxa"/>
            <w:tcBorders>
              <w:top w:val="single" w:sz="4" w:space="0" w:color="00000A"/>
              <w:left w:val="single" w:sz="4" w:space="0" w:color="00000A"/>
              <w:bottom w:val="single" w:sz="4" w:space="0" w:color="00000A"/>
              <w:right w:val="single" w:sz="4" w:space="0" w:color="00000A"/>
            </w:tcBorders>
            <w:shd w:val="clear" w:color="auto" w:fill="FFFFFF"/>
          </w:tcPr>
          <w:p w14:paraId="5FD362A1" w14:textId="77777777" w:rsidR="00A23B3E" w:rsidRDefault="00A23B3E">
            <w:pPr>
              <w:rPr>
                <w:rFonts w:ascii="Arial" w:hAnsi="Arial" w:cs="Arial"/>
                <w:sz w:val="15"/>
                <w:szCs w:val="15"/>
              </w:rPr>
            </w:pPr>
            <w:r>
              <w:rPr>
                <w:rFonts w:ascii="Arial" w:hAnsi="Arial" w:cs="Arial"/>
                <w:sz w:val="15"/>
                <w:szCs w:val="15"/>
              </w:rPr>
              <w:br/>
            </w:r>
          </w:p>
          <w:p w14:paraId="4B7BA290" w14:textId="77777777" w:rsidR="00A23B3E" w:rsidRDefault="00A23B3E">
            <w:pPr>
              <w:rPr>
                <w:rFonts w:ascii="Arial" w:hAnsi="Arial" w:cs="Arial"/>
                <w:sz w:val="15"/>
                <w:szCs w:val="15"/>
              </w:rPr>
            </w:pPr>
            <w:r>
              <w:rPr>
                <w:rFonts w:ascii="Arial" w:hAnsi="Arial" w:cs="Arial"/>
                <w:sz w:val="15"/>
                <w:szCs w:val="15"/>
              </w:rPr>
              <w:t xml:space="preserve">a) </w:t>
            </w:r>
            <w:r w:rsidR="00173DC4">
              <w:rPr>
                <w:rFonts w:ascii="Arial" w:hAnsi="Arial" w:cs="Arial"/>
              </w:rPr>
              <w:fldChar w:fldCharType="begin">
                <w:ffData>
                  <w:name w:val="Testo1"/>
                  <w:enabled/>
                  <w:calcOnExit w:val="0"/>
                  <w:textInput/>
                </w:ffData>
              </w:fldChar>
            </w:r>
            <w:r w:rsidR="00173DC4">
              <w:rPr>
                <w:rFonts w:ascii="Arial" w:hAnsi="Arial" w:cs="Arial"/>
              </w:rPr>
              <w:instrText xml:space="preserve"> FORMTEXT </w:instrText>
            </w:r>
            <w:r w:rsidR="00173DC4">
              <w:rPr>
                <w:rFonts w:ascii="Arial" w:hAnsi="Arial" w:cs="Arial"/>
              </w:rPr>
            </w:r>
            <w:r w:rsidR="00173DC4">
              <w:rPr>
                <w:rFonts w:ascii="Arial" w:hAnsi="Arial" w:cs="Arial"/>
              </w:rPr>
              <w:fldChar w:fldCharType="separate"/>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rPr>
              <w:fldChar w:fldCharType="end"/>
            </w:r>
            <w:r>
              <w:rPr>
                <w:rFonts w:ascii="Arial" w:hAnsi="Arial" w:cs="Arial"/>
                <w:sz w:val="15"/>
                <w:szCs w:val="15"/>
              </w:rPr>
              <w:br/>
            </w:r>
          </w:p>
          <w:p w14:paraId="6118539D" w14:textId="77777777" w:rsidR="00A23B3E" w:rsidRDefault="00A23B3E">
            <w:r>
              <w:rPr>
                <w:rFonts w:ascii="Arial" w:hAnsi="Arial" w:cs="Arial"/>
                <w:sz w:val="15"/>
                <w:szCs w:val="15"/>
              </w:rPr>
              <w:br/>
              <w:t xml:space="preserve">b) </w:t>
            </w:r>
            <w:r w:rsidR="00173DC4">
              <w:rPr>
                <w:rFonts w:ascii="Arial" w:hAnsi="Arial" w:cs="Arial"/>
              </w:rPr>
              <w:fldChar w:fldCharType="begin">
                <w:ffData>
                  <w:name w:val="Testo1"/>
                  <w:enabled/>
                  <w:calcOnExit w:val="0"/>
                  <w:textInput/>
                </w:ffData>
              </w:fldChar>
            </w:r>
            <w:r w:rsidR="00173DC4">
              <w:rPr>
                <w:rFonts w:ascii="Arial" w:hAnsi="Arial" w:cs="Arial"/>
              </w:rPr>
              <w:instrText xml:space="preserve"> FORMTEXT </w:instrText>
            </w:r>
            <w:r w:rsidR="00173DC4">
              <w:rPr>
                <w:rFonts w:ascii="Arial" w:hAnsi="Arial" w:cs="Arial"/>
              </w:rPr>
            </w:r>
            <w:r w:rsidR="00173DC4">
              <w:rPr>
                <w:rFonts w:ascii="Arial" w:hAnsi="Arial" w:cs="Arial"/>
              </w:rPr>
              <w:fldChar w:fldCharType="separate"/>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rPr>
              <w:fldChar w:fldCharType="end"/>
            </w:r>
          </w:p>
        </w:tc>
      </w:tr>
      <w:tr w:rsidR="00A23B3E" w14:paraId="60B55ECF" w14:textId="77777777" w:rsidTr="00FA5A73">
        <w:tc>
          <w:tcPr>
            <w:tcW w:w="4366" w:type="dxa"/>
            <w:tcBorders>
              <w:top w:val="single" w:sz="4" w:space="0" w:color="00000A"/>
              <w:left w:val="single" w:sz="4" w:space="0" w:color="00000A"/>
              <w:bottom w:val="single" w:sz="4" w:space="0" w:color="00000A"/>
              <w:right w:val="single" w:sz="4" w:space="0" w:color="00000A"/>
            </w:tcBorders>
            <w:shd w:val="clear" w:color="auto" w:fill="FFFFFF"/>
          </w:tcPr>
          <w:p w14:paraId="7F5847C3" w14:textId="77777777" w:rsidR="00A23B3E" w:rsidRDefault="00A23B3E">
            <w:pPr>
              <w:ind w:left="426" w:hanging="426"/>
            </w:pPr>
            <w:r>
              <w:rPr>
                <w:rFonts w:ascii="Arial" w:hAnsi="Arial" w:cs="Arial"/>
                <w:sz w:val="15"/>
                <w:szCs w:val="15"/>
              </w:rPr>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4922" w:type="dxa"/>
            <w:tcBorders>
              <w:top w:val="single" w:sz="4" w:space="0" w:color="00000A"/>
              <w:left w:val="single" w:sz="4" w:space="0" w:color="00000A"/>
              <w:bottom w:val="single" w:sz="4" w:space="0" w:color="00000A"/>
              <w:right w:val="single" w:sz="4" w:space="0" w:color="00000A"/>
            </w:tcBorders>
            <w:shd w:val="clear" w:color="auto" w:fill="FFFFFF"/>
          </w:tcPr>
          <w:p w14:paraId="78C60B88" w14:textId="77777777" w:rsidR="00A23B3E" w:rsidRDefault="00173DC4">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r w:rsidR="00A23B3E" w14:paraId="5D8A7150" w14:textId="77777777" w:rsidTr="00FA5A73">
        <w:tc>
          <w:tcPr>
            <w:tcW w:w="4366" w:type="dxa"/>
            <w:tcBorders>
              <w:top w:val="single" w:sz="4" w:space="0" w:color="00000A"/>
              <w:left w:val="single" w:sz="4" w:space="0" w:color="00000A"/>
              <w:bottom w:val="single" w:sz="4" w:space="0" w:color="00000A"/>
              <w:right w:val="single" w:sz="4" w:space="0" w:color="00000A"/>
            </w:tcBorders>
            <w:shd w:val="clear" w:color="auto" w:fill="FFFFFF"/>
          </w:tcPr>
          <w:p w14:paraId="29031586" w14:textId="77777777" w:rsidR="00A23B3E" w:rsidRDefault="00A23B3E">
            <w:pPr>
              <w:spacing w:before="0" w:after="0"/>
              <w:ind w:left="426" w:hanging="426"/>
            </w:pPr>
            <w:r>
              <w:rPr>
                <w:rFonts w:ascii="Arial" w:hAnsi="Arial" w:cs="Arial"/>
                <w:sz w:val="15"/>
                <w:szCs w:val="15"/>
              </w:rPr>
              <w:t>8)       L'</w:t>
            </w:r>
            <w:r>
              <w:rPr>
                <w:rFonts w:ascii="Arial" w:hAnsi="Arial" w:cs="Arial"/>
                <w:b/>
                <w:sz w:val="15"/>
                <w:szCs w:val="15"/>
              </w:rPr>
              <w:t>organico medio annuo</w:t>
            </w:r>
            <w:r>
              <w:rPr>
                <w:rFonts w:ascii="Arial" w:hAnsi="Arial" w:cs="Arial"/>
                <w:sz w:val="15"/>
                <w:szCs w:val="15"/>
              </w:rPr>
              <w:t xml:space="preserve"> dell'operatore economico e il numero dei dirigenti negli ultimi tre anni sono i seguenti:</w:t>
            </w:r>
          </w:p>
        </w:tc>
        <w:tc>
          <w:tcPr>
            <w:tcW w:w="4922" w:type="dxa"/>
            <w:tcBorders>
              <w:top w:val="single" w:sz="4" w:space="0" w:color="00000A"/>
              <w:left w:val="single" w:sz="4" w:space="0" w:color="00000A"/>
              <w:bottom w:val="single" w:sz="4" w:space="0" w:color="00000A"/>
              <w:right w:val="single" w:sz="4" w:space="0" w:color="00000A"/>
            </w:tcBorders>
            <w:shd w:val="clear" w:color="auto" w:fill="FFFFFF"/>
          </w:tcPr>
          <w:p w14:paraId="765D85DA" w14:textId="77777777" w:rsidR="00A23B3E" w:rsidRDefault="00A23B3E">
            <w:pPr>
              <w:spacing w:before="0" w:after="0"/>
              <w:rPr>
                <w:rFonts w:ascii="Arial" w:hAnsi="Arial" w:cs="Arial"/>
                <w:sz w:val="15"/>
                <w:szCs w:val="15"/>
              </w:rPr>
            </w:pPr>
            <w:r>
              <w:rPr>
                <w:rFonts w:ascii="Arial" w:hAnsi="Arial" w:cs="Arial"/>
                <w:sz w:val="15"/>
                <w:szCs w:val="15"/>
              </w:rPr>
              <w:t>Anno, organico medio annuo:</w:t>
            </w:r>
          </w:p>
          <w:p w14:paraId="7CE4E3AB" w14:textId="77777777" w:rsidR="00A23B3E" w:rsidRDefault="00173DC4">
            <w:pPr>
              <w:spacing w:before="0" w:after="0"/>
              <w:rPr>
                <w:rFonts w:ascii="Arial" w:hAnsi="Arial" w:cs="Arial"/>
                <w:sz w:val="15"/>
                <w:szCs w:val="15"/>
              </w:rPr>
            </w:pP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00A23B3E">
              <w:rPr>
                <w:rFonts w:ascii="Arial" w:hAnsi="Arial" w:cs="Arial"/>
                <w:sz w:val="15"/>
                <w:szCs w:val="15"/>
              </w:rPr>
              <w:t>,</w:t>
            </w: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00A23B3E">
              <w:rPr>
                <w:rFonts w:ascii="Arial" w:hAnsi="Arial" w:cs="Arial"/>
                <w:sz w:val="15"/>
                <w:szCs w:val="15"/>
              </w:rPr>
              <w:t>,</w:t>
            </w:r>
          </w:p>
          <w:p w14:paraId="73FF117A" w14:textId="77777777" w:rsidR="00173DC4" w:rsidRDefault="00173DC4" w:rsidP="00173DC4">
            <w:pPr>
              <w:spacing w:before="0" w:after="0"/>
              <w:rPr>
                <w:rFonts w:ascii="Arial" w:hAnsi="Arial" w:cs="Arial"/>
                <w:sz w:val="15"/>
                <w:szCs w:val="15"/>
              </w:rPr>
            </w:pP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Pr>
                <w:rFonts w:ascii="Arial" w:hAnsi="Arial" w:cs="Arial"/>
                <w:sz w:val="15"/>
                <w:szCs w:val="15"/>
              </w:rPr>
              <w:t>,</w:t>
            </w: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Pr>
                <w:rFonts w:ascii="Arial" w:hAnsi="Arial" w:cs="Arial"/>
                <w:sz w:val="15"/>
                <w:szCs w:val="15"/>
              </w:rPr>
              <w:t>,</w:t>
            </w:r>
          </w:p>
          <w:p w14:paraId="1B4E66FD" w14:textId="77777777" w:rsidR="00173DC4" w:rsidRDefault="00173DC4" w:rsidP="00173DC4">
            <w:pPr>
              <w:spacing w:before="0" w:after="0"/>
              <w:rPr>
                <w:rFonts w:ascii="Arial" w:hAnsi="Arial" w:cs="Arial"/>
                <w:sz w:val="15"/>
                <w:szCs w:val="15"/>
              </w:rPr>
            </w:pP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Pr>
                <w:rFonts w:ascii="Arial" w:hAnsi="Arial" w:cs="Arial"/>
                <w:sz w:val="15"/>
                <w:szCs w:val="15"/>
              </w:rPr>
              <w:t>,</w:t>
            </w: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Pr>
                <w:rFonts w:ascii="Arial" w:hAnsi="Arial" w:cs="Arial"/>
                <w:sz w:val="15"/>
                <w:szCs w:val="15"/>
              </w:rPr>
              <w:t>,</w:t>
            </w:r>
          </w:p>
          <w:p w14:paraId="29D1C084" w14:textId="77777777" w:rsidR="00A23B3E" w:rsidRDefault="00A23B3E" w:rsidP="00173DC4">
            <w:pPr>
              <w:spacing w:before="0" w:after="0"/>
              <w:rPr>
                <w:rFonts w:ascii="Arial" w:hAnsi="Arial" w:cs="Arial"/>
                <w:sz w:val="15"/>
                <w:szCs w:val="15"/>
              </w:rPr>
            </w:pPr>
          </w:p>
          <w:p w14:paraId="6ED3622A" w14:textId="77777777" w:rsidR="00A23B3E" w:rsidRDefault="00A23B3E">
            <w:pPr>
              <w:spacing w:before="0" w:after="0"/>
              <w:rPr>
                <w:rFonts w:ascii="Arial" w:hAnsi="Arial" w:cs="Arial"/>
                <w:sz w:val="15"/>
                <w:szCs w:val="15"/>
              </w:rPr>
            </w:pPr>
            <w:r>
              <w:rPr>
                <w:rFonts w:ascii="Arial" w:hAnsi="Arial" w:cs="Arial"/>
                <w:sz w:val="15"/>
                <w:szCs w:val="15"/>
              </w:rPr>
              <w:t>Anno, numero di dirigenti</w:t>
            </w:r>
          </w:p>
          <w:p w14:paraId="3E69D9C6" w14:textId="77777777" w:rsidR="00584DEB" w:rsidRDefault="00584DEB" w:rsidP="00584DEB">
            <w:pPr>
              <w:spacing w:before="0" w:after="0"/>
              <w:rPr>
                <w:rFonts w:ascii="Arial" w:hAnsi="Arial" w:cs="Arial"/>
                <w:sz w:val="15"/>
                <w:szCs w:val="15"/>
              </w:rPr>
            </w:pPr>
            <w:r>
              <w:rPr>
                <w:rFonts w:ascii="Arial" w:hAnsi="Arial" w:cs="Arial"/>
              </w:rPr>
              <w:lastRenderedPageBreak/>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Pr>
                <w:rFonts w:ascii="Arial" w:hAnsi="Arial" w:cs="Arial"/>
                <w:sz w:val="15"/>
                <w:szCs w:val="15"/>
              </w:rPr>
              <w:t>,</w:t>
            </w: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Pr>
                <w:rFonts w:ascii="Arial" w:hAnsi="Arial" w:cs="Arial"/>
                <w:sz w:val="15"/>
                <w:szCs w:val="15"/>
              </w:rPr>
              <w:t>,</w:t>
            </w:r>
          </w:p>
          <w:p w14:paraId="7DD445C9" w14:textId="77777777" w:rsidR="00584DEB" w:rsidRDefault="00584DEB" w:rsidP="00584DEB">
            <w:pPr>
              <w:spacing w:before="0" w:after="0"/>
              <w:rPr>
                <w:rFonts w:ascii="Arial" w:hAnsi="Arial" w:cs="Arial"/>
                <w:sz w:val="15"/>
                <w:szCs w:val="15"/>
              </w:rPr>
            </w:pP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Pr>
                <w:rFonts w:ascii="Arial" w:hAnsi="Arial" w:cs="Arial"/>
                <w:sz w:val="15"/>
                <w:szCs w:val="15"/>
              </w:rPr>
              <w:t>,</w:t>
            </w: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Pr>
                <w:rFonts w:ascii="Arial" w:hAnsi="Arial" w:cs="Arial"/>
                <w:sz w:val="15"/>
                <w:szCs w:val="15"/>
              </w:rPr>
              <w:t>,</w:t>
            </w:r>
          </w:p>
          <w:p w14:paraId="53862D73" w14:textId="77777777" w:rsidR="00A23B3E" w:rsidRPr="00FA5A73" w:rsidRDefault="00584DEB">
            <w:pPr>
              <w:spacing w:before="0" w:after="0"/>
              <w:rPr>
                <w:rFonts w:ascii="Arial" w:hAnsi="Arial" w:cs="Arial"/>
                <w:sz w:val="15"/>
                <w:szCs w:val="15"/>
              </w:rPr>
            </w:pP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Pr>
                <w:rFonts w:ascii="Arial" w:hAnsi="Arial" w:cs="Arial"/>
                <w:sz w:val="15"/>
                <w:szCs w:val="15"/>
              </w:rPr>
              <w:t>,</w:t>
            </w: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00FA5A73">
              <w:rPr>
                <w:rFonts w:ascii="Arial" w:hAnsi="Arial" w:cs="Arial"/>
                <w:sz w:val="15"/>
                <w:szCs w:val="15"/>
              </w:rPr>
              <w:t>,</w:t>
            </w:r>
          </w:p>
        </w:tc>
      </w:tr>
      <w:tr w:rsidR="00A23B3E" w14:paraId="5B421BFC" w14:textId="77777777" w:rsidTr="00FA5A73">
        <w:tc>
          <w:tcPr>
            <w:tcW w:w="4366" w:type="dxa"/>
            <w:tcBorders>
              <w:top w:val="single" w:sz="4" w:space="0" w:color="00000A"/>
              <w:left w:val="single" w:sz="4" w:space="0" w:color="00000A"/>
              <w:bottom w:val="single" w:sz="4" w:space="0" w:color="00000A"/>
              <w:right w:val="single" w:sz="4" w:space="0" w:color="00000A"/>
            </w:tcBorders>
            <w:shd w:val="clear" w:color="auto" w:fill="FFFFFF"/>
          </w:tcPr>
          <w:p w14:paraId="2329F06B" w14:textId="77777777" w:rsidR="00A23B3E" w:rsidRDefault="00A23B3E">
            <w:pPr>
              <w:ind w:left="426" w:hanging="426"/>
            </w:pPr>
            <w:r>
              <w:rPr>
                <w:rFonts w:ascii="Arial" w:hAnsi="Arial" w:cs="Arial"/>
                <w:sz w:val="15"/>
                <w:szCs w:val="15"/>
              </w:rPr>
              <w:lastRenderedPageBreak/>
              <w:t>9)       Per l'esecuzione dell'appalto l'operatore economico disporrà dell'</w:t>
            </w:r>
            <w:r>
              <w:rPr>
                <w:rFonts w:ascii="Arial" w:hAnsi="Arial" w:cs="Arial"/>
                <w:b/>
                <w:sz w:val="15"/>
                <w:szCs w:val="15"/>
              </w:rPr>
              <w:t>attrezzatura, del materiale e dell'equipaggiamento tecnico</w:t>
            </w:r>
            <w:r>
              <w:rPr>
                <w:rFonts w:ascii="Arial" w:hAnsi="Arial" w:cs="Arial"/>
                <w:sz w:val="15"/>
                <w:szCs w:val="15"/>
              </w:rPr>
              <w:t xml:space="preserve"> seguenti:</w:t>
            </w:r>
          </w:p>
        </w:tc>
        <w:tc>
          <w:tcPr>
            <w:tcW w:w="4922" w:type="dxa"/>
            <w:tcBorders>
              <w:top w:val="single" w:sz="4" w:space="0" w:color="00000A"/>
              <w:left w:val="single" w:sz="4" w:space="0" w:color="00000A"/>
              <w:bottom w:val="single" w:sz="4" w:space="0" w:color="00000A"/>
              <w:right w:val="single" w:sz="4" w:space="0" w:color="00000A"/>
            </w:tcBorders>
            <w:shd w:val="clear" w:color="auto" w:fill="FFFFFF"/>
          </w:tcPr>
          <w:p w14:paraId="1AF8F0FF" w14:textId="77777777" w:rsidR="00A23B3E" w:rsidRDefault="00584DEB">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r w:rsidR="00A23B3E" w14:paraId="77393B3C" w14:textId="77777777" w:rsidTr="00FA5A73">
        <w:tc>
          <w:tcPr>
            <w:tcW w:w="4366" w:type="dxa"/>
            <w:tcBorders>
              <w:top w:val="single" w:sz="4" w:space="0" w:color="00000A"/>
              <w:left w:val="single" w:sz="4" w:space="0" w:color="00000A"/>
              <w:bottom w:val="single" w:sz="4" w:space="0" w:color="00000A"/>
              <w:right w:val="single" w:sz="4" w:space="0" w:color="00000A"/>
            </w:tcBorders>
            <w:shd w:val="clear" w:color="auto" w:fill="FFFFFF"/>
          </w:tcPr>
          <w:p w14:paraId="123878FA" w14:textId="77777777" w:rsidR="00A23B3E" w:rsidRDefault="00A23B3E">
            <w:pPr>
              <w:ind w:left="426" w:hanging="426"/>
            </w:pPr>
            <w:r>
              <w:rPr>
                <w:rFonts w:ascii="Arial" w:hAnsi="Arial" w:cs="Arial"/>
                <w:sz w:val="15"/>
                <w:szCs w:val="15"/>
              </w:rPr>
              <w:t xml:space="preserve">10)     L'operatore economico </w:t>
            </w:r>
            <w:r>
              <w:rPr>
                <w:rFonts w:ascii="Arial" w:hAnsi="Arial" w:cs="Arial"/>
                <w:b/>
                <w:sz w:val="15"/>
                <w:szCs w:val="15"/>
              </w:rPr>
              <w:t xml:space="preserve">intende eventualmente </w:t>
            </w:r>
            <w:proofErr w:type="gramStart"/>
            <w:r>
              <w:rPr>
                <w:rFonts w:ascii="Arial" w:hAnsi="Arial" w:cs="Arial"/>
                <w:b/>
                <w:sz w:val="15"/>
                <w:szCs w:val="15"/>
              </w:rPr>
              <w:t>subappaltare</w:t>
            </w:r>
            <w:r>
              <w:rPr>
                <w:rFonts w:ascii="Arial" w:hAnsi="Arial" w:cs="Arial"/>
                <w:sz w:val="15"/>
                <w:szCs w:val="15"/>
              </w:rPr>
              <w:t>(</w:t>
            </w:r>
            <w:proofErr w:type="gramEnd"/>
            <w:r>
              <w:rPr>
                <w:rStyle w:val="Rimandonotaapidipagina"/>
                <w:rFonts w:ascii="Arial" w:hAnsi="Arial" w:cs="Arial"/>
                <w:sz w:val="15"/>
                <w:szCs w:val="15"/>
              </w:rPr>
              <w:footnoteReference w:id="37"/>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4922" w:type="dxa"/>
            <w:tcBorders>
              <w:top w:val="single" w:sz="4" w:space="0" w:color="00000A"/>
              <w:left w:val="single" w:sz="4" w:space="0" w:color="00000A"/>
              <w:bottom w:val="single" w:sz="4" w:space="0" w:color="00000A"/>
              <w:right w:val="single" w:sz="4" w:space="0" w:color="00000A"/>
            </w:tcBorders>
            <w:shd w:val="clear" w:color="auto" w:fill="FFFFFF"/>
          </w:tcPr>
          <w:p w14:paraId="1B85CDEA" w14:textId="77777777" w:rsidR="00A23B3E" w:rsidRDefault="00584DEB">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r w:rsidR="00A23B3E" w14:paraId="46E3D2CB" w14:textId="77777777" w:rsidTr="00FA5A73">
        <w:tc>
          <w:tcPr>
            <w:tcW w:w="4366" w:type="dxa"/>
            <w:tcBorders>
              <w:top w:val="single" w:sz="4" w:space="0" w:color="00000A"/>
              <w:left w:val="single" w:sz="4" w:space="0" w:color="00000A"/>
              <w:bottom w:val="single" w:sz="4" w:space="0" w:color="00000A"/>
              <w:right w:val="single" w:sz="4" w:space="0" w:color="00000A"/>
            </w:tcBorders>
            <w:shd w:val="clear" w:color="auto" w:fill="FFFFFF"/>
          </w:tcPr>
          <w:p w14:paraId="69A25399" w14:textId="77777777" w:rsidR="00A23B3E" w:rsidRDefault="00A23B3E">
            <w:pPr>
              <w:shd w:val="clear" w:color="auto" w:fill="FFFFFF"/>
              <w:rPr>
                <w:rFonts w:ascii="Arial" w:hAnsi="Arial" w:cs="Arial"/>
                <w:sz w:val="15"/>
                <w:szCs w:val="15"/>
              </w:rPr>
            </w:pPr>
            <w:r>
              <w:rPr>
                <w:rFonts w:ascii="Arial" w:hAnsi="Arial" w:cs="Arial"/>
                <w:sz w:val="15"/>
                <w:szCs w:val="15"/>
              </w:rPr>
              <w:t xml:space="preserve">11)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14:paraId="136DF684" w14:textId="77777777" w:rsidR="00A23B3E" w:rsidRDefault="00A23B3E">
            <w:pPr>
              <w:ind w:left="426"/>
              <w:rPr>
                <w:rFonts w:ascii="Arial" w:hAnsi="Arial" w:cs="Arial"/>
                <w:sz w:val="15"/>
                <w:szCs w:val="15"/>
              </w:rPr>
            </w:pPr>
            <w:r>
              <w:rPr>
                <w:rFonts w:ascii="Arial" w:hAnsi="Arial" w:cs="Arial"/>
                <w:sz w:val="15"/>
                <w:szCs w:val="15"/>
              </w:rPr>
              <w:t>L'operatore economico fornirà i campioni, le descrizioni o le fotografie dei prodotti da fornire, non necessariamente accompagnati dalle certificazioni di autenticità, come richiesti;</w:t>
            </w:r>
            <w:r>
              <w:rPr>
                <w:rFonts w:ascii="Arial" w:hAnsi="Arial" w:cs="Arial"/>
                <w:sz w:val="15"/>
                <w:szCs w:val="15"/>
              </w:rPr>
              <w:br/>
            </w:r>
          </w:p>
          <w:p w14:paraId="7C96E8F0" w14:textId="77777777" w:rsidR="00A23B3E" w:rsidRDefault="00A23B3E">
            <w:pPr>
              <w:ind w:left="426"/>
              <w:rPr>
                <w:rFonts w:ascii="Arial" w:hAnsi="Arial" w:cs="Arial"/>
                <w:sz w:val="15"/>
                <w:szCs w:val="15"/>
              </w:rPr>
            </w:pPr>
            <w:r>
              <w:rPr>
                <w:rFonts w:ascii="Arial" w:hAnsi="Arial" w:cs="Arial"/>
                <w:sz w:val="15"/>
                <w:szCs w:val="15"/>
              </w:rPr>
              <w:t>se applicabile, l'operatore economico dichiara inoltre che provvederà a fornire le richieste certificazioni di autenticità.</w:t>
            </w:r>
            <w:r>
              <w:rPr>
                <w:rFonts w:ascii="Arial" w:hAnsi="Arial" w:cs="Arial"/>
                <w:sz w:val="15"/>
                <w:szCs w:val="15"/>
              </w:rPr>
              <w:br/>
            </w:r>
          </w:p>
          <w:p w14:paraId="447327DD" w14:textId="77777777" w:rsidR="00A23B3E" w:rsidRDefault="00A23B3E" w:rsidP="00FA5A73">
            <w:r>
              <w:rPr>
                <w:rFonts w:ascii="Arial" w:hAnsi="Arial" w:cs="Arial"/>
                <w:sz w:val="15"/>
                <w:szCs w:val="15"/>
              </w:rPr>
              <w:t>Se la documentazione pertinente è disponibile</w:t>
            </w:r>
            <w:r w:rsidR="00FA5A73">
              <w:rPr>
                <w:rFonts w:ascii="Arial" w:hAnsi="Arial" w:cs="Arial"/>
                <w:sz w:val="15"/>
                <w:szCs w:val="15"/>
              </w:rPr>
              <w:t xml:space="preserve"> </w:t>
            </w:r>
            <w:r>
              <w:rPr>
                <w:rFonts w:ascii="Arial" w:hAnsi="Arial" w:cs="Arial"/>
                <w:sz w:val="15"/>
                <w:szCs w:val="15"/>
              </w:rPr>
              <w:t>elettronicamente, indicare:</w:t>
            </w:r>
          </w:p>
        </w:tc>
        <w:tc>
          <w:tcPr>
            <w:tcW w:w="4922" w:type="dxa"/>
            <w:tcBorders>
              <w:top w:val="single" w:sz="4" w:space="0" w:color="00000A"/>
              <w:left w:val="single" w:sz="4" w:space="0" w:color="00000A"/>
              <w:bottom w:val="single" w:sz="4" w:space="0" w:color="00000A"/>
              <w:right w:val="single" w:sz="4" w:space="0" w:color="00000A"/>
            </w:tcBorders>
            <w:shd w:val="clear" w:color="auto" w:fill="FFFFFF"/>
          </w:tcPr>
          <w:p w14:paraId="10CD19B0" w14:textId="77777777" w:rsidR="00A23B3E" w:rsidRDefault="00A23B3E">
            <w:pPr>
              <w:rPr>
                <w:rFonts w:ascii="Arial" w:hAnsi="Arial" w:cs="Arial"/>
                <w:sz w:val="15"/>
                <w:szCs w:val="15"/>
              </w:rPr>
            </w:pPr>
          </w:p>
          <w:p w14:paraId="275F2498" w14:textId="77777777" w:rsidR="00A23B3E" w:rsidRDefault="00A23B3E">
            <w:pPr>
              <w:rPr>
                <w:rFonts w:ascii="Arial" w:hAnsi="Arial" w:cs="Arial"/>
                <w:sz w:val="15"/>
                <w:szCs w:val="15"/>
              </w:rPr>
            </w:pPr>
          </w:p>
          <w:p w14:paraId="080BA2C7" w14:textId="77777777" w:rsidR="004575B0" w:rsidRDefault="004575B0" w:rsidP="004575B0">
            <w:pPr>
              <w:jc w:val="both"/>
              <w:rPr>
                <w:rFonts w:ascii="Arial" w:hAnsi="Arial" w:cs="Arial"/>
                <w:color w:val="000000"/>
                <w:sz w:val="14"/>
                <w:szCs w:val="14"/>
              </w:rPr>
            </w:pP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Pr="0029239D">
              <w:rPr>
                <w:rFonts w:ascii="Arial" w:hAnsi="Arial" w:cs="Arial"/>
                <w:sz w:val="16"/>
              </w:rPr>
              <w:fldChar w:fldCharType="end"/>
            </w:r>
            <w:r>
              <w:rPr>
                <w:rFonts w:ascii="Arial" w:hAnsi="Arial" w:cs="Arial"/>
                <w:sz w:val="22"/>
              </w:rPr>
              <w:t xml:space="preserve"> </w:t>
            </w:r>
            <w:r>
              <w:rPr>
                <w:rFonts w:ascii="Arial" w:hAnsi="Arial" w:cs="Arial"/>
                <w:sz w:val="14"/>
                <w:szCs w:val="14"/>
              </w:rPr>
              <w:t xml:space="preserve">Sì </w:t>
            </w: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Pr="0029239D">
              <w:rPr>
                <w:rFonts w:ascii="Arial" w:hAnsi="Arial" w:cs="Arial"/>
                <w:sz w:val="16"/>
              </w:rPr>
              <w:fldChar w:fldCharType="end"/>
            </w:r>
            <w:r>
              <w:rPr>
                <w:rFonts w:ascii="Arial" w:hAnsi="Arial" w:cs="Arial"/>
                <w:sz w:val="14"/>
                <w:szCs w:val="14"/>
              </w:rPr>
              <w:t xml:space="preserve"> No</w:t>
            </w:r>
            <w:r w:rsidRPr="003A443E">
              <w:rPr>
                <w:rFonts w:ascii="Arial" w:hAnsi="Arial" w:cs="Arial"/>
                <w:color w:val="000000"/>
                <w:sz w:val="14"/>
                <w:szCs w:val="14"/>
              </w:rPr>
              <w:t xml:space="preserve"> </w:t>
            </w:r>
          </w:p>
          <w:p w14:paraId="417071AD" w14:textId="77777777" w:rsidR="00A23B3E" w:rsidRDefault="00A23B3E">
            <w:pPr>
              <w:rPr>
                <w:rFonts w:ascii="Arial" w:hAnsi="Arial" w:cs="Arial"/>
                <w:sz w:val="15"/>
                <w:szCs w:val="15"/>
              </w:rPr>
            </w:pPr>
            <w:r>
              <w:rPr>
                <w:rFonts w:ascii="Arial" w:hAnsi="Arial" w:cs="Arial"/>
                <w:sz w:val="15"/>
                <w:szCs w:val="15"/>
              </w:rPr>
              <w:br/>
            </w:r>
          </w:p>
          <w:p w14:paraId="11C5DB55" w14:textId="77777777" w:rsidR="00FA5A73" w:rsidRDefault="00FA5A73">
            <w:pPr>
              <w:rPr>
                <w:rFonts w:ascii="Arial" w:hAnsi="Arial" w:cs="Arial"/>
                <w:sz w:val="15"/>
                <w:szCs w:val="15"/>
              </w:rPr>
            </w:pPr>
          </w:p>
          <w:p w14:paraId="6E7C0B6A" w14:textId="77777777" w:rsidR="004575B0" w:rsidRDefault="004575B0" w:rsidP="004575B0">
            <w:pPr>
              <w:jc w:val="both"/>
              <w:rPr>
                <w:rFonts w:ascii="Arial" w:hAnsi="Arial" w:cs="Arial"/>
                <w:color w:val="000000"/>
                <w:sz w:val="14"/>
                <w:szCs w:val="14"/>
              </w:rPr>
            </w:pP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Pr="0029239D">
              <w:rPr>
                <w:rFonts w:ascii="Arial" w:hAnsi="Arial" w:cs="Arial"/>
                <w:sz w:val="16"/>
              </w:rPr>
              <w:fldChar w:fldCharType="end"/>
            </w:r>
            <w:r>
              <w:rPr>
                <w:rFonts w:ascii="Arial" w:hAnsi="Arial" w:cs="Arial"/>
                <w:sz w:val="22"/>
              </w:rPr>
              <w:t xml:space="preserve"> </w:t>
            </w:r>
            <w:r>
              <w:rPr>
                <w:rFonts w:ascii="Arial" w:hAnsi="Arial" w:cs="Arial"/>
                <w:sz w:val="14"/>
                <w:szCs w:val="14"/>
              </w:rPr>
              <w:t xml:space="preserve">Sì </w:t>
            </w: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Pr="0029239D">
              <w:rPr>
                <w:rFonts w:ascii="Arial" w:hAnsi="Arial" w:cs="Arial"/>
                <w:sz w:val="16"/>
              </w:rPr>
              <w:fldChar w:fldCharType="end"/>
            </w:r>
            <w:r>
              <w:rPr>
                <w:rFonts w:ascii="Arial" w:hAnsi="Arial" w:cs="Arial"/>
                <w:sz w:val="14"/>
                <w:szCs w:val="14"/>
              </w:rPr>
              <w:t xml:space="preserve"> No</w:t>
            </w:r>
            <w:r w:rsidRPr="003A443E">
              <w:rPr>
                <w:rFonts w:ascii="Arial" w:hAnsi="Arial" w:cs="Arial"/>
                <w:color w:val="000000"/>
                <w:sz w:val="14"/>
                <w:szCs w:val="14"/>
              </w:rPr>
              <w:t xml:space="preserve"> </w:t>
            </w:r>
          </w:p>
          <w:p w14:paraId="27CEE2E9" w14:textId="77777777" w:rsidR="00A23B3E" w:rsidRDefault="00A23B3E" w:rsidP="00FA5A73">
            <w:r>
              <w:rPr>
                <w:rFonts w:ascii="Arial" w:hAnsi="Arial" w:cs="Arial"/>
                <w:sz w:val="15"/>
                <w:szCs w:val="15"/>
              </w:rPr>
              <w:br/>
              <w:t>(indirizzo web, autorità o organismo di emanazione, riferimento preciso della documentazione):</w:t>
            </w:r>
            <w:r w:rsidR="00584DEB">
              <w:rPr>
                <w:rFonts w:ascii="Arial" w:hAnsi="Arial" w:cs="Arial"/>
              </w:rPr>
              <w:fldChar w:fldCharType="begin">
                <w:ffData>
                  <w:name w:val="Testo1"/>
                  <w:enabled/>
                  <w:calcOnExit w:val="0"/>
                  <w:textInput/>
                </w:ffData>
              </w:fldChar>
            </w:r>
            <w:r w:rsidR="00584DEB">
              <w:rPr>
                <w:rFonts w:ascii="Arial" w:hAnsi="Arial" w:cs="Arial"/>
              </w:rPr>
              <w:instrText xml:space="preserve"> FORMTEXT </w:instrText>
            </w:r>
            <w:r w:rsidR="00584DEB">
              <w:rPr>
                <w:rFonts w:ascii="Arial" w:hAnsi="Arial" w:cs="Arial"/>
              </w:rPr>
            </w:r>
            <w:r w:rsidR="00584DEB">
              <w:rPr>
                <w:rFonts w:ascii="Arial" w:hAnsi="Arial" w:cs="Arial"/>
              </w:rPr>
              <w:fldChar w:fldCharType="separate"/>
            </w:r>
            <w:r w:rsidR="00584DEB">
              <w:rPr>
                <w:rFonts w:ascii="Arial" w:hAnsi="Arial" w:cs="Arial"/>
                <w:noProof/>
              </w:rPr>
              <w:t> </w:t>
            </w:r>
            <w:r w:rsidR="00584DEB">
              <w:rPr>
                <w:rFonts w:ascii="Arial" w:hAnsi="Arial" w:cs="Arial"/>
                <w:noProof/>
              </w:rPr>
              <w:t> </w:t>
            </w:r>
            <w:r w:rsidR="00584DEB">
              <w:rPr>
                <w:rFonts w:ascii="Arial" w:hAnsi="Arial" w:cs="Arial"/>
                <w:noProof/>
              </w:rPr>
              <w:t> </w:t>
            </w:r>
            <w:r w:rsidR="00584DEB">
              <w:rPr>
                <w:rFonts w:ascii="Arial" w:hAnsi="Arial" w:cs="Arial"/>
                <w:noProof/>
              </w:rPr>
              <w:t> </w:t>
            </w:r>
            <w:r w:rsidR="00584DEB">
              <w:rPr>
                <w:rFonts w:ascii="Arial" w:hAnsi="Arial" w:cs="Arial"/>
                <w:noProof/>
              </w:rPr>
              <w:t> </w:t>
            </w:r>
            <w:r w:rsidR="00584DEB">
              <w:rPr>
                <w:rFonts w:ascii="Arial" w:hAnsi="Arial" w:cs="Arial"/>
              </w:rPr>
              <w:fldChar w:fldCharType="end"/>
            </w:r>
          </w:p>
        </w:tc>
      </w:tr>
      <w:tr w:rsidR="00A23B3E" w14:paraId="5216E563" w14:textId="77777777" w:rsidTr="00FA5A73">
        <w:tc>
          <w:tcPr>
            <w:tcW w:w="4366" w:type="dxa"/>
            <w:tcBorders>
              <w:top w:val="single" w:sz="4" w:space="0" w:color="00000A"/>
              <w:left w:val="single" w:sz="4" w:space="0" w:color="00000A"/>
              <w:bottom w:val="single" w:sz="4" w:space="0" w:color="00000A"/>
              <w:right w:val="single" w:sz="4" w:space="0" w:color="00000A"/>
            </w:tcBorders>
            <w:shd w:val="clear" w:color="auto" w:fill="FFFFFF"/>
          </w:tcPr>
          <w:p w14:paraId="2D1AA0E5" w14:textId="77777777" w:rsidR="00A23B3E" w:rsidRDefault="00A23B3E">
            <w:pPr>
              <w:spacing w:before="0" w:after="0"/>
              <w:ind w:left="426" w:hanging="426"/>
              <w:rPr>
                <w:rFonts w:ascii="Arial" w:hAnsi="Arial" w:cs="Arial"/>
                <w:sz w:val="15"/>
                <w:szCs w:val="15"/>
              </w:rPr>
            </w:pPr>
            <w:r>
              <w:rPr>
                <w:rFonts w:ascii="Arial" w:hAnsi="Arial" w:cs="Arial"/>
                <w:sz w:val="15"/>
                <w:szCs w:val="15"/>
              </w:rPr>
              <w:t xml:space="preserve">12)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14:paraId="719B4149" w14:textId="77777777" w:rsidR="00A23B3E" w:rsidRDefault="00A23B3E">
            <w:pPr>
              <w:spacing w:before="0" w:after="0"/>
              <w:ind w:left="426"/>
              <w:rPr>
                <w:rFonts w:ascii="Arial" w:hAnsi="Arial" w:cs="Arial"/>
                <w:b/>
                <w:sz w:val="15"/>
                <w:szCs w:val="15"/>
              </w:rPr>
            </w:pPr>
            <w:r>
              <w:rPr>
                <w:rFonts w:ascii="Arial" w:hAnsi="Arial" w:cs="Arial"/>
                <w:sz w:val="15"/>
                <w:szCs w:val="15"/>
              </w:rPr>
              <w:t xml:space="preserve">L'operatore economico può fornire i richiesti </w:t>
            </w:r>
            <w:r>
              <w:rPr>
                <w:rFonts w:ascii="Arial" w:hAnsi="Arial" w:cs="Arial"/>
                <w:b/>
                <w:sz w:val="15"/>
                <w:szCs w:val="15"/>
              </w:rPr>
              <w:t>certificati</w:t>
            </w:r>
            <w:r>
              <w:rPr>
                <w:rFonts w:ascii="Arial" w:hAnsi="Arial" w:cs="Arial"/>
                <w:sz w:val="15"/>
                <w:szCs w:val="15"/>
              </w:rPr>
              <w:t xml:space="preserve"> rilasciati da </w:t>
            </w:r>
            <w:r>
              <w:rPr>
                <w:rFonts w:ascii="Arial" w:hAnsi="Arial" w:cs="Arial"/>
                <w:b/>
                <w:sz w:val="15"/>
                <w:szCs w:val="15"/>
              </w:rPr>
              <w:t>istituti o servizi ufficiali incaricati del controllo della qualità,</w:t>
            </w:r>
            <w:r>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14:paraId="6C249463" w14:textId="77777777" w:rsidR="00A23B3E" w:rsidRDefault="00A23B3E">
            <w:pPr>
              <w:spacing w:before="0" w:after="0"/>
              <w:ind w:left="426"/>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si dispone:</w:t>
            </w:r>
            <w:r>
              <w:rPr>
                <w:rFonts w:ascii="Arial" w:hAnsi="Arial" w:cs="Arial"/>
                <w:sz w:val="15"/>
                <w:szCs w:val="15"/>
              </w:rPr>
              <w:br/>
            </w:r>
          </w:p>
          <w:p w14:paraId="525D985E" w14:textId="77777777" w:rsidR="00A23B3E" w:rsidRDefault="00A23B3E">
            <w:pPr>
              <w:spacing w:before="0" w:after="0"/>
            </w:pPr>
            <w:r>
              <w:rPr>
                <w:rFonts w:ascii="Arial" w:hAnsi="Arial" w:cs="Arial"/>
                <w:sz w:val="15"/>
                <w:szCs w:val="15"/>
              </w:rPr>
              <w:t>Se la documentazione pertinente è disponibile elettronicamente, indicare:</w:t>
            </w:r>
          </w:p>
        </w:tc>
        <w:tc>
          <w:tcPr>
            <w:tcW w:w="4922" w:type="dxa"/>
            <w:tcBorders>
              <w:top w:val="single" w:sz="4" w:space="0" w:color="00000A"/>
              <w:left w:val="single" w:sz="4" w:space="0" w:color="00000A"/>
              <w:bottom w:val="single" w:sz="4" w:space="0" w:color="00000A"/>
              <w:right w:val="single" w:sz="4" w:space="0" w:color="00000A"/>
            </w:tcBorders>
            <w:shd w:val="clear" w:color="auto" w:fill="FFFFFF"/>
          </w:tcPr>
          <w:p w14:paraId="6BAB3878" w14:textId="77777777" w:rsidR="00FA5A73" w:rsidRDefault="00FA5A73" w:rsidP="004575B0">
            <w:pPr>
              <w:jc w:val="both"/>
              <w:rPr>
                <w:rFonts w:ascii="Arial" w:hAnsi="Arial" w:cs="Arial"/>
                <w:sz w:val="15"/>
                <w:szCs w:val="15"/>
              </w:rPr>
            </w:pPr>
          </w:p>
          <w:p w14:paraId="22A24A22" w14:textId="77777777" w:rsidR="00FA5A73" w:rsidRDefault="00FA5A73" w:rsidP="004575B0">
            <w:pPr>
              <w:jc w:val="both"/>
              <w:rPr>
                <w:rFonts w:ascii="Arial" w:hAnsi="Arial" w:cs="Arial"/>
                <w:sz w:val="15"/>
                <w:szCs w:val="15"/>
              </w:rPr>
            </w:pPr>
          </w:p>
          <w:p w14:paraId="4702BB9D" w14:textId="77777777" w:rsidR="00FA5A73" w:rsidRDefault="00FA5A73" w:rsidP="004575B0">
            <w:pPr>
              <w:jc w:val="both"/>
              <w:rPr>
                <w:rFonts w:ascii="Arial" w:hAnsi="Arial" w:cs="Arial"/>
                <w:sz w:val="15"/>
                <w:szCs w:val="15"/>
              </w:rPr>
            </w:pPr>
          </w:p>
          <w:p w14:paraId="4EE457E4" w14:textId="77777777" w:rsidR="004575B0" w:rsidRDefault="00A23B3E" w:rsidP="004575B0">
            <w:pPr>
              <w:jc w:val="both"/>
              <w:rPr>
                <w:rFonts w:ascii="Arial" w:hAnsi="Arial" w:cs="Arial"/>
                <w:color w:val="000000"/>
                <w:sz w:val="14"/>
                <w:szCs w:val="14"/>
              </w:rPr>
            </w:pPr>
            <w:r>
              <w:rPr>
                <w:rFonts w:ascii="Arial" w:hAnsi="Arial" w:cs="Arial"/>
                <w:sz w:val="15"/>
                <w:szCs w:val="15"/>
              </w:rPr>
              <w:br/>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22"/>
              </w:rPr>
              <w:t xml:space="preserve"> </w:t>
            </w:r>
            <w:r w:rsidR="004575B0">
              <w:rPr>
                <w:rFonts w:ascii="Arial" w:hAnsi="Arial" w:cs="Arial"/>
                <w:sz w:val="14"/>
                <w:szCs w:val="14"/>
              </w:rPr>
              <w:t xml:space="preserve">Sì </w:t>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14"/>
                <w:szCs w:val="14"/>
              </w:rPr>
              <w:t xml:space="preserve"> No</w:t>
            </w:r>
            <w:r w:rsidR="004575B0" w:rsidRPr="003A443E">
              <w:rPr>
                <w:rFonts w:ascii="Arial" w:hAnsi="Arial" w:cs="Arial"/>
                <w:color w:val="000000"/>
                <w:sz w:val="14"/>
                <w:szCs w:val="14"/>
              </w:rPr>
              <w:t xml:space="preserve"> </w:t>
            </w:r>
          </w:p>
          <w:p w14:paraId="290CA836" w14:textId="77777777" w:rsidR="00A23B3E" w:rsidRDefault="00A23B3E">
            <w:pPr>
              <w:spacing w:before="0" w:after="0"/>
              <w:rPr>
                <w:rFonts w:ascii="Arial" w:hAnsi="Arial" w:cs="Arial"/>
                <w:sz w:val="15"/>
                <w:szCs w:val="15"/>
              </w:rPr>
            </w:pPr>
          </w:p>
          <w:p w14:paraId="659DE60C" w14:textId="77777777" w:rsidR="00A23B3E" w:rsidRDefault="00584DEB">
            <w:pPr>
              <w:spacing w:before="0" w:after="0"/>
              <w:rPr>
                <w:rFonts w:ascii="Arial" w:hAnsi="Arial" w:cs="Arial"/>
                <w:sz w:val="15"/>
                <w:szCs w:val="15"/>
              </w:rPr>
            </w:pP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00A23B3E">
              <w:rPr>
                <w:rFonts w:ascii="Arial" w:hAnsi="Arial" w:cs="Arial"/>
                <w:sz w:val="15"/>
                <w:szCs w:val="15"/>
              </w:rPr>
              <w:br/>
            </w:r>
          </w:p>
          <w:p w14:paraId="758F50AB" w14:textId="77777777" w:rsidR="00A23B3E" w:rsidRDefault="00A23B3E">
            <w:pPr>
              <w:spacing w:before="0" w:after="0"/>
              <w:rPr>
                <w:rFonts w:ascii="Arial" w:hAnsi="Arial" w:cs="Arial"/>
                <w:sz w:val="15"/>
                <w:szCs w:val="15"/>
              </w:rPr>
            </w:pPr>
          </w:p>
          <w:p w14:paraId="1616A90F" w14:textId="77777777" w:rsidR="002E43BE" w:rsidRDefault="00A23B3E">
            <w:pPr>
              <w:spacing w:before="0" w:after="0"/>
              <w:rPr>
                <w:rFonts w:ascii="Arial" w:hAnsi="Arial" w:cs="Arial"/>
              </w:rPr>
            </w:pPr>
            <w:r>
              <w:rPr>
                <w:rFonts w:ascii="Arial" w:hAnsi="Arial" w:cs="Arial"/>
                <w:sz w:val="15"/>
                <w:szCs w:val="15"/>
              </w:rPr>
              <w:t>(indirizzo web, autorità o organismo di emanazione, riferimento preciso della documentazione):</w:t>
            </w:r>
            <w:r w:rsidR="00584DEB">
              <w:rPr>
                <w:rFonts w:ascii="Arial" w:hAnsi="Arial" w:cs="Arial"/>
              </w:rPr>
              <w:fldChar w:fldCharType="begin">
                <w:ffData>
                  <w:name w:val="Testo1"/>
                  <w:enabled/>
                  <w:calcOnExit w:val="0"/>
                  <w:textInput/>
                </w:ffData>
              </w:fldChar>
            </w:r>
            <w:r w:rsidR="00584DEB">
              <w:rPr>
                <w:rFonts w:ascii="Arial" w:hAnsi="Arial" w:cs="Arial"/>
              </w:rPr>
              <w:instrText xml:space="preserve"> FORMTEXT </w:instrText>
            </w:r>
            <w:r w:rsidR="00584DEB">
              <w:rPr>
                <w:rFonts w:ascii="Arial" w:hAnsi="Arial" w:cs="Arial"/>
              </w:rPr>
            </w:r>
            <w:r w:rsidR="00584DEB">
              <w:rPr>
                <w:rFonts w:ascii="Arial" w:hAnsi="Arial" w:cs="Arial"/>
              </w:rPr>
              <w:fldChar w:fldCharType="separate"/>
            </w:r>
            <w:r w:rsidR="00584DEB">
              <w:rPr>
                <w:rFonts w:ascii="Arial" w:hAnsi="Arial" w:cs="Arial"/>
                <w:noProof/>
              </w:rPr>
              <w:t> </w:t>
            </w:r>
            <w:r w:rsidR="00584DEB">
              <w:rPr>
                <w:rFonts w:ascii="Arial" w:hAnsi="Arial" w:cs="Arial"/>
                <w:noProof/>
              </w:rPr>
              <w:t> </w:t>
            </w:r>
            <w:r w:rsidR="00584DEB">
              <w:rPr>
                <w:rFonts w:ascii="Arial" w:hAnsi="Arial" w:cs="Arial"/>
                <w:noProof/>
              </w:rPr>
              <w:t> </w:t>
            </w:r>
            <w:r w:rsidR="00584DEB">
              <w:rPr>
                <w:rFonts w:ascii="Arial" w:hAnsi="Arial" w:cs="Arial"/>
                <w:noProof/>
              </w:rPr>
              <w:t> </w:t>
            </w:r>
            <w:r w:rsidR="00584DEB">
              <w:rPr>
                <w:rFonts w:ascii="Arial" w:hAnsi="Arial" w:cs="Arial"/>
                <w:noProof/>
              </w:rPr>
              <w:t> </w:t>
            </w:r>
            <w:r w:rsidR="00584DEB">
              <w:rPr>
                <w:rFonts w:ascii="Arial" w:hAnsi="Arial" w:cs="Arial"/>
              </w:rPr>
              <w:fldChar w:fldCharType="end"/>
            </w:r>
            <w:r w:rsidR="00584DEB">
              <w:rPr>
                <w:rFonts w:ascii="Arial" w:hAnsi="Arial" w:cs="Arial"/>
              </w:rPr>
              <w:t xml:space="preserve"> </w:t>
            </w:r>
          </w:p>
          <w:p w14:paraId="7E605E84" w14:textId="77777777" w:rsidR="00584DEB" w:rsidRDefault="00584DEB">
            <w:pPr>
              <w:spacing w:before="0" w:after="0"/>
            </w:pPr>
          </w:p>
        </w:tc>
      </w:tr>
      <w:tr w:rsidR="00A23B3E" w:rsidRPr="003A443E" w14:paraId="3130EAB9" w14:textId="77777777" w:rsidTr="00FA5A73">
        <w:tc>
          <w:tcPr>
            <w:tcW w:w="4366" w:type="dxa"/>
            <w:tcBorders>
              <w:top w:val="single" w:sz="4" w:space="0" w:color="00000A"/>
              <w:left w:val="single" w:sz="4" w:space="0" w:color="00000A"/>
              <w:bottom w:val="single" w:sz="4" w:space="0" w:color="00000A"/>
              <w:right w:val="single" w:sz="4" w:space="0" w:color="00000A"/>
            </w:tcBorders>
            <w:shd w:val="clear" w:color="auto" w:fill="FFFFFF"/>
          </w:tcPr>
          <w:p w14:paraId="536AF57C" w14:textId="77777777" w:rsidR="00A23B3E" w:rsidRPr="003A443E" w:rsidRDefault="00A23B3E" w:rsidP="00350D7E">
            <w:pPr>
              <w:pStyle w:val="Paragrafoelenco1"/>
              <w:ind w:left="20"/>
              <w:jc w:val="both"/>
              <w:rPr>
                <w:rFonts w:ascii="Arial" w:hAnsi="Arial" w:cs="Arial"/>
                <w:color w:val="000000"/>
                <w:sz w:val="15"/>
                <w:szCs w:val="15"/>
              </w:rPr>
            </w:pPr>
            <w:r w:rsidRPr="003A443E">
              <w:rPr>
                <w:rFonts w:ascii="Arial" w:hAnsi="Arial" w:cs="Arial"/>
                <w:color w:val="000000"/>
                <w:sz w:val="15"/>
                <w:szCs w:val="15"/>
              </w:rPr>
              <w:t>1</w:t>
            </w:r>
            <w:r w:rsidR="00D64744" w:rsidRPr="003A443E">
              <w:rPr>
                <w:rFonts w:ascii="Arial" w:hAnsi="Arial" w:cs="Arial"/>
                <w:color w:val="000000"/>
                <w:sz w:val="15"/>
                <w:szCs w:val="15"/>
              </w:rPr>
              <w:t xml:space="preserve">3) </w:t>
            </w:r>
            <w:r w:rsidRPr="003A443E">
              <w:rPr>
                <w:rFonts w:ascii="Arial" w:hAnsi="Arial" w:cs="Arial"/>
                <w:color w:val="000000"/>
                <w:sz w:val="15"/>
                <w:szCs w:val="15"/>
              </w:rPr>
              <w:t xml:space="preserve"> Per quanto riguarda gli </w:t>
            </w:r>
            <w:r w:rsidRPr="003A443E">
              <w:rPr>
                <w:rFonts w:ascii="Arial" w:hAnsi="Arial" w:cs="Arial"/>
                <w:b/>
                <w:color w:val="000000"/>
                <w:sz w:val="15"/>
                <w:szCs w:val="15"/>
              </w:rPr>
              <w:t>eventuali altri requisiti tecnici e professionali</w:t>
            </w:r>
            <w:r w:rsidRPr="003A443E">
              <w:rPr>
                <w:rFonts w:ascii="Arial" w:hAnsi="Arial" w:cs="Arial"/>
                <w:color w:val="000000"/>
                <w:sz w:val="15"/>
                <w:szCs w:val="15"/>
              </w:rPr>
              <w:t xml:space="preserve"> specificati nell'avviso o bando pertinente o nei documenti di gara, l'operatore economico dichiara che:</w:t>
            </w:r>
            <w:r w:rsidRPr="003A443E">
              <w:rPr>
                <w:rFonts w:ascii="Arial" w:hAnsi="Arial" w:cs="Arial"/>
                <w:color w:val="000000"/>
                <w:sz w:val="15"/>
                <w:szCs w:val="15"/>
              </w:rPr>
              <w:br/>
            </w:r>
          </w:p>
          <w:p w14:paraId="49586CD0" w14:textId="77777777" w:rsidR="00A23B3E" w:rsidRPr="003A443E" w:rsidRDefault="00A23B3E">
            <w:pPr>
              <w:rPr>
                <w:color w:val="000000"/>
              </w:rPr>
            </w:pPr>
            <w:r w:rsidRPr="003A443E">
              <w:rPr>
                <w:rFonts w:ascii="Arial" w:hAnsi="Arial" w:cs="Arial"/>
                <w:color w:val="000000"/>
                <w:sz w:val="15"/>
                <w:szCs w:val="15"/>
              </w:rPr>
              <w:t xml:space="preserve">Se la documentazione pertinente </w:t>
            </w:r>
            <w:r w:rsidRPr="003A443E">
              <w:rPr>
                <w:rFonts w:ascii="Arial" w:hAnsi="Arial" w:cs="Arial"/>
                <w:b/>
                <w:color w:val="000000"/>
                <w:sz w:val="15"/>
                <w:szCs w:val="15"/>
              </w:rPr>
              <w:t>eventualmente</w:t>
            </w:r>
            <w:r w:rsidRPr="003A443E">
              <w:rPr>
                <w:rFonts w:ascii="Arial" w:hAnsi="Arial" w:cs="Arial"/>
                <w:color w:val="000000"/>
                <w:sz w:val="15"/>
                <w:szCs w:val="15"/>
              </w:rPr>
              <w:t xml:space="preserve"> specificata nell'avviso o bando pertinente o nei documenti di gara è disponibile elettronicamente, indicare:</w:t>
            </w:r>
          </w:p>
        </w:tc>
        <w:tc>
          <w:tcPr>
            <w:tcW w:w="4922" w:type="dxa"/>
            <w:tcBorders>
              <w:top w:val="single" w:sz="4" w:space="0" w:color="00000A"/>
              <w:left w:val="single" w:sz="4" w:space="0" w:color="00000A"/>
              <w:bottom w:val="single" w:sz="4" w:space="0" w:color="00000A"/>
              <w:right w:val="single" w:sz="4" w:space="0" w:color="00000A"/>
            </w:tcBorders>
            <w:shd w:val="clear" w:color="auto" w:fill="FFFFFF"/>
          </w:tcPr>
          <w:p w14:paraId="60534E70" w14:textId="77777777" w:rsidR="00A23B3E" w:rsidRPr="003A443E" w:rsidRDefault="00584DEB">
            <w:pPr>
              <w:rPr>
                <w:rFonts w:ascii="Arial" w:hAnsi="Arial" w:cs="Arial"/>
                <w:color w:val="000000"/>
                <w:sz w:val="15"/>
                <w:szCs w:val="15"/>
              </w:rPr>
            </w:pP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00A23B3E" w:rsidRPr="003A443E">
              <w:rPr>
                <w:rFonts w:ascii="Arial" w:hAnsi="Arial" w:cs="Arial"/>
                <w:color w:val="000000"/>
                <w:sz w:val="15"/>
                <w:szCs w:val="15"/>
              </w:rPr>
              <w:br/>
            </w:r>
            <w:r w:rsidR="00A23B3E" w:rsidRPr="003A443E">
              <w:rPr>
                <w:rFonts w:ascii="Arial" w:hAnsi="Arial" w:cs="Arial"/>
                <w:color w:val="000000"/>
                <w:sz w:val="15"/>
                <w:szCs w:val="15"/>
              </w:rPr>
              <w:br/>
            </w:r>
            <w:r w:rsidR="00A23B3E" w:rsidRPr="003A443E">
              <w:rPr>
                <w:rFonts w:ascii="Arial" w:hAnsi="Arial" w:cs="Arial"/>
                <w:color w:val="000000"/>
                <w:sz w:val="15"/>
                <w:szCs w:val="15"/>
              </w:rPr>
              <w:br/>
            </w:r>
            <w:r w:rsidR="00A23B3E" w:rsidRPr="003A443E">
              <w:rPr>
                <w:rFonts w:ascii="Arial" w:hAnsi="Arial" w:cs="Arial"/>
                <w:color w:val="000000"/>
                <w:sz w:val="15"/>
                <w:szCs w:val="15"/>
              </w:rPr>
              <w:br/>
              <w:t xml:space="preserve">(indirizzo web, autorità o organismo di emanazione, riferimento preciso della documentazione): </w:t>
            </w:r>
          </w:p>
          <w:p w14:paraId="76F50796" w14:textId="77777777" w:rsidR="00A23B3E" w:rsidRPr="003A443E" w:rsidRDefault="00584DEB">
            <w:pPr>
              <w:rPr>
                <w:color w:val="000000"/>
              </w:rPr>
            </w:pP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bl>
    <w:p w14:paraId="3CA97DF8" w14:textId="77777777" w:rsidR="00A23B3E" w:rsidRPr="003A443E" w:rsidRDefault="00A23B3E">
      <w:pPr>
        <w:jc w:val="both"/>
        <w:rPr>
          <w:rFonts w:ascii="Arial" w:hAnsi="Arial" w:cs="Arial"/>
          <w:color w:val="000000"/>
          <w:sz w:val="15"/>
          <w:szCs w:val="15"/>
        </w:rPr>
      </w:pPr>
    </w:p>
    <w:p w14:paraId="4D5266DD" w14:textId="77777777" w:rsidR="00A23B3E" w:rsidRPr="003A443E" w:rsidRDefault="00A23B3E" w:rsidP="00BF74E1">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14:paraId="6D4108F8" w14:textId="77777777" w:rsidR="00A23B3E"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4EEF4201"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3020661" w14:textId="77777777" w:rsidR="00A23B3E" w:rsidRDefault="00A23B3E">
            <w:r>
              <w:rPr>
                <w:rFonts w:ascii="Arial" w:hAnsi="Arial" w:cs="Arial"/>
                <w:b/>
                <w:w w:val="0"/>
                <w:sz w:val="15"/>
                <w:szCs w:val="15"/>
              </w:rPr>
              <w:lastRenderedPageBreak/>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FBBB3D8" w14:textId="77777777" w:rsidR="00A23B3E" w:rsidRDefault="00A23B3E">
            <w:r>
              <w:rPr>
                <w:rFonts w:ascii="Arial" w:hAnsi="Arial" w:cs="Arial"/>
                <w:b/>
                <w:w w:val="0"/>
                <w:sz w:val="15"/>
                <w:szCs w:val="15"/>
              </w:rPr>
              <w:t>Risposta:</w:t>
            </w:r>
          </w:p>
        </w:tc>
      </w:tr>
      <w:tr w:rsidR="00A23B3E" w14:paraId="6B966C85"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BC406B7" w14:textId="77777777"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w w:val="0"/>
                <w:sz w:val="15"/>
                <w:szCs w:val="15"/>
              </w:rPr>
              <w:t>, compresa l'accessibilità per le persone con disabilità?</w:t>
            </w:r>
          </w:p>
          <w:p w14:paraId="3A4278F7" w14:textId="77777777"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spiegare perché e precisare di quali altri mezzi di prova relativi al programma di garanzia della qualità si dispone:</w:t>
            </w:r>
          </w:p>
          <w:p w14:paraId="23277772" w14:textId="77777777"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C1E107A" w14:textId="77777777" w:rsidR="004575B0" w:rsidRDefault="004575B0" w:rsidP="004575B0">
            <w:pPr>
              <w:jc w:val="both"/>
              <w:rPr>
                <w:rFonts w:ascii="Arial" w:hAnsi="Arial" w:cs="Arial"/>
                <w:color w:val="000000"/>
                <w:sz w:val="14"/>
                <w:szCs w:val="14"/>
              </w:rPr>
            </w:pP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Pr="0029239D">
              <w:rPr>
                <w:rFonts w:ascii="Arial" w:hAnsi="Arial" w:cs="Arial"/>
                <w:sz w:val="16"/>
              </w:rPr>
              <w:fldChar w:fldCharType="end"/>
            </w:r>
            <w:r>
              <w:rPr>
                <w:rFonts w:ascii="Arial" w:hAnsi="Arial" w:cs="Arial"/>
                <w:sz w:val="22"/>
              </w:rPr>
              <w:t xml:space="preserve"> </w:t>
            </w:r>
            <w:r>
              <w:rPr>
                <w:rFonts w:ascii="Arial" w:hAnsi="Arial" w:cs="Arial"/>
                <w:sz w:val="14"/>
                <w:szCs w:val="14"/>
              </w:rPr>
              <w:t xml:space="preserve">Sì </w:t>
            </w: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Pr="0029239D">
              <w:rPr>
                <w:rFonts w:ascii="Arial" w:hAnsi="Arial" w:cs="Arial"/>
                <w:sz w:val="16"/>
              </w:rPr>
              <w:fldChar w:fldCharType="end"/>
            </w:r>
            <w:r>
              <w:rPr>
                <w:rFonts w:ascii="Arial" w:hAnsi="Arial" w:cs="Arial"/>
                <w:sz w:val="14"/>
                <w:szCs w:val="14"/>
              </w:rPr>
              <w:t xml:space="preserve"> No</w:t>
            </w:r>
            <w:r w:rsidRPr="003A443E">
              <w:rPr>
                <w:rFonts w:ascii="Arial" w:hAnsi="Arial" w:cs="Arial"/>
                <w:color w:val="000000"/>
                <w:sz w:val="14"/>
                <w:szCs w:val="14"/>
              </w:rPr>
              <w:t xml:space="preserve"> </w:t>
            </w:r>
          </w:p>
          <w:p w14:paraId="686AFDC5" w14:textId="77777777" w:rsidR="00A23B3E" w:rsidRDefault="00A23B3E" w:rsidP="00FA5A73">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sidR="00584DEB">
              <w:rPr>
                <w:rFonts w:ascii="Arial" w:hAnsi="Arial" w:cs="Arial"/>
              </w:rPr>
              <w:fldChar w:fldCharType="begin">
                <w:ffData>
                  <w:name w:val="Testo1"/>
                  <w:enabled/>
                  <w:calcOnExit w:val="0"/>
                  <w:textInput/>
                </w:ffData>
              </w:fldChar>
            </w:r>
            <w:r w:rsidR="00584DEB">
              <w:rPr>
                <w:rFonts w:ascii="Arial" w:hAnsi="Arial" w:cs="Arial"/>
              </w:rPr>
              <w:instrText xml:space="preserve"> FORMTEXT </w:instrText>
            </w:r>
            <w:r w:rsidR="00584DEB">
              <w:rPr>
                <w:rFonts w:ascii="Arial" w:hAnsi="Arial" w:cs="Arial"/>
              </w:rPr>
            </w:r>
            <w:r w:rsidR="00584DEB">
              <w:rPr>
                <w:rFonts w:ascii="Arial" w:hAnsi="Arial" w:cs="Arial"/>
              </w:rPr>
              <w:fldChar w:fldCharType="separate"/>
            </w:r>
            <w:r w:rsidR="00584DEB">
              <w:rPr>
                <w:rFonts w:ascii="Arial" w:hAnsi="Arial" w:cs="Arial"/>
                <w:noProof/>
              </w:rPr>
              <w:t> </w:t>
            </w:r>
            <w:r w:rsidR="00584DEB">
              <w:rPr>
                <w:rFonts w:ascii="Arial" w:hAnsi="Arial" w:cs="Arial"/>
                <w:noProof/>
              </w:rPr>
              <w:t> </w:t>
            </w:r>
            <w:r w:rsidR="00584DEB">
              <w:rPr>
                <w:rFonts w:ascii="Arial" w:hAnsi="Arial" w:cs="Arial"/>
                <w:noProof/>
              </w:rPr>
              <w:t> </w:t>
            </w:r>
            <w:r w:rsidR="00584DEB">
              <w:rPr>
                <w:rFonts w:ascii="Arial" w:hAnsi="Arial" w:cs="Arial"/>
                <w:noProof/>
              </w:rPr>
              <w:t> </w:t>
            </w:r>
            <w:r w:rsidR="00584DEB">
              <w:rPr>
                <w:rFonts w:ascii="Arial" w:hAnsi="Arial" w:cs="Arial"/>
                <w:noProof/>
              </w:rPr>
              <w:t> </w:t>
            </w:r>
            <w:r w:rsidR="00584DEB">
              <w:rPr>
                <w:rFonts w:ascii="Arial" w:hAnsi="Arial" w:cs="Arial"/>
              </w:rPr>
              <w:fldChar w:fldCharType="end"/>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r w:rsidR="00584DEB">
              <w:rPr>
                <w:rFonts w:ascii="Arial" w:hAnsi="Arial" w:cs="Arial"/>
              </w:rPr>
              <w:fldChar w:fldCharType="begin">
                <w:ffData>
                  <w:name w:val="Testo1"/>
                  <w:enabled/>
                  <w:calcOnExit w:val="0"/>
                  <w:textInput/>
                </w:ffData>
              </w:fldChar>
            </w:r>
            <w:r w:rsidR="00584DEB">
              <w:rPr>
                <w:rFonts w:ascii="Arial" w:hAnsi="Arial" w:cs="Arial"/>
              </w:rPr>
              <w:instrText xml:space="preserve"> FORMTEXT </w:instrText>
            </w:r>
            <w:r w:rsidR="00584DEB">
              <w:rPr>
                <w:rFonts w:ascii="Arial" w:hAnsi="Arial" w:cs="Arial"/>
              </w:rPr>
            </w:r>
            <w:r w:rsidR="00584DEB">
              <w:rPr>
                <w:rFonts w:ascii="Arial" w:hAnsi="Arial" w:cs="Arial"/>
              </w:rPr>
              <w:fldChar w:fldCharType="separate"/>
            </w:r>
            <w:r w:rsidR="00584DEB">
              <w:rPr>
                <w:rFonts w:ascii="Arial" w:hAnsi="Arial" w:cs="Arial"/>
                <w:noProof/>
              </w:rPr>
              <w:t> </w:t>
            </w:r>
            <w:r w:rsidR="00584DEB">
              <w:rPr>
                <w:rFonts w:ascii="Arial" w:hAnsi="Arial" w:cs="Arial"/>
                <w:noProof/>
              </w:rPr>
              <w:t> </w:t>
            </w:r>
            <w:r w:rsidR="00584DEB">
              <w:rPr>
                <w:rFonts w:ascii="Arial" w:hAnsi="Arial" w:cs="Arial"/>
                <w:noProof/>
              </w:rPr>
              <w:t> </w:t>
            </w:r>
            <w:r w:rsidR="00584DEB">
              <w:rPr>
                <w:rFonts w:ascii="Arial" w:hAnsi="Arial" w:cs="Arial"/>
                <w:noProof/>
              </w:rPr>
              <w:t> </w:t>
            </w:r>
            <w:r w:rsidR="00584DEB">
              <w:rPr>
                <w:rFonts w:ascii="Arial" w:hAnsi="Arial" w:cs="Arial"/>
                <w:noProof/>
              </w:rPr>
              <w:t> </w:t>
            </w:r>
            <w:r w:rsidR="00584DEB">
              <w:rPr>
                <w:rFonts w:ascii="Arial" w:hAnsi="Arial" w:cs="Arial"/>
              </w:rPr>
              <w:fldChar w:fldCharType="end"/>
            </w:r>
          </w:p>
        </w:tc>
      </w:tr>
      <w:tr w:rsidR="00A23B3E" w14:paraId="43B86B47"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4CE111F" w14:textId="77777777"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rispetta determinati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w:t>
            </w:r>
          </w:p>
          <w:p w14:paraId="70738DD4" w14:textId="77777777"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xml:space="preserve">, spiegare perché e precisare di quali altri mezzi di prova relativi ai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 xml:space="preserve"> si dispone:</w:t>
            </w:r>
          </w:p>
          <w:p w14:paraId="1C14E75E" w14:textId="77777777"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8FCC39C" w14:textId="77777777" w:rsidR="00FA5A73" w:rsidRDefault="00FA5A73" w:rsidP="004575B0">
            <w:pPr>
              <w:jc w:val="both"/>
              <w:rPr>
                <w:rFonts w:ascii="Arial" w:hAnsi="Arial" w:cs="Arial"/>
                <w:sz w:val="16"/>
              </w:rPr>
            </w:pPr>
          </w:p>
          <w:p w14:paraId="43E915EF" w14:textId="77777777" w:rsidR="004575B0" w:rsidRDefault="004575B0" w:rsidP="004575B0">
            <w:pPr>
              <w:jc w:val="both"/>
              <w:rPr>
                <w:rFonts w:ascii="Arial" w:hAnsi="Arial" w:cs="Arial"/>
                <w:color w:val="000000"/>
                <w:sz w:val="14"/>
                <w:szCs w:val="14"/>
              </w:rPr>
            </w:pP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Pr="0029239D">
              <w:rPr>
                <w:rFonts w:ascii="Arial" w:hAnsi="Arial" w:cs="Arial"/>
                <w:sz w:val="16"/>
              </w:rPr>
              <w:fldChar w:fldCharType="end"/>
            </w:r>
            <w:r>
              <w:rPr>
                <w:rFonts w:ascii="Arial" w:hAnsi="Arial" w:cs="Arial"/>
                <w:sz w:val="22"/>
              </w:rPr>
              <w:t xml:space="preserve"> </w:t>
            </w:r>
            <w:r>
              <w:rPr>
                <w:rFonts w:ascii="Arial" w:hAnsi="Arial" w:cs="Arial"/>
                <w:sz w:val="14"/>
                <w:szCs w:val="14"/>
              </w:rPr>
              <w:t xml:space="preserve">Sì </w:t>
            </w: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Pr="0029239D">
              <w:rPr>
                <w:rFonts w:ascii="Arial" w:hAnsi="Arial" w:cs="Arial"/>
                <w:sz w:val="16"/>
              </w:rPr>
              <w:fldChar w:fldCharType="end"/>
            </w:r>
            <w:r>
              <w:rPr>
                <w:rFonts w:ascii="Arial" w:hAnsi="Arial" w:cs="Arial"/>
                <w:sz w:val="14"/>
                <w:szCs w:val="14"/>
              </w:rPr>
              <w:t xml:space="preserve"> No</w:t>
            </w:r>
            <w:r w:rsidRPr="003A443E">
              <w:rPr>
                <w:rFonts w:ascii="Arial" w:hAnsi="Arial" w:cs="Arial"/>
                <w:color w:val="000000"/>
                <w:sz w:val="14"/>
                <w:szCs w:val="14"/>
              </w:rPr>
              <w:t xml:space="preserve"> </w:t>
            </w:r>
          </w:p>
          <w:p w14:paraId="5FFB38A1" w14:textId="77777777" w:rsidR="00A23B3E" w:rsidRDefault="00A23B3E" w:rsidP="00CF62CD">
            <w:r>
              <w:rPr>
                <w:rFonts w:ascii="Arial" w:hAnsi="Arial" w:cs="Arial"/>
                <w:w w:val="0"/>
                <w:sz w:val="15"/>
                <w:szCs w:val="15"/>
              </w:rPr>
              <w:br/>
            </w:r>
            <w:r w:rsidR="00584DEB">
              <w:rPr>
                <w:rFonts w:ascii="Arial" w:hAnsi="Arial" w:cs="Arial"/>
              </w:rPr>
              <w:fldChar w:fldCharType="begin">
                <w:ffData>
                  <w:name w:val="Testo1"/>
                  <w:enabled/>
                  <w:calcOnExit w:val="0"/>
                  <w:textInput/>
                </w:ffData>
              </w:fldChar>
            </w:r>
            <w:r w:rsidR="00584DEB">
              <w:rPr>
                <w:rFonts w:ascii="Arial" w:hAnsi="Arial" w:cs="Arial"/>
              </w:rPr>
              <w:instrText xml:space="preserve"> FORMTEXT </w:instrText>
            </w:r>
            <w:r w:rsidR="00584DEB">
              <w:rPr>
                <w:rFonts w:ascii="Arial" w:hAnsi="Arial" w:cs="Arial"/>
              </w:rPr>
            </w:r>
            <w:r w:rsidR="00584DEB">
              <w:rPr>
                <w:rFonts w:ascii="Arial" w:hAnsi="Arial" w:cs="Arial"/>
              </w:rPr>
              <w:fldChar w:fldCharType="separate"/>
            </w:r>
            <w:r w:rsidR="00584DEB">
              <w:rPr>
                <w:rFonts w:ascii="Arial" w:hAnsi="Arial" w:cs="Arial"/>
                <w:noProof/>
              </w:rPr>
              <w:t> </w:t>
            </w:r>
            <w:r w:rsidR="00584DEB">
              <w:rPr>
                <w:rFonts w:ascii="Arial" w:hAnsi="Arial" w:cs="Arial"/>
                <w:noProof/>
              </w:rPr>
              <w:t> </w:t>
            </w:r>
            <w:r w:rsidR="00584DEB">
              <w:rPr>
                <w:rFonts w:ascii="Arial" w:hAnsi="Arial" w:cs="Arial"/>
                <w:noProof/>
              </w:rPr>
              <w:t> </w:t>
            </w:r>
            <w:r w:rsidR="00584DEB">
              <w:rPr>
                <w:rFonts w:ascii="Arial" w:hAnsi="Arial" w:cs="Arial"/>
                <w:noProof/>
              </w:rPr>
              <w:t> </w:t>
            </w:r>
            <w:r w:rsidR="00584DEB">
              <w:rPr>
                <w:rFonts w:ascii="Arial" w:hAnsi="Arial" w:cs="Arial"/>
                <w:noProof/>
              </w:rPr>
              <w:t> </w:t>
            </w:r>
            <w:r w:rsidR="00584DEB">
              <w:rPr>
                <w:rFonts w:ascii="Arial" w:hAnsi="Arial" w:cs="Arial"/>
              </w:rPr>
              <w:fldChar w:fldCharType="end"/>
            </w:r>
            <w:r>
              <w:rPr>
                <w:rFonts w:ascii="Arial" w:hAnsi="Arial" w:cs="Arial"/>
                <w:w w:val="0"/>
                <w:sz w:val="15"/>
                <w:szCs w:val="15"/>
              </w:rPr>
              <w:br/>
            </w:r>
            <w:r>
              <w:rPr>
                <w:rFonts w:ascii="Arial" w:hAnsi="Arial" w:cs="Arial"/>
                <w:w w:val="0"/>
                <w:sz w:val="15"/>
                <w:szCs w:val="15"/>
              </w:rPr>
              <w:br/>
            </w:r>
            <w:r>
              <w:rPr>
                <w:rFonts w:ascii="Arial" w:hAnsi="Arial" w:cs="Arial"/>
                <w:sz w:val="15"/>
                <w:szCs w:val="15"/>
              </w:rPr>
              <w:t xml:space="preserve">(indirizzo web, autorità o organismo di emanazione, riferimento preciso della documentazione): </w:t>
            </w:r>
            <w:r w:rsidR="00584DEB">
              <w:rPr>
                <w:rFonts w:ascii="Arial" w:hAnsi="Arial" w:cs="Arial"/>
              </w:rPr>
              <w:fldChar w:fldCharType="begin">
                <w:ffData>
                  <w:name w:val="Testo1"/>
                  <w:enabled/>
                  <w:calcOnExit w:val="0"/>
                  <w:textInput/>
                </w:ffData>
              </w:fldChar>
            </w:r>
            <w:r w:rsidR="00584DEB">
              <w:rPr>
                <w:rFonts w:ascii="Arial" w:hAnsi="Arial" w:cs="Arial"/>
              </w:rPr>
              <w:instrText xml:space="preserve"> FORMTEXT </w:instrText>
            </w:r>
            <w:r w:rsidR="00584DEB">
              <w:rPr>
                <w:rFonts w:ascii="Arial" w:hAnsi="Arial" w:cs="Arial"/>
              </w:rPr>
            </w:r>
            <w:r w:rsidR="00584DEB">
              <w:rPr>
                <w:rFonts w:ascii="Arial" w:hAnsi="Arial" w:cs="Arial"/>
              </w:rPr>
              <w:fldChar w:fldCharType="separate"/>
            </w:r>
            <w:r w:rsidR="00584DEB">
              <w:rPr>
                <w:rFonts w:ascii="Arial" w:hAnsi="Arial" w:cs="Arial"/>
                <w:noProof/>
              </w:rPr>
              <w:t> </w:t>
            </w:r>
            <w:r w:rsidR="00584DEB">
              <w:rPr>
                <w:rFonts w:ascii="Arial" w:hAnsi="Arial" w:cs="Arial"/>
                <w:noProof/>
              </w:rPr>
              <w:t> </w:t>
            </w:r>
            <w:r w:rsidR="00584DEB">
              <w:rPr>
                <w:rFonts w:ascii="Arial" w:hAnsi="Arial" w:cs="Arial"/>
                <w:noProof/>
              </w:rPr>
              <w:t> </w:t>
            </w:r>
            <w:r w:rsidR="00584DEB">
              <w:rPr>
                <w:rFonts w:ascii="Arial" w:hAnsi="Arial" w:cs="Arial"/>
                <w:noProof/>
              </w:rPr>
              <w:t> </w:t>
            </w:r>
            <w:r w:rsidR="00584DEB">
              <w:rPr>
                <w:rFonts w:ascii="Arial" w:hAnsi="Arial" w:cs="Arial"/>
                <w:noProof/>
              </w:rPr>
              <w:t> </w:t>
            </w:r>
            <w:r w:rsidR="00584DEB">
              <w:rPr>
                <w:rFonts w:ascii="Arial" w:hAnsi="Arial" w:cs="Arial"/>
              </w:rPr>
              <w:fldChar w:fldCharType="end"/>
            </w:r>
          </w:p>
        </w:tc>
      </w:tr>
    </w:tbl>
    <w:p w14:paraId="14F86720" w14:textId="77777777" w:rsidR="00A23B3E" w:rsidRDefault="00A23B3E">
      <w:pPr>
        <w:rPr>
          <w:rFonts w:ascii="Arial" w:hAnsi="Arial" w:cs="Arial"/>
          <w:sz w:val="15"/>
          <w:szCs w:val="15"/>
        </w:rPr>
      </w:pPr>
    </w:p>
    <w:p w14:paraId="1898F26C" w14:textId="77777777" w:rsidR="00A23B3E" w:rsidRPr="00D92A41" w:rsidRDefault="00A23B3E" w:rsidP="00D92A41">
      <w:pPr>
        <w:pageBreakBefore/>
        <w:spacing w:before="0"/>
        <w:jc w:val="center"/>
        <w:rPr>
          <w:rFonts w:ascii="Arial" w:hAnsi="Arial" w:cs="Arial"/>
          <w:w w:val="0"/>
          <w:sz w:val="15"/>
          <w:szCs w:val="15"/>
        </w:rPr>
      </w:pPr>
      <w:r w:rsidRPr="00D92A41">
        <w:rPr>
          <w:b/>
          <w:sz w:val="19"/>
          <w:szCs w:val="19"/>
        </w:rPr>
        <w:lastRenderedPageBreak/>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rFonts w:ascii="Arial" w:hAnsi="Arial" w:cs="Arial"/>
          <w:smallCaps/>
          <w:color w:val="000000"/>
          <w:sz w:val="15"/>
          <w:szCs w:val="15"/>
        </w:rPr>
        <w:t>(A</w:t>
      </w:r>
      <w:r w:rsidRPr="003A443E">
        <w:rPr>
          <w:rFonts w:ascii="Arial" w:hAnsi="Arial" w:cs="Arial"/>
          <w:smallCaps/>
          <w:color w:val="000000"/>
          <w:sz w:val="16"/>
          <w:szCs w:val="16"/>
        </w:rPr>
        <w:t>rticolo 91 del Codice)</w:t>
      </w:r>
    </w:p>
    <w:p w14:paraId="3E98CAC3" w14:textId="77777777"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06A77728" w14:textId="77777777"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14:paraId="6192E49D" w14:textId="77777777" w:rsidR="00A23B3E" w:rsidRDefault="00A23B3E">
      <w:pPr>
        <w:rPr>
          <w:rFonts w:ascii="Arial" w:hAnsi="Arial" w:cs="Arial"/>
          <w:b/>
          <w:w w:val="0"/>
          <w:sz w:val="15"/>
          <w:szCs w:val="15"/>
        </w:rPr>
      </w:pPr>
      <w:r>
        <w:rPr>
          <w:rFonts w:ascii="Arial" w:hAnsi="Arial" w:cs="Arial"/>
          <w:b/>
          <w:w w:val="0"/>
          <w:sz w:val="15"/>
          <w:szCs w:val="15"/>
        </w:rPr>
        <w:t>L'operatore economico dichiara:</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A23B3E" w14:paraId="067855EF" w14:textId="77777777"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B5945E2" w14:textId="77777777" w:rsidR="00A23B3E" w:rsidRDefault="00A23B3E">
            <w:r>
              <w:rPr>
                <w:rFonts w:ascii="Arial" w:hAnsi="Arial" w:cs="Arial"/>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0ADAC9B2" w14:textId="77777777" w:rsidR="00A23B3E" w:rsidRDefault="00A23B3E">
            <w:r>
              <w:rPr>
                <w:rFonts w:ascii="Arial" w:hAnsi="Arial" w:cs="Arial"/>
                <w:b/>
                <w:w w:val="0"/>
                <w:sz w:val="15"/>
                <w:szCs w:val="15"/>
              </w:rPr>
              <w:t>Risposta:</w:t>
            </w:r>
          </w:p>
        </w:tc>
      </w:tr>
      <w:tr w:rsidR="00A23B3E" w14:paraId="48F2871B" w14:textId="77777777"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1856201" w14:textId="77777777" w:rsidR="00A23B3E" w:rsidRDefault="00A23B3E">
            <w:pPr>
              <w:rPr>
                <w:rFonts w:ascii="Arial" w:hAnsi="Arial" w:cs="Arial"/>
                <w:w w:val="0"/>
                <w:sz w:val="15"/>
                <w:szCs w:val="15"/>
              </w:rPr>
            </w:pPr>
            <w:r>
              <w:rPr>
                <w:rFonts w:ascii="Arial" w:hAnsi="Arial" w:cs="Arial"/>
                <w:w w:val="0"/>
                <w:sz w:val="15"/>
                <w:szCs w:val="15"/>
              </w:rPr>
              <w:t xml:space="preserve">Di </w:t>
            </w:r>
            <w:r>
              <w:rPr>
                <w:rFonts w:ascii="Arial" w:hAnsi="Arial" w:cs="Arial"/>
                <w:b/>
                <w:w w:val="0"/>
                <w:sz w:val="15"/>
                <w:szCs w:val="15"/>
              </w:rPr>
              <w:t>soddisfare</w:t>
            </w:r>
            <w:r>
              <w:rPr>
                <w:rFonts w:ascii="Arial" w:hAnsi="Arial" w:cs="Arial"/>
                <w:w w:val="0"/>
                <w:sz w:val="15"/>
                <w:szCs w:val="15"/>
              </w:rPr>
              <w:t xml:space="preserve"> i criteri e le regole obiettivi e non discriminatori da applicare per limitare il numero di candidati, come di seguito </w:t>
            </w:r>
            <w:proofErr w:type="gramStart"/>
            <w:r>
              <w:rPr>
                <w:rFonts w:ascii="Arial" w:hAnsi="Arial" w:cs="Arial"/>
                <w:w w:val="0"/>
                <w:sz w:val="15"/>
                <w:szCs w:val="15"/>
              </w:rPr>
              <w:t>indicato :</w:t>
            </w:r>
            <w:proofErr w:type="gramEnd"/>
          </w:p>
          <w:p w14:paraId="050D9257" w14:textId="77777777" w:rsidR="00A23B3E" w:rsidRDefault="00A23B3E">
            <w:pPr>
              <w:rPr>
                <w:rFonts w:ascii="Arial" w:hAnsi="Arial" w:cs="Arial"/>
                <w:w w:val="0"/>
                <w:sz w:val="15"/>
                <w:szCs w:val="15"/>
              </w:rPr>
            </w:pPr>
            <w:r>
              <w:rPr>
                <w:rFonts w:ascii="Arial" w:hAnsi="Arial" w:cs="Arial"/>
                <w:w w:val="0"/>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w w:val="0"/>
                <w:sz w:val="15"/>
                <w:szCs w:val="15"/>
              </w:rPr>
              <w:t xml:space="preserve"> se l'operatore economico dispone dei documenti richiesti:</w:t>
            </w:r>
          </w:p>
          <w:p w14:paraId="74B3BC24" w14:textId="77777777" w:rsidR="00CF62CD" w:rsidRDefault="00CF62CD">
            <w:pPr>
              <w:rPr>
                <w:rFonts w:ascii="Arial" w:hAnsi="Arial" w:cs="Arial"/>
                <w:sz w:val="15"/>
                <w:szCs w:val="15"/>
              </w:rPr>
            </w:pPr>
          </w:p>
          <w:p w14:paraId="2E45952F" w14:textId="77777777" w:rsidR="00A23B3E" w:rsidRDefault="00A23B3E">
            <w:r>
              <w:rPr>
                <w:rFonts w:ascii="Arial" w:hAnsi="Arial" w:cs="Arial"/>
                <w:sz w:val="15"/>
                <w:szCs w:val="15"/>
              </w:rPr>
              <w:t>Se alcuni di tali certificati o altre forme di prove documentali sono disponibili elettronicamente (</w:t>
            </w:r>
            <w:r>
              <w:rPr>
                <w:rStyle w:val="Rimandonotaapidipagina"/>
                <w:rFonts w:ascii="Arial" w:hAnsi="Arial" w:cs="Arial"/>
                <w:sz w:val="15"/>
                <w:szCs w:val="15"/>
              </w:rPr>
              <w:footnoteReference w:id="38"/>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3E78F953" w14:textId="77777777" w:rsidR="00CF62CD" w:rsidRDefault="00584DEB" w:rsidP="004575B0">
            <w:pPr>
              <w:rPr>
                <w:rFonts w:ascii="Arial" w:hAnsi="Arial" w:cs="Arial"/>
                <w:sz w:val="15"/>
                <w:szCs w:val="15"/>
              </w:rPr>
            </w:pP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00A23B3E">
              <w:rPr>
                <w:rFonts w:ascii="Arial" w:hAnsi="Arial" w:cs="Arial"/>
                <w:sz w:val="15"/>
                <w:szCs w:val="15"/>
              </w:rPr>
              <w:br/>
            </w:r>
            <w:r w:rsidR="00A23B3E">
              <w:rPr>
                <w:rFonts w:ascii="Arial" w:hAnsi="Arial" w:cs="Arial"/>
                <w:sz w:val="15"/>
                <w:szCs w:val="15"/>
              </w:rPr>
              <w:br/>
            </w:r>
          </w:p>
          <w:p w14:paraId="4201C968" w14:textId="77777777" w:rsidR="00CF62CD" w:rsidRDefault="00A23B3E">
            <w:pPr>
              <w:rPr>
                <w:rFonts w:ascii="Arial" w:hAnsi="Arial" w:cs="Arial"/>
                <w:sz w:val="15"/>
                <w:szCs w:val="15"/>
              </w:rPr>
            </w:pPr>
            <w:r>
              <w:rPr>
                <w:rFonts w:ascii="Arial" w:hAnsi="Arial" w:cs="Arial"/>
                <w:sz w:val="15"/>
                <w:szCs w:val="15"/>
              </w:rPr>
              <w:br/>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22"/>
              </w:rPr>
              <w:t xml:space="preserve"> </w:t>
            </w:r>
            <w:r w:rsidR="004575B0">
              <w:rPr>
                <w:rFonts w:ascii="Arial" w:hAnsi="Arial" w:cs="Arial"/>
                <w:sz w:val="14"/>
                <w:szCs w:val="14"/>
              </w:rPr>
              <w:t xml:space="preserve">Sì </w:t>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466159">
              <w:rPr>
                <w:rFonts w:ascii="Arial" w:hAnsi="Arial" w:cs="Arial"/>
                <w:sz w:val="16"/>
              </w:rPr>
            </w:r>
            <w:r w:rsidR="00466159">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14"/>
                <w:szCs w:val="14"/>
              </w:rPr>
              <w:t xml:space="preserve"> </w:t>
            </w:r>
            <w:proofErr w:type="gramStart"/>
            <w:r w:rsidR="004575B0">
              <w:rPr>
                <w:rFonts w:ascii="Arial" w:hAnsi="Arial" w:cs="Arial"/>
                <w:sz w:val="14"/>
                <w:szCs w:val="14"/>
              </w:rPr>
              <w:t>No</w:t>
            </w:r>
            <w:r>
              <w:rPr>
                <w:rFonts w:ascii="Arial" w:hAnsi="Arial" w:cs="Arial"/>
                <w:sz w:val="15"/>
                <w:szCs w:val="15"/>
              </w:rPr>
              <w:t>(</w:t>
            </w:r>
            <w:proofErr w:type="gramEnd"/>
            <w:r>
              <w:rPr>
                <w:rStyle w:val="Rimandonotaapidipagina"/>
                <w:rFonts w:ascii="Arial" w:hAnsi="Arial" w:cs="Arial"/>
                <w:sz w:val="15"/>
                <w:szCs w:val="15"/>
              </w:rPr>
              <w:footnoteReference w:id="39"/>
            </w:r>
            <w:r w:rsidR="00CF62CD">
              <w:rPr>
                <w:rFonts w:ascii="Arial" w:hAnsi="Arial" w:cs="Arial"/>
                <w:sz w:val="15"/>
                <w:szCs w:val="15"/>
              </w:rPr>
              <w:t>)</w:t>
            </w:r>
            <w:r w:rsidR="00CF62CD">
              <w:rPr>
                <w:rFonts w:ascii="Arial" w:hAnsi="Arial" w:cs="Arial"/>
                <w:sz w:val="15"/>
                <w:szCs w:val="15"/>
              </w:rPr>
              <w:br/>
            </w:r>
            <w:r w:rsidR="00CF62CD">
              <w:rPr>
                <w:rFonts w:ascii="Arial" w:hAnsi="Arial" w:cs="Arial"/>
                <w:sz w:val="15"/>
                <w:szCs w:val="15"/>
              </w:rPr>
              <w:br/>
            </w:r>
          </w:p>
          <w:p w14:paraId="599875F8" w14:textId="77777777" w:rsidR="00A23B3E" w:rsidRDefault="00A23B3E" w:rsidP="00CF62CD">
            <w:r>
              <w:rPr>
                <w:rFonts w:ascii="Arial" w:hAnsi="Arial" w:cs="Arial"/>
                <w:sz w:val="15"/>
                <w:szCs w:val="15"/>
              </w:rPr>
              <w:t>(indirizzo web, autorità o organismo di emanazione, riferimento preciso della documentazione):</w:t>
            </w:r>
            <w:r w:rsidR="00584DEB">
              <w:rPr>
                <w:rFonts w:ascii="Arial" w:hAnsi="Arial" w:cs="Arial"/>
              </w:rPr>
              <w:fldChar w:fldCharType="begin">
                <w:ffData>
                  <w:name w:val="Testo1"/>
                  <w:enabled/>
                  <w:calcOnExit w:val="0"/>
                  <w:textInput/>
                </w:ffData>
              </w:fldChar>
            </w:r>
            <w:r w:rsidR="00584DEB">
              <w:rPr>
                <w:rFonts w:ascii="Arial" w:hAnsi="Arial" w:cs="Arial"/>
              </w:rPr>
              <w:instrText xml:space="preserve"> FORMTEXT </w:instrText>
            </w:r>
            <w:r w:rsidR="00584DEB">
              <w:rPr>
                <w:rFonts w:ascii="Arial" w:hAnsi="Arial" w:cs="Arial"/>
              </w:rPr>
            </w:r>
            <w:r w:rsidR="00584DEB">
              <w:rPr>
                <w:rFonts w:ascii="Arial" w:hAnsi="Arial" w:cs="Arial"/>
              </w:rPr>
              <w:fldChar w:fldCharType="separate"/>
            </w:r>
            <w:r w:rsidR="00584DEB">
              <w:rPr>
                <w:rFonts w:ascii="Arial" w:hAnsi="Arial" w:cs="Arial"/>
                <w:noProof/>
              </w:rPr>
              <w:t> </w:t>
            </w:r>
            <w:r w:rsidR="00584DEB">
              <w:rPr>
                <w:rFonts w:ascii="Arial" w:hAnsi="Arial" w:cs="Arial"/>
                <w:noProof/>
              </w:rPr>
              <w:t> </w:t>
            </w:r>
            <w:r w:rsidR="00584DEB">
              <w:rPr>
                <w:rFonts w:ascii="Arial" w:hAnsi="Arial" w:cs="Arial"/>
                <w:noProof/>
              </w:rPr>
              <w:t> </w:t>
            </w:r>
            <w:r w:rsidR="00584DEB">
              <w:rPr>
                <w:rFonts w:ascii="Arial" w:hAnsi="Arial" w:cs="Arial"/>
                <w:noProof/>
              </w:rPr>
              <w:t> </w:t>
            </w:r>
            <w:r w:rsidR="00584DEB">
              <w:rPr>
                <w:rFonts w:ascii="Arial" w:hAnsi="Arial" w:cs="Arial"/>
                <w:noProof/>
              </w:rPr>
              <w:t> </w:t>
            </w:r>
            <w:r w:rsidR="00584DEB">
              <w:rPr>
                <w:rFonts w:ascii="Arial" w:hAnsi="Arial" w:cs="Arial"/>
              </w:rPr>
              <w:fldChar w:fldCharType="end"/>
            </w:r>
            <w:r w:rsidR="00584DEB">
              <w:rPr>
                <w:rFonts w:ascii="Arial" w:hAnsi="Arial" w:cs="Arial"/>
                <w:sz w:val="15"/>
                <w:szCs w:val="15"/>
              </w:rPr>
              <w:t xml:space="preserve"> </w:t>
            </w:r>
            <w:r>
              <w:rPr>
                <w:rFonts w:ascii="Arial" w:hAnsi="Arial" w:cs="Arial"/>
                <w:sz w:val="15"/>
                <w:szCs w:val="15"/>
              </w:rPr>
              <w:t>(</w:t>
            </w:r>
            <w:r>
              <w:rPr>
                <w:rStyle w:val="Rimandonotaapidipagina"/>
                <w:rFonts w:ascii="Arial" w:hAnsi="Arial" w:cs="Arial"/>
                <w:sz w:val="15"/>
                <w:szCs w:val="15"/>
              </w:rPr>
              <w:footnoteReference w:id="40"/>
            </w:r>
            <w:r>
              <w:rPr>
                <w:rFonts w:ascii="Arial" w:hAnsi="Arial" w:cs="Arial"/>
                <w:sz w:val="15"/>
                <w:szCs w:val="15"/>
              </w:rPr>
              <w:t>)</w:t>
            </w:r>
          </w:p>
        </w:tc>
      </w:tr>
    </w:tbl>
    <w:p w14:paraId="1B35F2C0" w14:textId="77777777" w:rsidR="00A23B3E" w:rsidRDefault="00A23B3E" w:rsidP="00BF74E1">
      <w:pPr>
        <w:pStyle w:val="ChapterTitle"/>
        <w:rPr>
          <w:rFonts w:ascii="Arial" w:hAnsi="Arial" w:cs="Arial"/>
          <w:i/>
          <w:sz w:val="15"/>
          <w:szCs w:val="15"/>
        </w:rPr>
      </w:pPr>
      <w:r>
        <w:rPr>
          <w:sz w:val="19"/>
          <w:szCs w:val="19"/>
        </w:rPr>
        <w:t>Parte VI: Dichiarazioni finali</w:t>
      </w:r>
    </w:p>
    <w:p w14:paraId="7FAE5E5A" w14:textId="77777777" w:rsidR="00A23B3E" w:rsidRPr="003A443E" w:rsidRDefault="00A23B3E" w:rsidP="003E60D1">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14:paraId="5F66A226" w14:textId="77777777" w:rsidR="00A23B3E" w:rsidRPr="000953DC" w:rsidRDefault="00A23B3E" w:rsidP="003E60D1">
      <w:pPr>
        <w:jc w:val="both"/>
        <w:rPr>
          <w:rFonts w:ascii="Arial" w:hAnsi="Arial" w:cs="Arial"/>
          <w:i/>
          <w:sz w:val="15"/>
          <w:szCs w:val="15"/>
        </w:rPr>
      </w:pPr>
      <w:r w:rsidRPr="003A443E">
        <w:rPr>
          <w:rFonts w:ascii="Arial" w:hAnsi="Arial" w:cs="Arial"/>
          <w:i/>
          <w:color w:val="000000"/>
          <w:sz w:val="15"/>
          <w:szCs w:val="15"/>
        </w:rPr>
        <w:t xml:space="preserve">Ferme restando le disposizioni degli </w:t>
      </w:r>
      <w:proofErr w:type="gramStart"/>
      <w:r w:rsidRPr="003A443E">
        <w:rPr>
          <w:rFonts w:ascii="Arial" w:hAnsi="Arial" w:cs="Arial"/>
          <w:i/>
          <w:color w:val="000000"/>
          <w:sz w:val="15"/>
          <w:szCs w:val="15"/>
        </w:rPr>
        <w:t>articoli  40</w:t>
      </w:r>
      <w:proofErr w:type="gramEnd"/>
      <w:r w:rsidRPr="003A443E">
        <w:rPr>
          <w:rFonts w:ascii="Arial" w:hAnsi="Arial" w:cs="Arial"/>
          <w:i/>
          <w:color w:val="000000"/>
          <w:sz w:val="15"/>
          <w:szCs w:val="15"/>
        </w:rPr>
        <w:t xml:space="preserve">,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14:paraId="7F676497" w14:textId="77777777" w:rsidR="00A23B3E" w:rsidRPr="000953DC" w:rsidRDefault="00A23B3E" w:rsidP="003E60D1">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41"/>
      </w:r>
      <w:r w:rsidRPr="000953DC">
        <w:rPr>
          <w:rFonts w:ascii="Arial" w:hAnsi="Arial" w:cs="Arial"/>
          <w:sz w:val="15"/>
          <w:szCs w:val="15"/>
        </w:rPr>
        <w:t>)</w:t>
      </w:r>
      <w:r w:rsidRPr="000953DC">
        <w:rPr>
          <w:rFonts w:ascii="Arial" w:hAnsi="Arial" w:cs="Arial"/>
          <w:i/>
          <w:sz w:val="15"/>
          <w:szCs w:val="15"/>
        </w:rPr>
        <w:t>, oppure</w:t>
      </w:r>
    </w:p>
    <w:p w14:paraId="3C8AFE6D" w14:textId="77777777" w:rsidR="00A23B3E" w:rsidRPr="000953DC" w:rsidRDefault="00A23B3E" w:rsidP="003E60D1">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42"/>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14:paraId="3B4F61F5" w14:textId="77777777" w:rsidR="00A23B3E" w:rsidRDefault="00A23B3E" w:rsidP="003E60D1">
      <w:pPr>
        <w:jc w:val="both"/>
        <w:rPr>
          <w:rFonts w:ascii="Arial" w:hAnsi="Arial" w:cs="Arial"/>
          <w:i/>
          <w:sz w:val="15"/>
          <w:szCs w:val="15"/>
        </w:rPr>
      </w:pPr>
      <w:r w:rsidRPr="000953DC">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0953DC">
        <w:rPr>
          <w:rFonts w:ascii="Arial" w:hAnsi="Arial" w:cs="Arial"/>
          <w:sz w:val="15"/>
          <w:szCs w:val="15"/>
        </w:rPr>
        <w:t xml:space="preserve"> [procedura di appalto: (descrizione sommaria, estremi della pubblicazione nella</w:t>
      </w:r>
      <w:r w:rsidRPr="000953DC">
        <w:rPr>
          <w:rFonts w:ascii="Arial" w:hAnsi="Arial" w:cs="Arial"/>
          <w:i/>
          <w:sz w:val="15"/>
          <w:szCs w:val="15"/>
        </w:rPr>
        <w:t xml:space="preserve"> Gazzetta ufficiale dell'Unione europea</w:t>
      </w:r>
      <w:r w:rsidRPr="000953DC">
        <w:rPr>
          <w:rFonts w:ascii="Arial" w:hAnsi="Arial" w:cs="Arial"/>
          <w:sz w:val="15"/>
          <w:szCs w:val="15"/>
        </w:rPr>
        <w:t>, numero di riferimento)]</w:t>
      </w:r>
      <w:r w:rsidRPr="000953DC">
        <w:rPr>
          <w:rFonts w:ascii="Arial" w:hAnsi="Arial" w:cs="Arial"/>
          <w:i/>
          <w:sz w:val="15"/>
          <w:szCs w:val="15"/>
        </w:rPr>
        <w:t>.</w:t>
      </w:r>
    </w:p>
    <w:p w14:paraId="6F6DBCFB" w14:textId="77777777" w:rsidR="00A23B3E" w:rsidRDefault="00A23B3E">
      <w:pPr>
        <w:rPr>
          <w:rFonts w:ascii="Arial" w:hAnsi="Arial" w:cs="Arial"/>
          <w:i/>
          <w:sz w:val="15"/>
          <w:szCs w:val="15"/>
        </w:rPr>
      </w:pPr>
      <w:r>
        <w:rPr>
          <w:rFonts w:ascii="Arial" w:hAnsi="Arial" w:cs="Arial"/>
          <w:i/>
          <w:sz w:val="15"/>
          <w:szCs w:val="15"/>
        </w:rPr>
        <w:t xml:space="preserve"> </w:t>
      </w:r>
    </w:p>
    <w:p w14:paraId="5FF7E63D" w14:textId="77777777" w:rsidR="00A23B3E" w:rsidRPr="00BF74E1" w:rsidRDefault="00A23B3E">
      <w:pPr>
        <w:rPr>
          <w:rFonts w:ascii="Arial" w:hAnsi="Arial" w:cs="Arial"/>
          <w:i/>
          <w:sz w:val="14"/>
          <w:szCs w:val="14"/>
        </w:rPr>
      </w:pPr>
    </w:p>
    <w:p w14:paraId="44489225" w14:textId="77777777" w:rsidR="00A23B3E" w:rsidRPr="00BF74E1" w:rsidRDefault="00A23B3E">
      <w:pPr>
        <w:rPr>
          <w:rFonts w:ascii="Arial" w:hAnsi="Arial" w:cs="Arial"/>
          <w:sz w:val="14"/>
          <w:szCs w:val="14"/>
        </w:rPr>
      </w:pPr>
      <w:r w:rsidRPr="00BF74E1">
        <w:rPr>
          <w:rFonts w:ascii="Arial" w:hAnsi="Arial" w:cs="Arial"/>
          <w:sz w:val="14"/>
          <w:szCs w:val="14"/>
        </w:rPr>
        <w:t xml:space="preserve">Data, luogo e, se richiesto o necessario, firma/firme: </w:t>
      </w:r>
      <w:r w:rsidR="00584DEB">
        <w:rPr>
          <w:rFonts w:ascii="Arial" w:hAnsi="Arial" w:cs="Arial"/>
        </w:rPr>
        <w:fldChar w:fldCharType="begin">
          <w:ffData>
            <w:name w:val="Testo1"/>
            <w:enabled/>
            <w:calcOnExit w:val="0"/>
            <w:textInput/>
          </w:ffData>
        </w:fldChar>
      </w:r>
      <w:r w:rsidR="00584DEB">
        <w:rPr>
          <w:rFonts w:ascii="Arial" w:hAnsi="Arial" w:cs="Arial"/>
        </w:rPr>
        <w:instrText xml:space="preserve"> FORMTEXT </w:instrText>
      </w:r>
      <w:r w:rsidR="00584DEB">
        <w:rPr>
          <w:rFonts w:ascii="Arial" w:hAnsi="Arial" w:cs="Arial"/>
        </w:rPr>
      </w:r>
      <w:r w:rsidR="00584DEB">
        <w:rPr>
          <w:rFonts w:ascii="Arial" w:hAnsi="Arial" w:cs="Arial"/>
        </w:rPr>
        <w:fldChar w:fldCharType="separate"/>
      </w:r>
      <w:r w:rsidR="00584DEB">
        <w:rPr>
          <w:rFonts w:ascii="Arial" w:hAnsi="Arial" w:cs="Arial"/>
          <w:noProof/>
        </w:rPr>
        <w:t> </w:t>
      </w:r>
      <w:r w:rsidR="00584DEB">
        <w:rPr>
          <w:rFonts w:ascii="Arial" w:hAnsi="Arial" w:cs="Arial"/>
          <w:noProof/>
        </w:rPr>
        <w:t> </w:t>
      </w:r>
      <w:r w:rsidR="00584DEB">
        <w:rPr>
          <w:rFonts w:ascii="Arial" w:hAnsi="Arial" w:cs="Arial"/>
          <w:noProof/>
        </w:rPr>
        <w:t> </w:t>
      </w:r>
      <w:r w:rsidR="00584DEB">
        <w:rPr>
          <w:rFonts w:ascii="Arial" w:hAnsi="Arial" w:cs="Arial"/>
          <w:noProof/>
        </w:rPr>
        <w:t> </w:t>
      </w:r>
      <w:r w:rsidR="00584DEB">
        <w:rPr>
          <w:rFonts w:ascii="Arial" w:hAnsi="Arial" w:cs="Arial"/>
          <w:noProof/>
        </w:rPr>
        <w:t> </w:t>
      </w:r>
      <w:r w:rsidR="00584DEB">
        <w:rPr>
          <w:rFonts w:ascii="Arial" w:hAnsi="Arial" w:cs="Arial"/>
        </w:rPr>
        <w:fldChar w:fldCharType="end"/>
      </w:r>
    </w:p>
    <w:p w14:paraId="2F1B6312" w14:textId="77777777" w:rsidR="00A23B3E" w:rsidRDefault="00A23B3E">
      <w:pPr>
        <w:pStyle w:val="Titrearticle"/>
        <w:jc w:val="both"/>
        <w:rPr>
          <w:rFonts w:ascii="Arial" w:hAnsi="Arial" w:cs="Arial"/>
          <w:sz w:val="15"/>
          <w:szCs w:val="15"/>
        </w:rPr>
      </w:pPr>
    </w:p>
    <w:p w14:paraId="48B463E8" w14:textId="77777777" w:rsidR="000A7B33" w:rsidRDefault="000A7B33">
      <w:bookmarkStart w:id="4" w:name="_DV_C939"/>
      <w:bookmarkEnd w:id="4"/>
    </w:p>
    <w:sectPr w:rsidR="000A7B33" w:rsidSect="005309A4">
      <w:footerReference w:type="default" r:id="rId18"/>
      <w:pgSz w:w="12240" w:h="15840"/>
      <w:pgMar w:top="1440" w:right="1325" w:bottom="1440" w:left="1800" w:header="720" w:footer="720" w:gutter="0"/>
      <w:cols w:space="720"/>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5C0FFF" w14:textId="77777777" w:rsidR="00B67814" w:rsidRDefault="00B67814">
      <w:pPr>
        <w:spacing w:before="0" w:after="0"/>
      </w:pPr>
      <w:r>
        <w:separator/>
      </w:r>
    </w:p>
  </w:endnote>
  <w:endnote w:type="continuationSeparator" w:id="0">
    <w:p w14:paraId="3C800D60" w14:textId="77777777" w:rsidR="00B67814" w:rsidRDefault="00B6781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ont379">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charset w:val="00"/>
    <w:family w:val="swiss"/>
    <w:pitch w:val="variable"/>
    <w:sig w:usb0="E0000AFF" w:usb1="500078FF" w:usb2="00000021" w:usb3="00000000" w:csb0="000001BF" w:csb1="00000000"/>
  </w:font>
  <w:font w:name="Arial Unicode MS">
    <w:panose1 w:val="020B0604020202020204"/>
    <w:charset w:val="00"/>
    <w:family w:val="roman"/>
    <w:pitch w:val="variable"/>
    <w:sig w:usb0="00000003" w:usb1="00000000" w:usb2="00000000" w:usb3="00000000" w:csb0="00000001" w:csb1="00000000"/>
  </w:font>
  <w:font w:name="Mangal">
    <w:altName w:val="Cambria"/>
    <w:panose1 w:val="00000400000000000000"/>
    <w:charset w:val="01"/>
    <w:family w:val="roman"/>
    <w:pitch w:val="variable"/>
    <w:sig w:usb0="00002000" w:usb1="00000000" w:usb2="00000000" w:usb3="00000000" w:csb0="00000000" w:csb1="00000000"/>
  </w:font>
  <w:font w:name="DejaVuSerifCondensed">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ADEB5" w14:textId="77777777" w:rsidR="00B67814" w:rsidRPr="00D509A5" w:rsidRDefault="00B67814"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Pr="00D509A5">
      <w:rPr>
        <w:rFonts w:ascii="Calibri" w:hAnsi="Calibri"/>
        <w:sz w:val="20"/>
        <w:szCs w:val="20"/>
      </w:rPr>
      <w:instrText>PAGE   \* MERGEFORMAT</w:instrText>
    </w:r>
    <w:r w:rsidRPr="00D509A5">
      <w:rPr>
        <w:rFonts w:ascii="Calibri" w:hAnsi="Calibri"/>
        <w:sz w:val="20"/>
        <w:szCs w:val="20"/>
      </w:rPr>
      <w:fldChar w:fldCharType="separate"/>
    </w:r>
    <w:r w:rsidR="006B15A1">
      <w:rPr>
        <w:rFonts w:ascii="Calibri" w:hAnsi="Calibri"/>
        <w:noProof/>
        <w:sz w:val="20"/>
        <w:szCs w:val="20"/>
      </w:rPr>
      <w:t>6</w:t>
    </w:r>
    <w:r w:rsidRPr="00D509A5">
      <w:rPr>
        <w:rFonts w:ascii="Calibri" w:hAnsi="Calibri"/>
        <w:sz w:val="20"/>
        <w:szCs w:val="20"/>
      </w:rPr>
      <w:fldChar w:fldCharType="end"/>
    </w:r>
  </w:p>
  <w:p w14:paraId="6E1EA73C" w14:textId="77777777" w:rsidR="00B67814" w:rsidRDefault="00B6781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CC7646" w14:textId="77777777" w:rsidR="00B67814" w:rsidRDefault="00B67814">
      <w:pPr>
        <w:spacing w:before="0" w:after="0"/>
      </w:pPr>
      <w:r>
        <w:separator/>
      </w:r>
    </w:p>
  </w:footnote>
  <w:footnote w:type="continuationSeparator" w:id="0">
    <w:p w14:paraId="7D213951" w14:textId="77777777" w:rsidR="00B67814" w:rsidRDefault="00B67814">
      <w:pPr>
        <w:spacing w:before="0" w:after="0"/>
      </w:pPr>
      <w:r>
        <w:continuationSeparator/>
      </w:r>
    </w:p>
  </w:footnote>
  <w:footnote w:id="1">
    <w:p w14:paraId="64250E40" w14:textId="77777777" w:rsidR="00B67814" w:rsidRPr="001F35A9" w:rsidRDefault="00B67814" w:rsidP="005309A4">
      <w:pPr>
        <w:tabs>
          <w:tab w:val="left" w:pos="284"/>
        </w:tabs>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14:paraId="7CA0916D" w14:textId="77777777" w:rsidR="00B67814" w:rsidRPr="001F35A9" w:rsidRDefault="00B67814" w:rsidP="005309A4">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avviso di preinformazione</w:t>
      </w:r>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14:paraId="36F7FD2E" w14:textId="77777777" w:rsidR="00B67814" w:rsidRPr="001F35A9" w:rsidRDefault="00B67814"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14:paraId="62B8ADD8" w14:textId="77777777" w:rsidR="00B67814" w:rsidRPr="001F35A9" w:rsidRDefault="00B67814"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5">
    <w:p w14:paraId="61F21308" w14:textId="77777777" w:rsidR="00B67814" w:rsidRPr="001F35A9" w:rsidRDefault="00B6781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6">
    <w:p w14:paraId="1ED0F266" w14:textId="77777777" w:rsidR="00B67814" w:rsidRPr="001F35A9" w:rsidRDefault="00B67814"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14:paraId="50EFFA63" w14:textId="77777777" w:rsidR="00B67814" w:rsidRPr="001F35A9" w:rsidRDefault="00B67814"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21657ECF" w14:textId="77777777" w:rsidR="00B67814" w:rsidRPr="001F35A9" w:rsidRDefault="00B67814"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14:paraId="4DBE92AE" w14:textId="77777777" w:rsidR="00B67814" w:rsidRPr="001F35A9" w:rsidRDefault="00B67814"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14:paraId="230E01FE" w14:textId="77777777" w:rsidR="00B67814" w:rsidRPr="001F35A9" w:rsidRDefault="00B67814"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14:paraId="6B6F2C83" w14:textId="77777777" w:rsidR="00B67814" w:rsidRPr="001F35A9" w:rsidRDefault="00B6781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9">
    <w:p w14:paraId="230B831F" w14:textId="77777777" w:rsidR="00B67814" w:rsidRPr="001F35A9" w:rsidRDefault="00B6781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14:paraId="0BB1F489" w14:textId="77777777" w:rsidR="00B67814" w:rsidRPr="001F35A9" w:rsidRDefault="00B67814"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1">
    <w:p w14:paraId="44FEEF0E" w14:textId="77777777" w:rsidR="00B67814" w:rsidRPr="001F35A9" w:rsidRDefault="00B67814"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14:paraId="0325CA46" w14:textId="77777777" w:rsidR="00B67814" w:rsidRPr="003E60D1" w:rsidRDefault="00B6781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14:paraId="5BCD9F44" w14:textId="77777777" w:rsidR="00B67814" w:rsidRPr="003E60D1" w:rsidRDefault="00B6781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14:paraId="7A63EA9D" w14:textId="77777777" w:rsidR="00B67814" w:rsidRPr="003E60D1" w:rsidRDefault="00B6781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5">
    <w:p w14:paraId="662C83FE" w14:textId="77777777" w:rsidR="00B67814" w:rsidRPr="003E60D1" w:rsidRDefault="00B6781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14:paraId="54D083F5" w14:textId="77777777" w:rsidR="00B67814" w:rsidRPr="003E60D1" w:rsidRDefault="00B67814"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7">
    <w:p w14:paraId="5E63424B" w14:textId="77777777" w:rsidR="00B67814" w:rsidRPr="003E60D1" w:rsidRDefault="00B67814"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8">
    <w:p w14:paraId="20F30D7E" w14:textId="77777777" w:rsidR="00B67814" w:rsidRPr="003E60D1" w:rsidRDefault="00B6781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9">
    <w:p w14:paraId="275950E0" w14:textId="77777777" w:rsidR="00B67814" w:rsidRPr="003E60D1" w:rsidRDefault="00B67814"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0">
    <w:p w14:paraId="28805A66" w14:textId="77777777" w:rsidR="00B67814" w:rsidRPr="003E60D1" w:rsidRDefault="00B67814"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1">
    <w:p w14:paraId="5F18B74C" w14:textId="77777777" w:rsidR="00B67814" w:rsidRPr="003E60D1" w:rsidRDefault="00B67814"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2">
    <w:p w14:paraId="523CB9F2" w14:textId="77777777" w:rsidR="00B67814" w:rsidRPr="003E60D1" w:rsidRDefault="00B6781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3">
    <w:p w14:paraId="7EB662DC" w14:textId="77777777" w:rsidR="00B67814" w:rsidRPr="003E60D1" w:rsidRDefault="00B67814"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14:paraId="35FB8BFB" w14:textId="77777777" w:rsidR="00B67814" w:rsidRPr="003E60D1" w:rsidRDefault="00B67814"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14:paraId="0E35F1FB" w14:textId="77777777" w:rsidR="00B67814" w:rsidRPr="003E60D1" w:rsidRDefault="00B6781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6">
    <w:p w14:paraId="4690DCD6" w14:textId="77777777" w:rsidR="00B67814" w:rsidRPr="00BF74E1" w:rsidRDefault="00B67814"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7">
    <w:p w14:paraId="3E74CF7D" w14:textId="77777777" w:rsidR="00B67814" w:rsidRPr="00F351F0" w:rsidRDefault="00B67814"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8">
    <w:p w14:paraId="2248CEC5" w14:textId="77777777" w:rsidR="00B67814" w:rsidRPr="003E60D1" w:rsidRDefault="00B6781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9">
    <w:p w14:paraId="5E3125AB" w14:textId="77777777" w:rsidR="00B67814" w:rsidRPr="003E60D1" w:rsidRDefault="00B6781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0">
    <w:p w14:paraId="1E7F039D" w14:textId="77777777" w:rsidR="00B67814" w:rsidRPr="003E60D1" w:rsidRDefault="00B6781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1">
    <w:p w14:paraId="09BA667F" w14:textId="77777777" w:rsidR="00B67814" w:rsidRPr="003E60D1" w:rsidRDefault="00B6781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14:paraId="4EFABC0D" w14:textId="77777777" w:rsidR="00B67814" w:rsidRPr="003E60D1" w:rsidRDefault="00B6781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3">
    <w:p w14:paraId="040D151E" w14:textId="77777777" w:rsidR="00B67814" w:rsidRPr="003E60D1" w:rsidRDefault="00B6781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4">
    <w:p w14:paraId="04EFE3F0" w14:textId="77777777" w:rsidR="00B67814" w:rsidRPr="003E60D1" w:rsidRDefault="00B6781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5">
    <w:p w14:paraId="02081EF8" w14:textId="77777777" w:rsidR="00B67814" w:rsidRPr="003E60D1" w:rsidRDefault="00B6781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6">
    <w:p w14:paraId="0C98CD17" w14:textId="77777777" w:rsidR="00B67814" w:rsidRPr="003E60D1" w:rsidRDefault="00B67814"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14:paraId="5D00994A" w14:textId="77777777" w:rsidR="00B67814" w:rsidRPr="003E60D1" w:rsidRDefault="00B67814"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14:paraId="7B05839C" w14:textId="77777777" w:rsidR="00B67814" w:rsidRPr="003E60D1" w:rsidRDefault="00B6781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9">
    <w:p w14:paraId="1D97037E" w14:textId="77777777" w:rsidR="00B67814" w:rsidRPr="003E60D1" w:rsidRDefault="00B6781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0">
    <w:p w14:paraId="456DAA27" w14:textId="77777777" w:rsidR="00B67814" w:rsidRPr="003E60D1" w:rsidRDefault="00B6781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14:paraId="1B25688C" w14:textId="77777777" w:rsidR="00B67814" w:rsidRPr="003E60D1" w:rsidRDefault="00B67814"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14:paraId="05287630" w14:textId="77777777" w:rsidR="00B67814" w:rsidRPr="003E60D1" w:rsidRDefault="00B6781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243997753">
    <w:abstractNumId w:val="0"/>
  </w:num>
  <w:num w:numId="2" w16cid:durableId="731465378">
    <w:abstractNumId w:val="1"/>
  </w:num>
  <w:num w:numId="3" w16cid:durableId="869075014">
    <w:abstractNumId w:val="2"/>
  </w:num>
  <w:num w:numId="4" w16cid:durableId="26486789">
    <w:abstractNumId w:val="3"/>
  </w:num>
  <w:num w:numId="5" w16cid:durableId="901329754">
    <w:abstractNumId w:val="4"/>
  </w:num>
  <w:num w:numId="6" w16cid:durableId="214656963">
    <w:abstractNumId w:val="5"/>
  </w:num>
  <w:num w:numId="7" w16cid:durableId="857080922">
    <w:abstractNumId w:val="6"/>
  </w:num>
  <w:num w:numId="8" w16cid:durableId="223570288">
    <w:abstractNumId w:val="7"/>
  </w:num>
  <w:num w:numId="9" w16cid:durableId="1695842011">
    <w:abstractNumId w:val="8"/>
  </w:num>
  <w:num w:numId="10" w16cid:durableId="676612105">
    <w:abstractNumId w:val="9"/>
  </w:num>
  <w:num w:numId="11" w16cid:durableId="1828324299">
    <w:abstractNumId w:val="10"/>
  </w:num>
  <w:num w:numId="12" w16cid:durableId="606422426">
    <w:abstractNumId w:val="11"/>
  </w:num>
  <w:num w:numId="13" w16cid:durableId="500975429">
    <w:abstractNumId w:val="12"/>
  </w:num>
  <w:num w:numId="14" w16cid:durableId="1809398207">
    <w:abstractNumId w:val="13"/>
  </w:num>
  <w:num w:numId="15" w16cid:durableId="135418813">
    <w:abstractNumId w:val="14"/>
  </w:num>
  <w:num w:numId="16" w16cid:durableId="127883378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3"/>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1" w:cryptProviderType="rsaAES" w:cryptAlgorithmClass="hash" w:cryptAlgorithmType="typeAny" w:cryptAlgorithmSid="14" w:cryptSpinCount="100000" w:hash="Pk3SDc6SpL4WZk7cgd5eBXhcf3qTuXReDC3koxwHKrCnivXypi/p5hezJAECEPb3T3/quTISFdSFQuMd4S+H/Q==" w:salt="bBb0g8P/yWP9MPCLovyCjg=="/>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4577"/>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B33"/>
    <w:rsid w:val="00004773"/>
    <w:rsid w:val="00023AC1"/>
    <w:rsid w:val="00025CCE"/>
    <w:rsid w:val="00047E00"/>
    <w:rsid w:val="000576F3"/>
    <w:rsid w:val="000666EF"/>
    <w:rsid w:val="00070CF0"/>
    <w:rsid w:val="00076DCA"/>
    <w:rsid w:val="000953DC"/>
    <w:rsid w:val="000A7B33"/>
    <w:rsid w:val="000A7F64"/>
    <w:rsid w:val="000B5314"/>
    <w:rsid w:val="000E5FBC"/>
    <w:rsid w:val="000F4469"/>
    <w:rsid w:val="00102B2D"/>
    <w:rsid w:val="00121BF6"/>
    <w:rsid w:val="00173DC4"/>
    <w:rsid w:val="001752F0"/>
    <w:rsid w:val="0019790E"/>
    <w:rsid w:val="001B0336"/>
    <w:rsid w:val="001D3A2B"/>
    <w:rsid w:val="001D56C2"/>
    <w:rsid w:val="001E2260"/>
    <w:rsid w:val="001F35A9"/>
    <w:rsid w:val="001F6716"/>
    <w:rsid w:val="00255947"/>
    <w:rsid w:val="00270DA2"/>
    <w:rsid w:val="0028775F"/>
    <w:rsid w:val="0029239D"/>
    <w:rsid w:val="002A21BC"/>
    <w:rsid w:val="002C169E"/>
    <w:rsid w:val="002C5A4D"/>
    <w:rsid w:val="002C60F2"/>
    <w:rsid w:val="002D1C14"/>
    <w:rsid w:val="002D50E9"/>
    <w:rsid w:val="002E43BE"/>
    <w:rsid w:val="00312040"/>
    <w:rsid w:val="00316FAD"/>
    <w:rsid w:val="00323AF4"/>
    <w:rsid w:val="00350D7E"/>
    <w:rsid w:val="0036728A"/>
    <w:rsid w:val="003721A3"/>
    <w:rsid w:val="00384132"/>
    <w:rsid w:val="003A443E"/>
    <w:rsid w:val="003A45B3"/>
    <w:rsid w:val="003B3636"/>
    <w:rsid w:val="003E39A2"/>
    <w:rsid w:val="003E60D1"/>
    <w:rsid w:val="003E7810"/>
    <w:rsid w:val="00401AD4"/>
    <w:rsid w:val="004049AA"/>
    <w:rsid w:val="004234D1"/>
    <w:rsid w:val="00444FBE"/>
    <w:rsid w:val="004575B0"/>
    <w:rsid w:val="00466159"/>
    <w:rsid w:val="004C4F06"/>
    <w:rsid w:val="004C63EB"/>
    <w:rsid w:val="00516CEA"/>
    <w:rsid w:val="005309A4"/>
    <w:rsid w:val="00553936"/>
    <w:rsid w:val="00581B1B"/>
    <w:rsid w:val="0058406C"/>
    <w:rsid w:val="00584DEB"/>
    <w:rsid w:val="00586C9B"/>
    <w:rsid w:val="005B3B08"/>
    <w:rsid w:val="005C49E6"/>
    <w:rsid w:val="005E2955"/>
    <w:rsid w:val="00625142"/>
    <w:rsid w:val="00635C8F"/>
    <w:rsid w:val="0064014A"/>
    <w:rsid w:val="00650A12"/>
    <w:rsid w:val="006879D2"/>
    <w:rsid w:val="00697FDA"/>
    <w:rsid w:val="006A5E21"/>
    <w:rsid w:val="006B15A1"/>
    <w:rsid w:val="006B430C"/>
    <w:rsid w:val="006B4D39"/>
    <w:rsid w:val="006B59C3"/>
    <w:rsid w:val="006C159E"/>
    <w:rsid w:val="006D4CBA"/>
    <w:rsid w:val="006F3D34"/>
    <w:rsid w:val="006F6855"/>
    <w:rsid w:val="007274F5"/>
    <w:rsid w:val="00754773"/>
    <w:rsid w:val="00757174"/>
    <w:rsid w:val="00766402"/>
    <w:rsid w:val="007A13FF"/>
    <w:rsid w:val="007B50B2"/>
    <w:rsid w:val="007F3BFA"/>
    <w:rsid w:val="008154AA"/>
    <w:rsid w:val="008468F6"/>
    <w:rsid w:val="008860B1"/>
    <w:rsid w:val="0089654F"/>
    <w:rsid w:val="008C734C"/>
    <w:rsid w:val="008E3A62"/>
    <w:rsid w:val="008F12E6"/>
    <w:rsid w:val="00900583"/>
    <w:rsid w:val="00905443"/>
    <w:rsid w:val="00934658"/>
    <w:rsid w:val="00941789"/>
    <w:rsid w:val="00960267"/>
    <w:rsid w:val="009644B4"/>
    <w:rsid w:val="009B3762"/>
    <w:rsid w:val="009D2FD9"/>
    <w:rsid w:val="009D7C86"/>
    <w:rsid w:val="009E204E"/>
    <w:rsid w:val="00A23B3E"/>
    <w:rsid w:val="00A30CBB"/>
    <w:rsid w:val="00A31B2B"/>
    <w:rsid w:val="00A46950"/>
    <w:rsid w:val="00A76C2E"/>
    <w:rsid w:val="00AA2252"/>
    <w:rsid w:val="00AA5F93"/>
    <w:rsid w:val="00AC7D1A"/>
    <w:rsid w:val="00AE0EF1"/>
    <w:rsid w:val="00AE5CFF"/>
    <w:rsid w:val="00B171C4"/>
    <w:rsid w:val="00B32C28"/>
    <w:rsid w:val="00B473B7"/>
    <w:rsid w:val="00B50CAA"/>
    <w:rsid w:val="00B6381B"/>
    <w:rsid w:val="00B64AE6"/>
    <w:rsid w:val="00B67814"/>
    <w:rsid w:val="00B724D9"/>
    <w:rsid w:val="00B80BA0"/>
    <w:rsid w:val="00B91406"/>
    <w:rsid w:val="00BA4F12"/>
    <w:rsid w:val="00BB116C"/>
    <w:rsid w:val="00BB3A1C"/>
    <w:rsid w:val="00BB639E"/>
    <w:rsid w:val="00BC01D4"/>
    <w:rsid w:val="00BC09F5"/>
    <w:rsid w:val="00BC28FA"/>
    <w:rsid w:val="00BF74E1"/>
    <w:rsid w:val="00C0335F"/>
    <w:rsid w:val="00C03658"/>
    <w:rsid w:val="00C121D1"/>
    <w:rsid w:val="00C427DB"/>
    <w:rsid w:val="00C47D53"/>
    <w:rsid w:val="00C60A33"/>
    <w:rsid w:val="00C64D4B"/>
    <w:rsid w:val="00C813D1"/>
    <w:rsid w:val="00C92169"/>
    <w:rsid w:val="00CA04F3"/>
    <w:rsid w:val="00CC764A"/>
    <w:rsid w:val="00CD2288"/>
    <w:rsid w:val="00CD3E4F"/>
    <w:rsid w:val="00CF449A"/>
    <w:rsid w:val="00CF62CD"/>
    <w:rsid w:val="00D27DB2"/>
    <w:rsid w:val="00D307EB"/>
    <w:rsid w:val="00D509A5"/>
    <w:rsid w:val="00D56338"/>
    <w:rsid w:val="00D64744"/>
    <w:rsid w:val="00D92A41"/>
    <w:rsid w:val="00D93877"/>
    <w:rsid w:val="00DA411D"/>
    <w:rsid w:val="00DA7329"/>
    <w:rsid w:val="00DE4996"/>
    <w:rsid w:val="00E0264E"/>
    <w:rsid w:val="00E274E7"/>
    <w:rsid w:val="00E40A8C"/>
    <w:rsid w:val="00EB216B"/>
    <w:rsid w:val="00EB45DC"/>
    <w:rsid w:val="00ED7ED7"/>
    <w:rsid w:val="00F26DE7"/>
    <w:rsid w:val="00F351F0"/>
    <w:rsid w:val="00F47ED1"/>
    <w:rsid w:val="00F51F37"/>
    <w:rsid w:val="00F575CF"/>
    <w:rsid w:val="00F610A0"/>
    <w:rsid w:val="00F629A7"/>
    <w:rsid w:val="00F62D30"/>
    <w:rsid w:val="00F62F53"/>
    <w:rsid w:val="00F672A2"/>
    <w:rsid w:val="00F74E87"/>
    <w:rsid w:val="00F9449A"/>
    <w:rsid w:val="00F95202"/>
    <w:rsid w:val="00FA5A73"/>
    <w:rsid w:val="00FB3543"/>
    <w:rsid w:val="00FC10D5"/>
    <w:rsid w:val="00FD32EC"/>
    <w:rsid w:val="00FF31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oNotEmbedSmartTags/>
  <w:decimalSymbol w:val=","/>
  <w:listSeparator w:val=";"/>
  <w14:docId w14:val="16B41AF4"/>
  <w15:chartTrackingRefBased/>
  <w15:docId w15:val="{5070D40E-5204-4647-A3E9-41936C5AD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379"/>
      <w:b/>
      <w:bCs/>
      <w:smallCaps/>
      <w:szCs w:val="28"/>
    </w:rPr>
  </w:style>
  <w:style w:type="paragraph" w:styleId="Titolo2">
    <w:name w:val="heading 2"/>
    <w:basedOn w:val="Normale"/>
    <w:qFormat/>
    <w:pPr>
      <w:keepNext/>
      <w:outlineLvl w:val="1"/>
    </w:pPr>
    <w:rPr>
      <w:rFonts w:eastAsia="font379"/>
      <w:b/>
      <w:bCs/>
      <w:szCs w:val="26"/>
    </w:rPr>
  </w:style>
  <w:style w:type="paragraph" w:styleId="Titolo3">
    <w:name w:val="heading 3"/>
    <w:basedOn w:val="Normale"/>
    <w:qFormat/>
    <w:pPr>
      <w:keepNext/>
      <w:outlineLvl w:val="2"/>
    </w:pPr>
    <w:rPr>
      <w:rFonts w:eastAsia="font379"/>
      <w:bCs/>
      <w:i/>
    </w:rPr>
  </w:style>
  <w:style w:type="paragraph" w:styleId="Titolo4">
    <w:name w:val="heading 4"/>
    <w:basedOn w:val="Normale"/>
    <w:qFormat/>
    <w:pPr>
      <w:keepNext/>
      <w:outlineLvl w:val="3"/>
    </w:pPr>
    <w:rPr>
      <w:rFonts w:eastAsia="font379"/>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379" w:hAnsi="Times New Roman" w:cs="Times New Roman"/>
      <w:b/>
      <w:bCs/>
      <w:smallCaps/>
      <w:sz w:val="24"/>
      <w:szCs w:val="28"/>
      <w:lang w:eastAsia="it-IT" w:bidi="it-IT"/>
    </w:rPr>
  </w:style>
  <w:style w:type="character" w:customStyle="1" w:styleId="Titolo2Carattere">
    <w:name w:val="Titolo 2 Carattere"/>
    <w:rPr>
      <w:rFonts w:ascii="Times New Roman" w:eastAsia="font379" w:hAnsi="Times New Roman" w:cs="Times New Roman"/>
      <w:b/>
      <w:bCs/>
      <w:sz w:val="24"/>
      <w:szCs w:val="26"/>
      <w:lang w:eastAsia="it-IT" w:bidi="it-IT"/>
    </w:rPr>
  </w:style>
  <w:style w:type="character" w:customStyle="1" w:styleId="Titolo3Carattere">
    <w:name w:val="Titolo 3 Carattere"/>
    <w:rPr>
      <w:rFonts w:ascii="Times New Roman" w:eastAsia="font379" w:hAnsi="Times New Roman" w:cs="Times New Roman"/>
      <w:bCs/>
      <w:i/>
      <w:sz w:val="24"/>
      <w:lang w:eastAsia="it-IT" w:bidi="it-IT"/>
    </w:rPr>
  </w:style>
  <w:style w:type="character" w:customStyle="1" w:styleId="Titolo4Carattere">
    <w:name w:val="Titolo 4 Carattere"/>
    <w:rPr>
      <w:rFonts w:ascii="Times New Roman" w:eastAsia="font379"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lang w:val="x-none" w:eastAsia="x-none"/>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codicepenale.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3B00D2-F5D7-4ACC-82E2-BCC2FE8256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18</Pages>
  <Words>6877</Words>
  <Characters>39201</Characters>
  <Application>Microsoft Office Word</Application>
  <DocSecurity>0</DocSecurity>
  <Lines>326</Lines>
  <Paragraphs>91</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45987</CharactersWithSpaces>
  <SharedDoc>false</SharedDoc>
  <HLinks>
    <vt:vector size="60" baseType="variant">
      <vt:variant>
        <vt:i4>3670050</vt:i4>
      </vt:variant>
      <vt:variant>
        <vt:i4>510</vt:i4>
      </vt:variant>
      <vt:variant>
        <vt:i4>0</vt:i4>
      </vt:variant>
      <vt:variant>
        <vt:i4>5</vt:i4>
      </vt:variant>
      <vt:variant>
        <vt:lpwstr>http://www.bosettiegatti.eu/info/norme/statali/codicecivile.htm</vt:lpwstr>
      </vt:variant>
      <vt:variant>
        <vt:lpwstr>2359</vt:lpwstr>
      </vt:variant>
      <vt:variant>
        <vt:i4>720919</vt:i4>
      </vt:variant>
      <vt:variant>
        <vt:i4>507</vt:i4>
      </vt:variant>
      <vt:variant>
        <vt:i4>0</vt:i4>
      </vt:variant>
      <vt:variant>
        <vt:i4>5</vt:i4>
      </vt:variant>
      <vt:variant>
        <vt:lpwstr>http://www.bosettiegatti.eu/info/norme/statali/codicepenale.htm</vt:lpwstr>
      </vt:variant>
      <vt:variant>
        <vt:lpwstr>629</vt:lpwstr>
      </vt:variant>
      <vt:variant>
        <vt:i4>524306</vt:i4>
      </vt:variant>
      <vt:variant>
        <vt:i4>504</vt:i4>
      </vt:variant>
      <vt:variant>
        <vt:i4>0</vt:i4>
      </vt:variant>
      <vt:variant>
        <vt:i4>5</vt:i4>
      </vt:variant>
      <vt:variant>
        <vt:lpwstr>http://www.bosettiegatti.eu/info/norme/statali/codicepenale.htm</vt:lpwstr>
      </vt:variant>
      <vt:variant>
        <vt:lpwstr>317</vt:lpwstr>
      </vt:variant>
      <vt:variant>
        <vt:i4>1572902</vt:i4>
      </vt:variant>
      <vt:variant>
        <vt:i4>501</vt:i4>
      </vt:variant>
      <vt:variant>
        <vt:i4>0</vt:i4>
      </vt:variant>
      <vt:variant>
        <vt:i4>5</vt:i4>
      </vt:variant>
      <vt:variant>
        <vt:lpwstr>http://www.bosettiegatti.eu/info/norme/statali/1999_0068.htm</vt:lpwstr>
      </vt:variant>
      <vt:variant>
        <vt:lpwstr>17</vt:lpwstr>
      </vt:variant>
      <vt:variant>
        <vt:i4>1900577</vt:i4>
      </vt:variant>
      <vt:variant>
        <vt:i4>498</vt:i4>
      </vt:variant>
      <vt:variant>
        <vt:i4>0</vt:i4>
      </vt:variant>
      <vt:variant>
        <vt:i4>5</vt:i4>
      </vt:variant>
      <vt:variant>
        <vt:lpwstr>http://www.bosettiegatti.eu/info/norme/statali/2008_0081.htm</vt:lpwstr>
      </vt:variant>
      <vt:variant>
        <vt:lpwstr>014</vt:lpwstr>
      </vt:variant>
      <vt:variant>
        <vt:i4>1507363</vt:i4>
      </vt:variant>
      <vt:variant>
        <vt:i4>495</vt:i4>
      </vt:variant>
      <vt:variant>
        <vt:i4>0</vt:i4>
      </vt:variant>
      <vt:variant>
        <vt:i4>5</vt:i4>
      </vt:variant>
      <vt:variant>
        <vt:lpwstr>http://www.bosettiegatti.eu/info/norme/statali/2001_0231.htm</vt:lpwstr>
      </vt:variant>
      <vt:variant>
        <vt:lpwstr>09</vt:lpwstr>
      </vt:variant>
      <vt:variant>
        <vt:i4>1900581</vt:i4>
      </vt:variant>
      <vt:variant>
        <vt:i4>483</vt:i4>
      </vt:variant>
      <vt:variant>
        <vt:i4>0</vt:i4>
      </vt:variant>
      <vt:variant>
        <vt:i4>5</vt:i4>
      </vt:variant>
      <vt:variant>
        <vt:lpwstr>http://www.bosettiegatti.eu/info/norme/statali/2011_0159.htm</vt:lpwstr>
      </vt:variant>
      <vt:variant>
        <vt:lpwstr>092</vt:lpwstr>
      </vt:variant>
      <vt:variant>
        <vt:i4>1835045</vt:i4>
      </vt:variant>
      <vt:variant>
        <vt:i4>480</vt:i4>
      </vt:variant>
      <vt:variant>
        <vt:i4>0</vt:i4>
      </vt:variant>
      <vt:variant>
        <vt:i4>5</vt:i4>
      </vt:variant>
      <vt:variant>
        <vt:lpwstr>http://www.bosettiegatti.eu/info/norme/statali/2011_0159.htm</vt:lpwstr>
      </vt:variant>
      <vt:variant>
        <vt:lpwstr>088</vt:lpwstr>
      </vt:variant>
      <vt:variant>
        <vt:i4>1835045</vt:i4>
      </vt:variant>
      <vt:variant>
        <vt:i4>477</vt:i4>
      </vt:variant>
      <vt:variant>
        <vt:i4>0</vt:i4>
      </vt:variant>
      <vt:variant>
        <vt:i4>5</vt:i4>
      </vt:variant>
      <vt:variant>
        <vt:lpwstr>http://www.bosettiegatti.eu/info/norme/statali/2011_0159.htm</vt:lpwstr>
      </vt:variant>
      <vt:variant>
        <vt:lpwstr>084</vt:lpwstr>
      </vt:variant>
      <vt:variant>
        <vt:i4>1179685</vt:i4>
      </vt:variant>
      <vt:variant>
        <vt:i4>474</vt:i4>
      </vt:variant>
      <vt:variant>
        <vt:i4>0</vt:i4>
      </vt:variant>
      <vt:variant>
        <vt:i4>5</vt:i4>
      </vt:variant>
      <vt:variant>
        <vt:lpwstr>http://www.bosettiegatti.eu/info/norme/statali/2011_0159.htm</vt:lpwstr>
      </vt:variant>
      <vt:variant>
        <vt:lpwstr>067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subject/>
  <dc:creator>Ciaravola Pietro</dc:creator>
  <cp:keywords/>
  <cp:lastModifiedBy>PENNISI ORAZIO</cp:lastModifiedBy>
  <cp:revision>8</cp:revision>
  <cp:lastPrinted>2016-07-15T13:50:00Z</cp:lastPrinted>
  <dcterms:created xsi:type="dcterms:W3CDTF">2022-09-19T09:17:00Z</dcterms:created>
  <dcterms:modified xsi:type="dcterms:W3CDTF">2023-06-22T12:19:00Z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